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92C906" w14:textId="77777777" w:rsidR="00451FA7" w:rsidRPr="0059774E" w:rsidRDefault="00451FA7" w:rsidP="00E34FBB">
      <w:pPr>
        <w:spacing w:beforeLines="100" w:before="312" w:afterLines="100" w:after="312"/>
        <w:jc w:val="center"/>
        <w:rPr>
          <w:rFonts w:ascii="Arial" w:hAnsi="Arial" w:cs="Arial"/>
          <w:b/>
          <w:sz w:val="28"/>
          <w:szCs w:val="28"/>
        </w:rPr>
      </w:pPr>
    </w:p>
    <w:p w14:paraId="6E36DCEB" w14:textId="77777777" w:rsidR="00451FA7" w:rsidRPr="0059774E" w:rsidRDefault="00D14791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84"/>
          <w:szCs w:val="84"/>
        </w:rPr>
      </w:pPr>
      <w:r w:rsidRPr="0059774E">
        <w:rPr>
          <w:rFonts w:ascii="Arial" w:hAnsi="Arial" w:cs="Arial"/>
          <w:b/>
          <w:sz w:val="84"/>
          <w:szCs w:val="84"/>
        </w:rPr>
        <w:t>UV Light Meter</w:t>
      </w:r>
    </w:p>
    <w:p w14:paraId="49C6193C" w14:textId="7C2AAB9B" w:rsidR="00451FA7" w:rsidRPr="0059774E" w:rsidRDefault="00D14791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28"/>
          <w:szCs w:val="28"/>
        </w:rPr>
      </w:pPr>
      <w:r w:rsidRPr="0059774E">
        <w:rPr>
          <w:rFonts w:ascii="Arial" w:hAnsi="Arial" w:cs="Arial"/>
          <w:b/>
          <w:color w:val="262626"/>
          <w:sz w:val="28"/>
          <w:szCs w:val="28"/>
        </w:rPr>
        <w:t>Software Operation Manual V1</w:t>
      </w:r>
      <w:r w:rsidR="0059774E">
        <w:rPr>
          <w:rFonts w:ascii="Arial" w:hAnsi="Arial" w:cs="Arial"/>
          <w:b/>
          <w:color w:val="262626"/>
          <w:sz w:val="28"/>
          <w:szCs w:val="28"/>
        </w:rPr>
        <w:t>.</w:t>
      </w:r>
      <w:r w:rsidR="00D2183A">
        <w:rPr>
          <w:rFonts w:ascii="Arial" w:hAnsi="Arial" w:cs="Arial"/>
          <w:b/>
          <w:color w:val="262626"/>
          <w:sz w:val="28"/>
          <w:szCs w:val="28"/>
        </w:rPr>
        <w:t>3</w:t>
      </w:r>
      <w:r w:rsidR="003B606D">
        <w:rPr>
          <w:rFonts w:ascii="Arial" w:hAnsi="Arial" w:cs="Arial"/>
          <w:b/>
          <w:color w:val="262626"/>
          <w:sz w:val="28"/>
          <w:szCs w:val="28"/>
        </w:rPr>
        <w:t>1</w:t>
      </w:r>
    </w:p>
    <w:p w14:paraId="4FC2E1FF" w14:textId="77777777" w:rsidR="00451FA7" w:rsidRPr="0059774E" w:rsidRDefault="00451FA7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28"/>
          <w:szCs w:val="28"/>
        </w:rPr>
      </w:pPr>
    </w:p>
    <w:p w14:paraId="0264CD41" w14:textId="3EFE7907" w:rsidR="00451FA7" w:rsidRDefault="00451FA7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5A931CCC" w14:textId="77777777" w:rsidR="003B606D" w:rsidRDefault="003B606D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60AF8CB5" w14:textId="77777777" w:rsidR="003B606D" w:rsidRDefault="003B606D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17B5206B" w14:textId="77777777" w:rsidR="003B606D" w:rsidRDefault="003B606D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2C26E3A6" w14:textId="77777777" w:rsidR="003B606D" w:rsidRDefault="003B606D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6BE304FD" w14:textId="77777777" w:rsidR="003B606D" w:rsidRPr="0059774E" w:rsidRDefault="003B606D" w:rsidP="00E34FBB">
      <w:pPr>
        <w:spacing w:beforeLines="100" w:before="312" w:afterLines="100" w:after="312"/>
        <w:jc w:val="center"/>
        <w:rPr>
          <w:rFonts w:ascii="Arial" w:hAnsi="Arial" w:cs="Arial" w:hint="eastAsia"/>
          <w:b/>
          <w:sz w:val="28"/>
          <w:szCs w:val="28"/>
        </w:rPr>
      </w:pPr>
    </w:p>
    <w:p w14:paraId="7022F361" w14:textId="77777777" w:rsidR="00451FA7" w:rsidRPr="0059774E" w:rsidRDefault="00C40792" w:rsidP="00E34FBB">
      <w:pPr>
        <w:spacing w:beforeLines="100" w:before="312" w:afterLines="100" w:after="3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pict w14:anchorId="021D0FB5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50.65pt;margin-top:57.95pt;width:207pt;height:43pt;z-index:251657728;mso-width-relative:margin;mso-height-relative:margin">
            <v:textbox>
              <w:txbxContent>
                <w:p w14:paraId="22AA577F" w14:textId="77777777" w:rsidR="00451FA7" w:rsidRDefault="00D14791">
                  <w:pPr>
                    <w:spacing w:line="60" w:lineRule="auto"/>
                    <w:jc w:val="center"/>
                    <w:rPr>
                      <w:color w:val="0000FF"/>
                      <w:sz w:val="28"/>
                    </w:rPr>
                  </w:pPr>
                  <w:r>
                    <w:rPr>
                      <w:rFonts w:hint="eastAsia"/>
                      <w:color w:val="0000FF"/>
                      <w:sz w:val="28"/>
                    </w:rPr>
                    <w:t>Please read this manual carefully before use.</w:t>
                  </w:r>
                </w:p>
                <w:p w14:paraId="7BEB575C" w14:textId="77777777" w:rsidR="00451FA7" w:rsidRDefault="00451FA7"/>
              </w:txbxContent>
            </v:textbox>
          </v:shape>
        </w:pict>
      </w:r>
      <w:r w:rsidR="00D14791" w:rsidRPr="0059774E">
        <w:rPr>
          <w:rFonts w:ascii="Arial" w:hAnsi="Arial" w:cs="Arial"/>
          <w:b/>
          <w:sz w:val="28"/>
          <w:szCs w:val="28"/>
        </w:rPr>
        <w:br w:type="page"/>
      </w:r>
    </w:p>
    <w:p w14:paraId="07DFB5FF" w14:textId="575E375F" w:rsidR="00451FA7" w:rsidRPr="0059774E" w:rsidRDefault="00D14791" w:rsidP="0059774E">
      <w:pPr>
        <w:pStyle w:val="2"/>
      </w:pPr>
      <w:bookmarkStart w:id="0" w:name="_Toc430251987"/>
      <w:bookmarkStart w:id="1" w:name="_Toc434839899"/>
      <w:r w:rsidRPr="0059774E">
        <w:t xml:space="preserve">1. Introduction of </w:t>
      </w:r>
      <w:proofErr w:type="spellStart"/>
      <w:r w:rsidRPr="0059774E">
        <w:t>UVLightMeter</w:t>
      </w:r>
      <w:proofErr w:type="spellEnd"/>
      <w:r w:rsidRPr="0059774E">
        <w:t xml:space="preserve"> software</w:t>
      </w:r>
      <w:bookmarkEnd w:id="0"/>
      <w:bookmarkEnd w:id="1"/>
    </w:p>
    <w:p w14:paraId="2C55B574" w14:textId="245DE602" w:rsidR="00451FA7" w:rsidRPr="0059774E" w:rsidRDefault="00D14791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59774E">
        <w:rPr>
          <w:rFonts w:ascii="Arial" w:hAnsi="Arial" w:cs="Arial"/>
          <w:sz w:val="24"/>
          <w:szCs w:val="24"/>
        </w:rPr>
        <w:t>UVLightMeter</w:t>
      </w:r>
      <w:proofErr w:type="spellEnd"/>
      <w:r w:rsidRPr="0059774E">
        <w:rPr>
          <w:rFonts w:ascii="Arial" w:hAnsi="Arial" w:cs="Arial"/>
          <w:sz w:val="24"/>
          <w:szCs w:val="24"/>
        </w:rPr>
        <w:t xml:space="preserve"> is the support software of UV light meter. It can read all </w:t>
      </w:r>
      <w:r w:rsidR="007F4595" w:rsidRPr="0059774E">
        <w:rPr>
          <w:rFonts w:ascii="Arial" w:hAnsi="Arial" w:cs="Arial"/>
          <w:sz w:val="24"/>
          <w:szCs w:val="24"/>
        </w:rPr>
        <w:t xml:space="preserve">the </w:t>
      </w:r>
      <w:r w:rsidR="00773CB6" w:rsidRPr="0059774E">
        <w:rPr>
          <w:rFonts w:ascii="Arial" w:hAnsi="Arial" w:cs="Arial"/>
          <w:sz w:val="24"/>
          <w:szCs w:val="24"/>
        </w:rPr>
        <w:t>recorded</w:t>
      </w:r>
      <w:r w:rsidR="007F4595" w:rsidRPr="0059774E">
        <w:rPr>
          <w:rFonts w:ascii="Arial" w:hAnsi="Arial" w:cs="Arial"/>
          <w:sz w:val="24"/>
          <w:szCs w:val="24"/>
        </w:rPr>
        <w:t xml:space="preserve"> data in the device, </w:t>
      </w:r>
      <w:r w:rsidRPr="0059774E">
        <w:rPr>
          <w:rFonts w:ascii="Arial" w:hAnsi="Arial" w:cs="Arial"/>
          <w:sz w:val="24"/>
          <w:szCs w:val="24"/>
        </w:rPr>
        <w:t>displ</w:t>
      </w:r>
      <w:r w:rsidR="001163CB" w:rsidRPr="0059774E">
        <w:rPr>
          <w:rFonts w:ascii="Arial" w:hAnsi="Arial" w:cs="Arial"/>
          <w:sz w:val="24"/>
          <w:szCs w:val="24"/>
        </w:rPr>
        <w:t>ay curves, export data in EXCEL</w:t>
      </w:r>
      <w:r w:rsidRPr="0059774E">
        <w:rPr>
          <w:rFonts w:ascii="Arial" w:hAnsi="Arial" w:cs="Arial"/>
          <w:sz w:val="24"/>
          <w:szCs w:val="24"/>
        </w:rPr>
        <w:t xml:space="preserve"> f</w:t>
      </w:r>
      <w:r w:rsidR="007F4595" w:rsidRPr="0059774E">
        <w:rPr>
          <w:rFonts w:ascii="Arial" w:hAnsi="Arial" w:cs="Arial"/>
          <w:sz w:val="24"/>
          <w:szCs w:val="24"/>
        </w:rPr>
        <w:t xml:space="preserve">ormat, and print reports, etc. </w:t>
      </w:r>
      <w:r w:rsidRPr="0059774E">
        <w:rPr>
          <w:rFonts w:ascii="Arial" w:hAnsi="Arial" w:cs="Arial"/>
          <w:sz w:val="24"/>
          <w:szCs w:val="24"/>
        </w:rPr>
        <w:t xml:space="preserve">The device is equipped with </w:t>
      </w:r>
      <w:r w:rsidR="009949CC" w:rsidRPr="0059774E">
        <w:rPr>
          <w:rFonts w:ascii="Arial" w:hAnsi="Arial" w:cs="Arial"/>
          <w:sz w:val="24"/>
          <w:szCs w:val="24"/>
        </w:rPr>
        <w:t xml:space="preserve">a USB communication interface. </w:t>
      </w:r>
      <w:r w:rsidRPr="0059774E">
        <w:rPr>
          <w:rFonts w:ascii="Arial" w:hAnsi="Arial" w:cs="Arial"/>
          <w:sz w:val="24"/>
          <w:szCs w:val="24"/>
        </w:rPr>
        <w:t xml:space="preserve">Connect the device with the computer with the USB cable, and start </w:t>
      </w:r>
      <w:proofErr w:type="spellStart"/>
      <w:r w:rsidRPr="0059774E">
        <w:rPr>
          <w:rFonts w:ascii="Arial" w:hAnsi="Arial" w:cs="Arial"/>
          <w:sz w:val="24"/>
          <w:szCs w:val="24"/>
        </w:rPr>
        <w:t>UVLightMeter</w:t>
      </w:r>
      <w:proofErr w:type="spellEnd"/>
      <w:r w:rsidRPr="0059774E">
        <w:rPr>
          <w:rFonts w:ascii="Arial" w:hAnsi="Arial" w:cs="Arial"/>
          <w:sz w:val="24"/>
          <w:szCs w:val="24"/>
        </w:rPr>
        <w:t xml:space="preserve">, you can read the data from the device. </w:t>
      </w:r>
    </w:p>
    <w:p w14:paraId="6F1EF75C" w14:textId="77777777" w:rsidR="00451FA7" w:rsidRPr="0059774E" w:rsidRDefault="00D14791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Particularly, the software has fu</w:t>
      </w:r>
      <w:r w:rsidR="007F4595" w:rsidRPr="0059774E">
        <w:rPr>
          <w:rFonts w:ascii="Arial" w:hAnsi="Arial" w:cs="Arial"/>
          <w:sz w:val="24"/>
          <w:szCs w:val="24"/>
        </w:rPr>
        <w:t>n</w:t>
      </w:r>
      <w:r w:rsidRPr="0059774E">
        <w:rPr>
          <w:rFonts w:ascii="Arial" w:hAnsi="Arial" w:cs="Arial"/>
          <w:sz w:val="24"/>
          <w:szCs w:val="24"/>
        </w:rPr>
        <w:t>ctions of report generation and printing. The so</w:t>
      </w:r>
      <w:r w:rsidR="007F4595" w:rsidRPr="0059774E">
        <w:rPr>
          <w:rFonts w:ascii="Arial" w:hAnsi="Arial" w:cs="Arial"/>
          <w:sz w:val="24"/>
          <w:szCs w:val="24"/>
        </w:rPr>
        <w:t>f</w:t>
      </w:r>
      <w:r w:rsidRPr="0059774E">
        <w:rPr>
          <w:rFonts w:ascii="Arial" w:hAnsi="Arial" w:cs="Arial"/>
          <w:sz w:val="24"/>
          <w:szCs w:val="24"/>
        </w:rPr>
        <w:t>tware can automatically generate and print reports of measurement data. If a PDF printer is installed on your computer, you can print an electronic version</w:t>
      </w:r>
      <w:r w:rsidR="009949CC" w:rsidRPr="0059774E">
        <w:rPr>
          <w:rFonts w:ascii="Arial" w:hAnsi="Arial" w:cs="Arial"/>
          <w:sz w:val="24"/>
          <w:szCs w:val="24"/>
        </w:rPr>
        <w:t xml:space="preserve"> of the report in PDF format. </w:t>
      </w:r>
      <w:r w:rsidRPr="0059774E">
        <w:rPr>
          <w:rFonts w:ascii="Arial" w:hAnsi="Arial" w:cs="Arial"/>
          <w:sz w:val="24"/>
          <w:szCs w:val="24"/>
        </w:rPr>
        <w:t>It is convenient to record and store measurement data.</w:t>
      </w:r>
    </w:p>
    <w:p w14:paraId="1204648F" w14:textId="77777777" w:rsidR="00451FA7" w:rsidRPr="0059774E" w:rsidRDefault="007F4595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You don't have to ma</w:t>
      </w:r>
      <w:r w:rsidR="00D14791" w:rsidRPr="0059774E">
        <w:rPr>
          <w:rFonts w:ascii="Arial" w:hAnsi="Arial" w:cs="Arial"/>
          <w:sz w:val="24"/>
          <w:szCs w:val="24"/>
        </w:rPr>
        <w:t xml:space="preserve">nually install the USB driver. Just connect the device with the computer, </w:t>
      </w:r>
      <w:r w:rsidR="007A4613" w:rsidRPr="0059774E">
        <w:rPr>
          <w:rFonts w:ascii="Arial" w:hAnsi="Arial" w:cs="Arial"/>
          <w:sz w:val="24"/>
          <w:szCs w:val="24"/>
        </w:rPr>
        <w:t xml:space="preserve">and </w:t>
      </w:r>
      <w:r w:rsidR="00D14791" w:rsidRPr="0059774E">
        <w:rPr>
          <w:rFonts w:ascii="Arial" w:hAnsi="Arial" w:cs="Arial"/>
          <w:sz w:val="24"/>
          <w:szCs w:val="24"/>
        </w:rPr>
        <w:t xml:space="preserve">you can realize data reading (when you connect the device with the computer for the first time, </w:t>
      </w:r>
      <w:r w:rsidR="00A2346B" w:rsidRPr="0059774E">
        <w:rPr>
          <w:rFonts w:ascii="Arial" w:hAnsi="Arial" w:cs="Arial"/>
          <w:sz w:val="24"/>
          <w:szCs w:val="24"/>
        </w:rPr>
        <w:t>an alert will ask you to</w:t>
      </w:r>
      <w:r w:rsidR="00D14791" w:rsidRPr="0059774E">
        <w:rPr>
          <w:rFonts w:ascii="Arial" w:hAnsi="Arial" w:cs="Arial"/>
          <w:sz w:val="24"/>
          <w:szCs w:val="24"/>
        </w:rPr>
        <w:t xml:space="preserve"> restart </w:t>
      </w:r>
      <w:r w:rsidR="00A2346B" w:rsidRPr="0059774E">
        <w:rPr>
          <w:rFonts w:ascii="Arial" w:hAnsi="Arial" w:cs="Arial"/>
          <w:sz w:val="24"/>
          <w:szCs w:val="24"/>
        </w:rPr>
        <w:t xml:space="preserve">the computer </w:t>
      </w:r>
      <w:r w:rsidR="00D14791" w:rsidRPr="0059774E">
        <w:rPr>
          <w:rFonts w:ascii="Arial" w:hAnsi="Arial" w:cs="Arial"/>
          <w:sz w:val="24"/>
          <w:szCs w:val="24"/>
        </w:rPr>
        <w:t>to au</w:t>
      </w:r>
      <w:r w:rsidR="009949CC" w:rsidRPr="0059774E">
        <w:rPr>
          <w:rFonts w:ascii="Arial" w:hAnsi="Arial" w:cs="Arial"/>
          <w:sz w:val="24"/>
          <w:szCs w:val="24"/>
        </w:rPr>
        <w:t xml:space="preserve">tomatically load the driver). </w:t>
      </w:r>
      <w:r w:rsidR="00D14791" w:rsidRPr="0059774E">
        <w:rPr>
          <w:rFonts w:ascii="Arial" w:hAnsi="Arial" w:cs="Arial"/>
          <w:sz w:val="24"/>
          <w:szCs w:val="24"/>
        </w:rPr>
        <w:t xml:space="preserve">Currently the software supports Windows. </w:t>
      </w:r>
      <w:r w:rsidR="009F42BB" w:rsidRPr="009F42BB">
        <w:rPr>
          <w:rFonts w:ascii="Arial" w:hAnsi="Arial" w:cs="Arial"/>
          <w:sz w:val="24"/>
          <w:szCs w:val="24"/>
        </w:rPr>
        <w:t>Computer hardware configuration recommended 6th Generation Intel® Core™ i3 Processors, RAM greater than 4G.</w:t>
      </w:r>
    </w:p>
    <w:p w14:paraId="4D927739" w14:textId="77777777" w:rsidR="00451FA7" w:rsidRPr="0059774E" w:rsidRDefault="007E37D3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>●</w:t>
      </w:r>
      <w:r w:rsidR="00F67AAD" w:rsidRPr="0059774E">
        <w:rPr>
          <w:rFonts w:ascii="Arial" w:hAnsi="Arial" w:cs="Arial"/>
        </w:rPr>
        <w:t xml:space="preserve"> </w:t>
      </w:r>
      <w:r w:rsidR="00D14791" w:rsidRPr="0059774E">
        <w:rPr>
          <w:rFonts w:ascii="Arial" w:hAnsi="Arial" w:cs="Arial"/>
        </w:rPr>
        <w:t>Hardware Connection</w:t>
      </w:r>
    </w:p>
    <w:p w14:paraId="06F4A52B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The cable connects with the USB interface of the computer on one end, and with that of the device on the other end. </w:t>
      </w:r>
    </w:p>
    <w:p w14:paraId="727125D4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After connection, the USB icon appears at the upper right corner of the device display. </w:t>
      </w:r>
    </w:p>
    <w:p w14:paraId="79C53398" w14:textId="77777777" w:rsidR="00451FA7" w:rsidRPr="0059774E" w:rsidRDefault="00C40792" w:rsidP="00E34FBB">
      <w:pPr>
        <w:spacing w:beforeLines="100" w:before="312" w:afterLines="100" w:after="312"/>
        <w:ind w:left="795"/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lastRenderedPageBreak/>
        <w:pict w14:anchorId="2FF04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00pt;height:207.75pt">
            <v:imagedata r:id="rId8" o:title=""/>
          </v:shape>
        </w:pict>
      </w:r>
    </w:p>
    <w:p w14:paraId="1D59388B" w14:textId="77777777" w:rsidR="00451FA7" w:rsidRPr="0059774E" w:rsidRDefault="00D14791" w:rsidP="0059774E">
      <w:pPr>
        <w:pStyle w:val="2"/>
      </w:pPr>
      <w:bookmarkStart w:id="2" w:name="_Toc430251988"/>
      <w:bookmarkStart w:id="3" w:name="_Toc434839900"/>
      <w:r w:rsidRPr="0059774E">
        <w:t>2. Software Interface</w:t>
      </w:r>
      <w:bookmarkEnd w:id="2"/>
      <w:bookmarkEnd w:id="3"/>
    </w:p>
    <w:p w14:paraId="02DAFCC0" w14:textId="77777777" w:rsidR="00451FA7" w:rsidRPr="0059774E" w:rsidRDefault="003B606D" w:rsidP="007E37D3">
      <w:r>
        <w:rPr>
          <w:noProof/>
        </w:rPr>
        <w:pict w14:anchorId="2F757A9A">
          <v:shape id="_x0000_i1027" type="#_x0000_t75" style="width:414.75pt;height:297pt;visibility:visible;mso-wrap-style:square">
            <v:imagedata r:id="rId9" o:title=""/>
          </v:shape>
        </w:pict>
      </w:r>
    </w:p>
    <w:p w14:paraId="261EF378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 xml:space="preserve">USB </w:t>
      </w:r>
      <w:r w:rsidRPr="008F2B28">
        <w:rPr>
          <w:rFonts w:ascii="Arial" w:hAnsi="Arial" w:cs="Arial"/>
          <w:sz w:val="28"/>
          <w:szCs w:val="28"/>
        </w:rPr>
        <w:t>C</w:t>
      </w:r>
      <w:r w:rsidR="00D14791" w:rsidRPr="008F2B28">
        <w:rPr>
          <w:rFonts w:ascii="Arial" w:hAnsi="Arial" w:cs="Arial"/>
          <w:sz w:val="28"/>
          <w:szCs w:val="28"/>
        </w:rPr>
        <w:t xml:space="preserve">onnection </w:t>
      </w:r>
      <w:r w:rsidRPr="008F2B28">
        <w:rPr>
          <w:rFonts w:ascii="Arial" w:hAnsi="Arial" w:cs="Arial"/>
          <w:sz w:val="28"/>
          <w:szCs w:val="28"/>
        </w:rPr>
        <w:t>S</w:t>
      </w:r>
      <w:r w:rsidR="00D14791" w:rsidRPr="008F2B28">
        <w:rPr>
          <w:rFonts w:ascii="Arial" w:hAnsi="Arial" w:cs="Arial"/>
          <w:sz w:val="28"/>
          <w:szCs w:val="28"/>
        </w:rPr>
        <w:t xml:space="preserve">tatus </w:t>
      </w:r>
      <w:r w:rsidRPr="008F2B28">
        <w:rPr>
          <w:rFonts w:ascii="Arial" w:hAnsi="Arial" w:cs="Arial"/>
          <w:sz w:val="28"/>
          <w:szCs w:val="28"/>
        </w:rPr>
        <w:t>I</w:t>
      </w:r>
      <w:r w:rsidR="00D14791" w:rsidRPr="008F2B28">
        <w:rPr>
          <w:rFonts w:ascii="Arial" w:hAnsi="Arial" w:cs="Arial"/>
          <w:sz w:val="28"/>
          <w:szCs w:val="28"/>
        </w:rPr>
        <w:t>ndicator</w:t>
      </w:r>
    </w:p>
    <w:p w14:paraId="0C6F1266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Normal device connection: "Green".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>Abnormal or no device connection: "Dark Red".</w:t>
      </w:r>
    </w:p>
    <w:p w14:paraId="1C218855" w14:textId="77777777" w:rsidR="00451FA7" w:rsidRPr="0059774E" w:rsidRDefault="0059774E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lastRenderedPageBreak/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Device Information</w:t>
      </w:r>
    </w:p>
    <w:p w14:paraId="4D77DDF9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It includes the SN</w:t>
      </w:r>
      <w:r w:rsidR="003E7FD8">
        <w:rPr>
          <w:rFonts w:ascii="Arial" w:hAnsi="Arial" w:cs="Arial"/>
          <w:sz w:val="24"/>
          <w:szCs w:val="24"/>
        </w:rPr>
        <w:t xml:space="preserve"> </w:t>
      </w:r>
      <w:r w:rsidR="00DE7CCF" w:rsidRPr="0059774E">
        <w:rPr>
          <w:rFonts w:ascii="Arial" w:hAnsi="Arial" w:cs="Arial"/>
          <w:sz w:val="24"/>
          <w:szCs w:val="24"/>
        </w:rPr>
        <w:t>and Firmware Version.</w:t>
      </w:r>
    </w:p>
    <w:p w14:paraId="0A8B8309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Setup Parameter</w:t>
      </w:r>
      <w:r w:rsidR="00D14791" w:rsidRPr="0059774E">
        <w:rPr>
          <w:rFonts w:ascii="Arial" w:hAnsi="Arial" w:cs="Arial"/>
        </w:rPr>
        <w:t xml:space="preserve"> </w:t>
      </w:r>
    </w:p>
    <w:p w14:paraId="252EA120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A. Set whether the device automatically shuts down. 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b/>
          <w:sz w:val="24"/>
          <w:szCs w:val="24"/>
        </w:rPr>
        <w:t>Select Auto Off ON:</w:t>
      </w:r>
      <w:r w:rsidRPr="0059774E">
        <w:rPr>
          <w:rFonts w:ascii="Arial" w:hAnsi="Arial" w:cs="Arial"/>
          <w:sz w:val="24"/>
          <w:szCs w:val="24"/>
        </w:rPr>
        <w:t xml:space="preserve"> the device will automatically shut down if there are no operations within the set time</w:t>
      </w:r>
      <w:r w:rsidR="0059774E">
        <w:rPr>
          <w:rFonts w:ascii="Arial" w:hAnsi="Arial" w:cs="Arial"/>
          <w:sz w:val="24"/>
          <w:szCs w:val="24"/>
        </w:rPr>
        <w:t xml:space="preserve">. 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b/>
          <w:sz w:val="24"/>
          <w:szCs w:val="24"/>
        </w:rPr>
        <w:t xml:space="preserve">Select Auto Off </w:t>
      </w:r>
      <w:proofErr w:type="spellStart"/>
      <w:r w:rsidRPr="0059774E">
        <w:rPr>
          <w:rFonts w:ascii="Arial" w:hAnsi="Arial" w:cs="Arial"/>
          <w:b/>
          <w:sz w:val="24"/>
          <w:szCs w:val="24"/>
        </w:rPr>
        <w:t>OFF</w:t>
      </w:r>
      <w:proofErr w:type="spellEnd"/>
      <w:r w:rsidRPr="0059774E">
        <w:rPr>
          <w:rFonts w:ascii="Arial" w:hAnsi="Arial" w:cs="Arial"/>
          <w:sz w:val="24"/>
          <w:szCs w:val="24"/>
        </w:rPr>
        <w:t xml:space="preserve">: the device needs to be shut down manually, </w:t>
      </w:r>
      <w:r w:rsidR="008A55C5" w:rsidRPr="0059774E">
        <w:rPr>
          <w:rFonts w:ascii="Arial" w:hAnsi="Arial" w:cs="Arial"/>
          <w:sz w:val="24"/>
          <w:szCs w:val="24"/>
        </w:rPr>
        <w:t xml:space="preserve">and </w:t>
      </w:r>
      <w:r w:rsidRPr="0059774E">
        <w:rPr>
          <w:rFonts w:ascii="Arial" w:hAnsi="Arial" w:cs="Arial"/>
          <w:sz w:val="24"/>
          <w:szCs w:val="24"/>
        </w:rPr>
        <w:t>it will not shut down automatically.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>B. Set the automatic Shutdown time: 1 minute to 10 minutes can be set.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 xml:space="preserve">C. Set Storage Interval: The data storage interval of the device can be set as 1s/10s/60s. </w:t>
      </w:r>
    </w:p>
    <w:p w14:paraId="08E80C97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b/>
          <w:sz w:val="24"/>
          <w:szCs w:val="24"/>
        </w:rPr>
        <w:t xml:space="preserve">Note: </w:t>
      </w:r>
      <w:r w:rsidRPr="0059774E">
        <w:rPr>
          <w:rFonts w:ascii="Arial" w:hAnsi="Arial" w:cs="Arial"/>
          <w:sz w:val="24"/>
          <w:szCs w:val="24"/>
        </w:rPr>
        <w:t>The historical data of the device will be cleared after resetting the parameters.</w:t>
      </w:r>
    </w:p>
    <w:p w14:paraId="4937A6AA" w14:textId="77777777" w:rsidR="00451FA7" w:rsidRPr="008F2B28" w:rsidRDefault="00510247" w:rsidP="003B7AAA">
      <w:pPr>
        <w:pStyle w:val="3"/>
        <w:rPr>
          <w:rFonts w:ascii="Arial" w:hAnsi="Arial" w:cs="Arial"/>
          <w:sz w:val="28"/>
          <w:szCs w:val="28"/>
        </w:rPr>
      </w:pPr>
      <w:r w:rsidRPr="0059774E">
        <w:rPr>
          <w:rFonts w:ascii="Arial" w:hAnsi="Arial" w:cs="Arial"/>
        </w:rPr>
        <w:t xml:space="preserve">● </w:t>
      </w:r>
      <w:r w:rsidR="00D11F43" w:rsidRPr="008F2B28">
        <w:rPr>
          <w:rFonts w:ascii="Arial" w:hAnsi="Arial" w:cs="Arial"/>
          <w:sz w:val="28"/>
          <w:szCs w:val="28"/>
        </w:rPr>
        <w:t>Set</w:t>
      </w:r>
      <w:r w:rsidR="00C863B9" w:rsidRPr="008F2B28">
        <w:rPr>
          <w:rFonts w:ascii="Arial" w:hAnsi="Arial" w:cs="Arial"/>
          <w:sz w:val="28"/>
          <w:szCs w:val="28"/>
        </w:rPr>
        <w:t>up</w:t>
      </w:r>
      <w:r w:rsidR="00D14791" w:rsidRPr="008F2B28">
        <w:rPr>
          <w:rFonts w:ascii="Arial" w:hAnsi="Arial" w:cs="Arial"/>
          <w:sz w:val="28"/>
          <w:szCs w:val="28"/>
        </w:rPr>
        <w:t xml:space="preserve"> Date/Time</w:t>
      </w:r>
    </w:p>
    <w:p w14:paraId="7701AF3B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color w:val="262626"/>
          <w:sz w:val="24"/>
          <w:szCs w:val="24"/>
        </w:rPr>
      </w:pPr>
      <w:r w:rsidRPr="0059774E">
        <w:rPr>
          <w:rFonts w:ascii="Arial" w:hAnsi="Arial" w:cs="Arial"/>
          <w:color w:val="262626"/>
          <w:sz w:val="24"/>
          <w:szCs w:val="24"/>
        </w:rPr>
        <w:t xml:space="preserve">The 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Setup Date/T</w:t>
      </w:r>
      <w:r w:rsidRPr="0059774E">
        <w:rPr>
          <w:rFonts w:ascii="Arial" w:hAnsi="Arial" w:cs="Arial"/>
          <w:color w:val="262626"/>
          <w:sz w:val="24"/>
          <w:szCs w:val="24"/>
        </w:rPr>
        <w:t>ime display box shows the computer's system time.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Click "Set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up</w:t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 xml:space="preserve"> in this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, you can set the time </w:t>
      </w:r>
      <w:r w:rsidR="00902823" w:rsidRPr="0059774E">
        <w:rPr>
          <w:rFonts w:ascii="Arial" w:hAnsi="Arial" w:cs="Arial"/>
          <w:color w:val="262626"/>
          <w:sz w:val="24"/>
          <w:szCs w:val="24"/>
        </w:rPr>
        <w:t>in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to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Click "Read"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 xml:space="preserve"> in this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, the date/time of the device will be read 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back </w:t>
      </w:r>
      <w:r w:rsidRPr="0059774E">
        <w:rPr>
          <w:rFonts w:ascii="Arial" w:hAnsi="Arial" w:cs="Arial"/>
          <w:color w:val="262626"/>
          <w:sz w:val="24"/>
          <w:szCs w:val="24"/>
        </w:rPr>
        <w:t>to th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is display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 bo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x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. </w:t>
      </w:r>
      <w:r w:rsidRPr="0059774E">
        <w:rPr>
          <w:rFonts w:ascii="Arial" w:hAnsi="Arial" w:cs="Arial"/>
          <w:color w:val="262626"/>
          <w:sz w:val="24"/>
          <w:szCs w:val="24"/>
        </w:rPr>
        <w:t>After displaying for 10s, the time of the display box will automatically switch to the system time.</w:t>
      </w:r>
    </w:p>
    <w:p w14:paraId="16AC64B8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>●</w:t>
      </w:r>
      <w:r w:rsidRPr="008F2B28">
        <w:rPr>
          <w:rFonts w:ascii="Arial" w:hAnsi="Arial" w:cs="Arial"/>
          <w:sz w:val="28"/>
          <w:szCs w:val="28"/>
        </w:rPr>
        <w:t xml:space="preserve"> </w:t>
      </w:r>
      <w:r w:rsidR="00D14791" w:rsidRPr="008F2B28">
        <w:rPr>
          <w:rFonts w:ascii="Arial" w:hAnsi="Arial" w:cs="Arial"/>
          <w:sz w:val="28"/>
          <w:szCs w:val="28"/>
        </w:rPr>
        <w:t>Function Buttons</w:t>
      </w:r>
    </w:p>
    <w:p w14:paraId="6EA0AB1A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color w:val="262626"/>
          <w:sz w:val="24"/>
          <w:szCs w:val="24"/>
        </w:rPr>
      </w:pPr>
      <w:r w:rsidRPr="0059774E">
        <w:rPr>
          <w:rFonts w:ascii="Arial" w:hAnsi="Arial" w:cs="Arial"/>
          <w:color w:val="262626"/>
          <w:sz w:val="24"/>
          <w:szCs w:val="24"/>
        </w:rPr>
        <w:t>"Chinese": The interface switches to Chinese.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"English": The interface switches to English.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785BD6" w:rsidRPr="0059774E">
        <w:rPr>
          <w:rFonts w:ascii="Arial" w:hAnsi="Arial" w:cs="Arial"/>
          <w:color w:val="262626"/>
          <w:sz w:val="24"/>
          <w:szCs w:val="24"/>
        </w:rPr>
        <w:t>"Set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>up</w:t>
      </w:r>
      <w:r w:rsidR="00996C87" w:rsidRPr="0059774E">
        <w:rPr>
          <w:rFonts w:ascii="Arial" w:hAnsi="Arial" w:cs="Arial"/>
          <w:color w:val="262626"/>
          <w:sz w:val="24"/>
          <w:szCs w:val="24"/>
        </w:rPr>
        <w:t>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 button in the “Setup Parameter” display box</w:t>
      </w:r>
      <w:r w:rsidR="00996C87" w:rsidRPr="0059774E">
        <w:rPr>
          <w:rFonts w:ascii="Arial" w:hAnsi="Arial" w:cs="Arial"/>
          <w:color w:val="262626"/>
          <w:sz w:val="24"/>
          <w:szCs w:val="24"/>
        </w:rPr>
        <w:t xml:space="preserve">: Set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parameters of </w:t>
      </w:r>
      <w:r w:rsidR="009110FD" w:rsidRPr="0059774E">
        <w:rPr>
          <w:rFonts w:ascii="Arial" w:hAnsi="Arial" w:cs="Arial"/>
          <w:color w:val="262626"/>
          <w:sz w:val="24"/>
          <w:szCs w:val="24"/>
        </w:rPr>
        <w:t>Auto Off ON/OFF, Shutdown t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ime,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and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Storage Interval to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C85D7A" w:rsidRPr="0059774E">
        <w:rPr>
          <w:rFonts w:ascii="Arial" w:hAnsi="Arial" w:cs="Arial"/>
          <w:color w:val="262626"/>
          <w:sz w:val="24"/>
          <w:szCs w:val="24"/>
        </w:rPr>
        <w:t>"Read"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 button in the “Setup Parameter”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: Read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parameters of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Auto Off ON/OFF, Shutdown time,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and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Storage Interval of the device back to the </w:t>
      </w:r>
      <w:r w:rsidRPr="0059774E">
        <w:rPr>
          <w:rFonts w:ascii="Arial" w:hAnsi="Arial" w:cs="Arial"/>
          <w:color w:val="262626"/>
          <w:sz w:val="24"/>
          <w:szCs w:val="24"/>
        </w:rPr>
        <w:lastRenderedPageBreak/>
        <w:t xml:space="preserve">software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“Setup Parameter” </w:t>
      </w:r>
      <w:r w:rsidRPr="0059774E">
        <w:rPr>
          <w:rFonts w:ascii="Arial" w:hAnsi="Arial" w:cs="Arial"/>
          <w:color w:val="262626"/>
          <w:sz w:val="24"/>
          <w:szCs w:val="24"/>
        </w:rPr>
        <w:t>display box.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>Get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Data": Read all historical data of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"Clear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 xml:space="preserve"> </w:t>
      </w:r>
      <w:r w:rsidRPr="0059774E">
        <w:rPr>
          <w:rFonts w:ascii="Arial" w:hAnsi="Arial" w:cs="Arial"/>
          <w:color w:val="262626"/>
          <w:sz w:val="24"/>
          <w:szCs w:val="24"/>
        </w:rPr>
        <w:t>": Clear the data in the data display area.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785BD6" w:rsidRPr="0059774E">
        <w:rPr>
          <w:rFonts w:ascii="Arial" w:hAnsi="Arial" w:cs="Arial"/>
          <w:color w:val="262626"/>
          <w:sz w:val="24"/>
          <w:szCs w:val="24"/>
        </w:rPr>
        <w:t>"</w:t>
      </w:r>
      <w:r w:rsidR="00F67AAD" w:rsidRPr="0059774E">
        <w:rPr>
          <w:rFonts w:ascii="Arial" w:hAnsi="Arial" w:cs="Arial"/>
          <w:color w:val="262626"/>
          <w:sz w:val="24"/>
          <w:szCs w:val="24"/>
        </w:rPr>
        <w:t>E</w:t>
      </w:r>
      <w:r w:rsidR="009110FD" w:rsidRPr="0059774E">
        <w:rPr>
          <w:rFonts w:ascii="Arial" w:hAnsi="Arial" w:cs="Arial"/>
          <w:color w:val="262626"/>
          <w:sz w:val="24"/>
          <w:szCs w:val="24"/>
        </w:rPr>
        <w:t>XCEL</w:t>
      </w:r>
      <w:r w:rsidR="00785BD6" w:rsidRPr="0059774E">
        <w:rPr>
          <w:rFonts w:ascii="Arial" w:hAnsi="Arial" w:cs="Arial"/>
          <w:color w:val="262626"/>
          <w:sz w:val="24"/>
          <w:szCs w:val="24"/>
        </w:rPr>
        <w:t>"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: </w:t>
      </w:r>
      <w:r w:rsidR="0033722B" w:rsidRPr="0059774E">
        <w:rPr>
          <w:rFonts w:ascii="Arial" w:hAnsi="Arial" w:cs="Arial"/>
          <w:color w:val="262626"/>
          <w:sz w:val="24"/>
          <w:szCs w:val="24"/>
        </w:rPr>
        <w:t>Save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data of the corresponding group in the EXCEL format.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 xml:space="preserve">"Curve": Display the curve of the data of the corresponding group.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"Report": Generate the te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 xml:space="preserve">st report, and click </w:t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>Report"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in the report interface to print it.</w:t>
      </w:r>
    </w:p>
    <w:p w14:paraId="24D0F07E" w14:textId="77777777" w:rsidR="00096715" w:rsidRPr="00096715" w:rsidRDefault="00F67AAD" w:rsidP="00096715">
      <w:pPr>
        <w:pStyle w:val="3"/>
        <w:rPr>
          <w:rFonts w:ascii="Arial" w:hAnsi="Arial" w:cs="Arial"/>
        </w:rPr>
      </w:pPr>
      <w:r w:rsidRPr="00096715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Data display area</w:t>
      </w:r>
    </w:p>
    <w:p w14:paraId="7EA6E8E9" w14:textId="77777777" w:rsidR="00451FA7" w:rsidRPr="00096715" w:rsidRDefault="00D14791" w:rsidP="00096715">
      <w:pPr>
        <w:spacing w:afterLines="100" w:after="312" w:line="360" w:lineRule="auto"/>
        <w:jc w:val="left"/>
        <w:rPr>
          <w:rFonts w:ascii="Arial" w:hAnsi="Arial" w:cs="Arial"/>
          <w:color w:val="262626"/>
          <w:sz w:val="24"/>
          <w:szCs w:val="24"/>
        </w:rPr>
      </w:pPr>
      <w:r w:rsidRPr="00096715">
        <w:rPr>
          <w:rFonts w:ascii="Arial" w:hAnsi="Arial" w:cs="Arial"/>
          <w:color w:val="262626"/>
          <w:sz w:val="24"/>
          <w:szCs w:val="24"/>
        </w:rPr>
        <w:t xml:space="preserve">displays </w:t>
      </w:r>
      <w:r w:rsidR="008F0564" w:rsidRPr="00096715">
        <w:rPr>
          <w:rFonts w:ascii="Arial" w:hAnsi="Arial" w:cs="Arial"/>
          <w:color w:val="262626"/>
          <w:sz w:val="24"/>
          <w:szCs w:val="24"/>
        </w:rPr>
        <w:t xml:space="preserve">the </w:t>
      </w:r>
      <w:r w:rsidRPr="00096715">
        <w:rPr>
          <w:rFonts w:ascii="Arial" w:hAnsi="Arial" w:cs="Arial"/>
          <w:color w:val="262626"/>
          <w:sz w:val="24"/>
          <w:szCs w:val="24"/>
        </w:rPr>
        <w:t>Start Time, Duration(S), Power (REC) (for the corresponding device), Power (MAX), Power (MIN), and Power (AVG)</w:t>
      </w:r>
      <w:r w:rsidR="008F0564" w:rsidRPr="00096715">
        <w:rPr>
          <w:rFonts w:ascii="Arial" w:hAnsi="Arial" w:cs="Arial"/>
          <w:color w:val="262626"/>
          <w:sz w:val="24"/>
          <w:szCs w:val="24"/>
        </w:rPr>
        <w:t xml:space="preserve"> of the power data</w:t>
      </w:r>
      <w:r w:rsidRPr="00096715">
        <w:rPr>
          <w:rFonts w:ascii="Arial" w:hAnsi="Arial" w:cs="Arial"/>
          <w:color w:val="262626"/>
          <w:sz w:val="24"/>
          <w:szCs w:val="24"/>
        </w:rPr>
        <w:t xml:space="preserve">. </w:t>
      </w:r>
    </w:p>
    <w:p w14:paraId="64423C5C" w14:textId="77777777" w:rsidR="00451FA7" w:rsidRPr="00096715" w:rsidRDefault="00D14791" w:rsidP="00096715">
      <w:pPr>
        <w:pStyle w:val="2"/>
      </w:pPr>
      <w:bookmarkStart w:id="4" w:name="_Toc430251989"/>
      <w:bookmarkStart w:id="5" w:name="_Toc434839901"/>
      <w:r w:rsidRPr="00096715">
        <w:t>3. Software Operation</w:t>
      </w:r>
      <w:bookmarkEnd w:id="4"/>
      <w:bookmarkEnd w:id="5"/>
    </w:p>
    <w:p w14:paraId="5C12903A" w14:textId="414D9552" w:rsidR="00451FA7" w:rsidRPr="00096715" w:rsidRDefault="00D14791" w:rsidP="00094D53">
      <w:pPr>
        <w:numPr>
          <w:ilvl w:val="0"/>
          <w:numId w:val="43"/>
        </w:num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Connect the d</w:t>
      </w:r>
      <w:r w:rsidR="008F0564" w:rsidRPr="00096715">
        <w:rPr>
          <w:rFonts w:ascii="Arial" w:hAnsi="Arial" w:cs="Arial"/>
          <w:sz w:val="24"/>
          <w:szCs w:val="24"/>
        </w:rPr>
        <w:t xml:space="preserve">evice with the computer, start </w:t>
      </w:r>
      <w:proofErr w:type="spellStart"/>
      <w:r w:rsidRPr="00096715">
        <w:rPr>
          <w:rFonts w:ascii="Arial" w:hAnsi="Arial" w:cs="Arial"/>
          <w:sz w:val="24"/>
          <w:szCs w:val="24"/>
        </w:rPr>
        <w:t>UVLightMeter</w:t>
      </w:r>
      <w:proofErr w:type="spellEnd"/>
      <w:r w:rsidRPr="00096715">
        <w:rPr>
          <w:rFonts w:ascii="Arial" w:hAnsi="Arial" w:cs="Arial"/>
          <w:sz w:val="24"/>
          <w:szCs w:val="24"/>
        </w:rPr>
        <w:t xml:space="preserve">, and the software will automatically obtain the basic information of the device. </w:t>
      </w:r>
    </w:p>
    <w:p w14:paraId="4F33F61C" w14:textId="77777777" w:rsidR="00451FA7" w:rsidRPr="00096715" w:rsidRDefault="00F67AAD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 xml:space="preserve">Click </w:t>
      </w:r>
      <w:r w:rsidR="00D14791" w:rsidRPr="00096715">
        <w:rPr>
          <w:rFonts w:ascii="Arial" w:hAnsi="Arial" w:cs="Arial"/>
          <w:sz w:val="24"/>
          <w:szCs w:val="24"/>
        </w:rPr>
        <w:t>"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 xml:space="preserve">Read Data" to read the </w:t>
      </w:r>
      <w:r w:rsidR="00D14791" w:rsidRPr="00096715">
        <w:rPr>
          <w:rFonts w:ascii="Arial" w:hAnsi="Arial" w:cs="Arial"/>
          <w:sz w:val="24"/>
          <w:szCs w:val="24"/>
        </w:rPr>
        <w:t xml:space="preserve">historical data of the device. </w:t>
      </w:r>
    </w:p>
    <w:p w14:paraId="17755F60" w14:textId="77777777" w:rsidR="00451FA7" w:rsidRPr="00096715" w:rsidRDefault="00C85D7A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To print the report, click "</w:t>
      </w:r>
      <w:r w:rsidR="00D14791" w:rsidRPr="00096715">
        <w:rPr>
          <w:rFonts w:ascii="Arial" w:hAnsi="Arial" w:cs="Arial"/>
          <w:sz w:val="24"/>
          <w:szCs w:val="24"/>
        </w:rPr>
        <w:t xml:space="preserve">Report" 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 xml:space="preserve">to generate the </w:t>
      </w:r>
      <w:r w:rsidR="00D14791" w:rsidRPr="00096715">
        <w:rPr>
          <w:rFonts w:ascii="Arial" w:hAnsi="Arial" w:cs="Arial"/>
          <w:sz w:val="24"/>
          <w:szCs w:val="24"/>
        </w:rPr>
        <w:t xml:space="preserve">report 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>as follows:</w:t>
      </w:r>
    </w:p>
    <w:p w14:paraId="0CD89921" w14:textId="77777777" w:rsidR="00451FA7" w:rsidRPr="00096715" w:rsidRDefault="003B606D" w:rsidP="00BC118B">
      <w:pPr>
        <w:spacing w:afterLines="100" w:after="312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pict w14:anchorId="48ED2C27">
          <v:shape id="_x0000_i1028" type="#_x0000_t75" style="width:414.75pt;height:494.25pt">
            <v:imagedata r:id="rId10" o:title="126C"/>
          </v:shape>
        </w:pict>
      </w:r>
    </w:p>
    <w:p w14:paraId="6C7743C1" w14:textId="77777777" w:rsidR="00451FA7" w:rsidRPr="00096715" w:rsidRDefault="00451FA7" w:rsidP="00096715">
      <w:pPr>
        <w:spacing w:afterLines="100" w:after="312" w:line="360" w:lineRule="auto"/>
        <w:ind w:leftChars="-335" w:left="101" w:hangingChars="335" w:hanging="804"/>
        <w:rPr>
          <w:rFonts w:ascii="Arial" w:hAnsi="Arial" w:cs="Arial"/>
          <w:sz w:val="24"/>
          <w:szCs w:val="24"/>
        </w:rPr>
      </w:pPr>
    </w:p>
    <w:p w14:paraId="366F28DE" w14:textId="77777777" w:rsidR="00451FA7" w:rsidRPr="00096715" w:rsidRDefault="00D14791" w:rsidP="00096715">
      <w:pPr>
        <w:spacing w:afterLines="100" w:after="312" w:line="360" w:lineRule="auto"/>
        <w:ind w:left="420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 xml:space="preserve">The statistical information includes Power (REC), Power (MAX), Power (MIN), and Power (AVG). </w:t>
      </w:r>
    </w:p>
    <w:p w14:paraId="617F99E6" w14:textId="77777777" w:rsidR="00451FA7" w:rsidRPr="00096715" w:rsidRDefault="00D14791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Header information input: Click "</w:t>
      </w:r>
      <w:r w:rsidR="002367CE" w:rsidRPr="00096715">
        <w:rPr>
          <w:rFonts w:ascii="Arial" w:hAnsi="Arial" w:cs="Arial"/>
          <w:sz w:val="24"/>
          <w:szCs w:val="24"/>
        </w:rPr>
        <w:t>Information</w:t>
      </w:r>
      <w:r w:rsidRPr="00096715">
        <w:rPr>
          <w:rFonts w:ascii="Arial" w:hAnsi="Arial" w:cs="Arial"/>
          <w:sz w:val="24"/>
          <w:szCs w:val="24"/>
        </w:rPr>
        <w:t>" to enter the header information, and then cl</w:t>
      </w:r>
      <w:r w:rsidR="00C85D7A" w:rsidRPr="00096715">
        <w:rPr>
          <w:rFonts w:ascii="Arial" w:hAnsi="Arial" w:cs="Arial"/>
          <w:sz w:val="24"/>
          <w:szCs w:val="24"/>
        </w:rPr>
        <w:t xml:space="preserve">ick </w:t>
      </w:r>
      <w:r w:rsidRPr="00096715">
        <w:rPr>
          <w:rFonts w:ascii="Arial" w:hAnsi="Arial" w:cs="Arial"/>
          <w:sz w:val="24"/>
          <w:szCs w:val="24"/>
        </w:rPr>
        <w:t>"</w:t>
      </w:r>
      <w:r w:rsidR="002367CE" w:rsidRPr="00096715">
        <w:rPr>
          <w:rFonts w:ascii="Arial" w:hAnsi="Arial" w:cs="Arial"/>
          <w:sz w:val="24"/>
          <w:szCs w:val="24"/>
        </w:rPr>
        <w:t>Print</w:t>
      </w:r>
      <w:r w:rsidR="00C85D7A" w:rsidRPr="00096715">
        <w:rPr>
          <w:rFonts w:ascii="Arial" w:hAnsi="Arial" w:cs="Arial"/>
          <w:sz w:val="24"/>
          <w:szCs w:val="24"/>
        </w:rPr>
        <w:t>"</w:t>
      </w:r>
      <w:r w:rsidRPr="00096715">
        <w:rPr>
          <w:rFonts w:ascii="Arial" w:hAnsi="Arial" w:cs="Arial"/>
          <w:sz w:val="24"/>
          <w:szCs w:val="24"/>
        </w:rPr>
        <w:t xml:space="preserve"> to print the report. The operation is shown in the figure below:</w:t>
      </w:r>
    </w:p>
    <w:p w14:paraId="773FF0CE" w14:textId="77777777" w:rsidR="004B2B11" w:rsidRDefault="003B606D" w:rsidP="008F2B28">
      <w:pPr>
        <w:spacing w:afterLines="100" w:after="312"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pict w14:anchorId="4DC3B593">
          <v:shape id="_x0000_i1029" type="#_x0000_t75" style="width:415.5pt;height:440.25pt">
            <v:imagedata r:id="rId11" o:title="126C1"/>
          </v:shape>
        </w:pict>
      </w:r>
    </w:p>
    <w:p w14:paraId="6B061062" w14:textId="77777777" w:rsidR="00451FA7" w:rsidRPr="008F2B28" w:rsidRDefault="00451FA7" w:rsidP="00096715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</w:p>
    <w:sectPr w:rsidR="00451FA7" w:rsidRPr="008F2B28" w:rsidSect="00451FA7"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4ACF" w14:textId="77777777" w:rsidR="0087048F" w:rsidRDefault="0087048F" w:rsidP="00451FA7">
      <w:r>
        <w:separator/>
      </w:r>
    </w:p>
  </w:endnote>
  <w:endnote w:type="continuationSeparator" w:id="0">
    <w:p w14:paraId="694927AB" w14:textId="77777777" w:rsidR="0087048F" w:rsidRDefault="0087048F" w:rsidP="0045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54AE" w14:textId="77777777" w:rsidR="00451FA7" w:rsidRDefault="00D14791">
    <w:pPr>
      <w:pStyle w:val="a9"/>
      <w:wordWrap w:val="0"/>
      <w:ind w:right="270"/>
      <w:jc w:val="right"/>
      <w:rPr>
        <w:kern w:val="0"/>
      </w:rPr>
    </w:pPr>
    <w:r>
      <w:rPr>
        <w:rFonts w:hint="eastAsia"/>
        <w:kern w:val="0"/>
      </w:rPr>
      <w:t xml:space="preserve">2019-2-22 Page </w:t>
    </w:r>
    <w:r w:rsidR="003867CD">
      <w:rPr>
        <w:kern w:val="0"/>
      </w:rPr>
      <w:fldChar w:fldCharType="begin"/>
    </w:r>
    <w:r>
      <w:rPr>
        <w:kern w:val="0"/>
      </w:rPr>
      <w:instrText xml:space="preserve"> PAGE </w:instrText>
    </w:r>
    <w:r w:rsidR="003867CD">
      <w:rPr>
        <w:kern w:val="0"/>
      </w:rPr>
      <w:fldChar w:fldCharType="separate"/>
    </w:r>
    <w:r w:rsidR="00631D48">
      <w:rPr>
        <w:noProof/>
        <w:kern w:val="0"/>
      </w:rPr>
      <w:t>6</w:t>
    </w:r>
    <w:r w:rsidR="003867CD">
      <w:rPr>
        <w:kern w:val="0"/>
      </w:rPr>
      <w:fldChar w:fldCharType="end"/>
    </w:r>
    <w:r w:rsidR="006A7EF3">
      <w:rPr>
        <w:rFonts w:hint="eastAsia"/>
        <w:kern w:val="0"/>
      </w:rPr>
      <w:t xml:space="preserve"> </w:t>
    </w:r>
    <w:r>
      <w:rPr>
        <w:rFonts w:hint="eastAsia"/>
        <w:kern w:val="0"/>
      </w:rPr>
      <w:t xml:space="preserve">Total </w:t>
    </w:r>
    <w:r w:rsidR="003867CD">
      <w:rPr>
        <w:kern w:val="0"/>
      </w:rPr>
      <w:fldChar w:fldCharType="begin"/>
    </w:r>
    <w:r>
      <w:rPr>
        <w:kern w:val="0"/>
      </w:rPr>
      <w:instrText xml:space="preserve"> NUMPAGES </w:instrText>
    </w:r>
    <w:r w:rsidR="003867CD">
      <w:rPr>
        <w:kern w:val="0"/>
      </w:rPr>
      <w:fldChar w:fldCharType="separate"/>
    </w:r>
    <w:r w:rsidR="00631D48">
      <w:rPr>
        <w:noProof/>
        <w:kern w:val="0"/>
      </w:rPr>
      <w:t>7</w:t>
    </w:r>
    <w:r w:rsidR="003867CD">
      <w:rPr>
        <w:kern w:val="0"/>
      </w:rPr>
      <w:fldChar w:fldCharType="end"/>
    </w:r>
    <w:r>
      <w:rPr>
        <w:rFonts w:hint="eastAsia"/>
        <w:kern w:val="0"/>
      </w:rPr>
      <w:t xml:space="preserve"> Pages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D61F" w14:textId="77777777" w:rsidR="0087048F" w:rsidRDefault="0087048F" w:rsidP="00451FA7">
      <w:r>
        <w:separator/>
      </w:r>
    </w:p>
  </w:footnote>
  <w:footnote w:type="continuationSeparator" w:id="0">
    <w:p w14:paraId="6701EA68" w14:textId="77777777" w:rsidR="0087048F" w:rsidRDefault="0087048F" w:rsidP="00451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F4E9E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63AD0C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7D83CE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E0CE97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A9C33D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C284E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D824BD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16DA0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C809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00AB5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2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02C2797A"/>
    <w:multiLevelType w:val="hybridMultilevel"/>
    <w:tmpl w:val="440E446E"/>
    <w:lvl w:ilvl="0" w:tplc="EB98CD66">
      <w:start w:val="1"/>
      <w:numFmt w:val="bullet"/>
      <w:lvlText w:val=""/>
      <w:lvlJc w:val="left"/>
      <w:pPr>
        <w:ind w:left="1267" w:hanging="420"/>
      </w:pPr>
      <w:rPr>
        <w:rFonts w:ascii="Wingdings" w:hAnsi="Wingdings" w:hint="default"/>
      </w:rPr>
    </w:lvl>
    <w:lvl w:ilvl="1" w:tplc="7C101840" w:tentative="1">
      <w:start w:val="1"/>
      <w:numFmt w:val="bullet"/>
      <w:lvlText w:val=""/>
      <w:lvlJc w:val="left"/>
      <w:pPr>
        <w:ind w:left="1687" w:hanging="420"/>
      </w:pPr>
      <w:rPr>
        <w:rFonts w:ascii="Wingdings" w:hAnsi="Wingdings" w:hint="default"/>
      </w:rPr>
    </w:lvl>
    <w:lvl w:ilvl="2" w:tplc="A2901708" w:tentative="1">
      <w:start w:val="1"/>
      <w:numFmt w:val="bullet"/>
      <w:lvlText w:val=""/>
      <w:lvlJc w:val="left"/>
      <w:pPr>
        <w:ind w:left="2107" w:hanging="420"/>
      </w:pPr>
      <w:rPr>
        <w:rFonts w:ascii="Wingdings" w:hAnsi="Wingdings" w:hint="default"/>
      </w:rPr>
    </w:lvl>
    <w:lvl w:ilvl="3" w:tplc="DA186D44" w:tentative="1">
      <w:start w:val="1"/>
      <w:numFmt w:val="bullet"/>
      <w:lvlText w:val=""/>
      <w:lvlJc w:val="left"/>
      <w:pPr>
        <w:ind w:left="2527" w:hanging="420"/>
      </w:pPr>
      <w:rPr>
        <w:rFonts w:ascii="Wingdings" w:hAnsi="Wingdings" w:hint="default"/>
      </w:rPr>
    </w:lvl>
    <w:lvl w:ilvl="4" w:tplc="62584B4E" w:tentative="1">
      <w:start w:val="1"/>
      <w:numFmt w:val="bullet"/>
      <w:lvlText w:val=""/>
      <w:lvlJc w:val="left"/>
      <w:pPr>
        <w:ind w:left="2947" w:hanging="420"/>
      </w:pPr>
      <w:rPr>
        <w:rFonts w:ascii="Wingdings" w:hAnsi="Wingdings" w:hint="default"/>
      </w:rPr>
    </w:lvl>
    <w:lvl w:ilvl="5" w:tplc="6DA85E32" w:tentative="1">
      <w:start w:val="1"/>
      <w:numFmt w:val="bullet"/>
      <w:lvlText w:val=""/>
      <w:lvlJc w:val="left"/>
      <w:pPr>
        <w:ind w:left="3367" w:hanging="420"/>
      </w:pPr>
      <w:rPr>
        <w:rFonts w:ascii="Wingdings" w:hAnsi="Wingdings" w:hint="default"/>
      </w:rPr>
    </w:lvl>
    <w:lvl w:ilvl="6" w:tplc="2B4A1030" w:tentative="1">
      <w:start w:val="1"/>
      <w:numFmt w:val="bullet"/>
      <w:lvlText w:val=""/>
      <w:lvlJc w:val="left"/>
      <w:pPr>
        <w:ind w:left="3787" w:hanging="420"/>
      </w:pPr>
      <w:rPr>
        <w:rFonts w:ascii="Wingdings" w:hAnsi="Wingdings" w:hint="default"/>
      </w:rPr>
    </w:lvl>
    <w:lvl w:ilvl="7" w:tplc="8454FA00" w:tentative="1">
      <w:start w:val="1"/>
      <w:numFmt w:val="bullet"/>
      <w:lvlText w:val=""/>
      <w:lvlJc w:val="left"/>
      <w:pPr>
        <w:ind w:left="4207" w:hanging="420"/>
      </w:pPr>
      <w:rPr>
        <w:rFonts w:ascii="Wingdings" w:hAnsi="Wingdings" w:hint="default"/>
      </w:rPr>
    </w:lvl>
    <w:lvl w:ilvl="8" w:tplc="8F6CA5AC" w:tentative="1">
      <w:start w:val="1"/>
      <w:numFmt w:val="bullet"/>
      <w:lvlText w:val=""/>
      <w:lvlJc w:val="left"/>
      <w:pPr>
        <w:ind w:left="4627" w:hanging="420"/>
      </w:pPr>
      <w:rPr>
        <w:rFonts w:ascii="Wingdings" w:hAnsi="Wingdings" w:hint="default"/>
      </w:rPr>
    </w:lvl>
  </w:abstractNum>
  <w:abstractNum w:abstractNumId="14" w15:restartNumberingAfterBreak="0">
    <w:nsid w:val="0778475C"/>
    <w:multiLevelType w:val="hybridMultilevel"/>
    <w:tmpl w:val="DBB2F376"/>
    <w:lvl w:ilvl="0" w:tplc="203012D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124C2DE0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6A4C7668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7F6306A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D082AFF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B5F87290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5A40B0DE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A4909E02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2780A0F2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0D3E2D32"/>
    <w:multiLevelType w:val="hybridMultilevel"/>
    <w:tmpl w:val="42AAF414"/>
    <w:lvl w:ilvl="0" w:tplc="A66C1BE2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1E64494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74DC9AD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0C457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CDDB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CB52A2F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895E51B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E37C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776500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0F6960CA"/>
    <w:multiLevelType w:val="hybridMultilevel"/>
    <w:tmpl w:val="DF984F3E"/>
    <w:lvl w:ilvl="0" w:tplc="828A4750">
      <w:start w:val="1"/>
      <w:numFmt w:val="bullet"/>
      <w:lvlText w:val=""/>
      <w:lvlJc w:val="left"/>
      <w:pPr>
        <w:ind w:left="704" w:hanging="420"/>
      </w:pPr>
      <w:rPr>
        <w:rFonts w:ascii="Wingdings" w:hAnsi="Wingdings" w:hint="default"/>
      </w:rPr>
    </w:lvl>
    <w:lvl w:ilvl="1" w:tplc="336879C2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6A165EEA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AC5A97DC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6E14672A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4DA65E82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FEBC0086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946EA462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F57052F8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0F776E56"/>
    <w:multiLevelType w:val="hybridMultilevel"/>
    <w:tmpl w:val="74765650"/>
    <w:lvl w:ilvl="0" w:tplc="B36845A6">
      <w:start w:val="2"/>
      <w:numFmt w:val="bullet"/>
      <w:lvlText w:val="●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1A51196"/>
    <w:multiLevelType w:val="hybridMultilevel"/>
    <w:tmpl w:val="D1589DCA"/>
    <w:lvl w:ilvl="0" w:tplc="C4A8DAB4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B51800E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D65C028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4442062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D09E2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CDA010F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14EF2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A24CBC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FE4F60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7332753"/>
    <w:multiLevelType w:val="hybridMultilevel"/>
    <w:tmpl w:val="A5F8BC38"/>
    <w:lvl w:ilvl="0" w:tplc="9A0E865A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B3DA3F36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4BAEBCBC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234A3822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C122AE1C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DEA883AE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14601E8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918FED4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985C8A94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1C953F1A"/>
    <w:multiLevelType w:val="hybridMultilevel"/>
    <w:tmpl w:val="5F0CB508"/>
    <w:lvl w:ilvl="0" w:tplc="617A0EAA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1144B548" w:tentative="1">
      <w:start w:val="1"/>
      <w:numFmt w:val="lowerLetter"/>
      <w:lvlText w:val="%2)"/>
      <w:lvlJc w:val="left"/>
      <w:pPr>
        <w:ind w:left="840" w:hanging="420"/>
      </w:pPr>
    </w:lvl>
    <w:lvl w:ilvl="2" w:tplc="1BA020FC" w:tentative="1">
      <w:start w:val="1"/>
      <w:numFmt w:val="lowerRoman"/>
      <w:lvlText w:val="%3."/>
      <w:lvlJc w:val="right"/>
      <w:pPr>
        <w:ind w:left="1260" w:hanging="420"/>
      </w:pPr>
    </w:lvl>
    <w:lvl w:ilvl="3" w:tplc="CACA28CA" w:tentative="1">
      <w:start w:val="1"/>
      <w:numFmt w:val="decimal"/>
      <w:lvlText w:val="%4."/>
      <w:lvlJc w:val="left"/>
      <w:pPr>
        <w:ind w:left="1680" w:hanging="420"/>
      </w:pPr>
    </w:lvl>
    <w:lvl w:ilvl="4" w:tplc="2C6480CC" w:tentative="1">
      <w:start w:val="1"/>
      <w:numFmt w:val="lowerLetter"/>
      <w:lvlText w:val="%5)"/>
      <w:lvlJc w:val="left"/>
      <w:pPr>
        <w:ind w:left="2100" w:hanging="420"/>
      </w:pPr>
    </w:lvl>
    <w:lvl w:ilvl="5" w:tplc="ADBC946A" w:tentative="1">
      <w:start w:val="1"/>
      <w:numFmt w:val="lowerRoman"/>
      <w:lvlText w:val="%6."/>
      <w:lvlJc w:val="right"/>
      <w:pPr>
        <w:ind w:left="2520" w:hanging="420"/>
      </w:pPr>
    </w:lvl>
    <w:lvl w:ilvl="6" w:tplc="23AAA238" w:tentative="1">
      <w:start w:val="1"/>
      <w:numFmt w:val="decimal"/>
      <w:lvlText w:val="%7."/>
      <w:lvlJc w:val="left"/>
      <w:pPr>
        <w:ind w:left="2940" w:hanging="420"/>
      </w:pPr>
    </w:lvl>
    <w:lvl w:ilvl="7" w:tplc="AC129E1A" w:tentative="1">
      <w:start w:val="1"/>
      <w:numFmt w:val="lowerLetter"/>
      <w:lvlText w:val="%8)"/>
      <w:lvlJc w:val="left"/>
      <w:pPr>
        <w:ind w:left="3360" w:hanging="420"/>
      </w:pPr>
    </w:lvl>
    <w:lvl w:ilvl="8" w:tplc="E9C2796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5723EEA"/>
    <w:multiLevelType w:val="hybridMultilevel"/>
    <w:tmpl w:val="C8F641F4"/>
    <w:lvl w:ilvl="0" w:tplc="D4FA310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29C25F84" w:tentative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E210287C" w:tentative="1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A7A876E2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253A7A4C" w:tentative="1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1B42FDD6" w:tentative="1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B6323392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F722835E" w:tentative="1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2ACC4B2A" w:tentative="1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2" w15:restartNumberingAfterBreak="0">
    <w:nsid w:val="278271DC"/>
    <w:multiLevelType w:val="hybridMultilevel"/>
    <w:tmpl w:val="A0FA2168"/>
    <w:lvl w:ilvl="0" w:tplc="66C281D6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209FAA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3D8ADAA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64D5A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9FCE1D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080010A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F9AB52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B66E5BA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480D5E4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AC04AA2"/>
    <w:multiLevelType w:val="hybridMultilevel"/>
    <w:tmpl w:val="669CF8D4"/>
    <w:lvl w:ilvl="0" w:tplc="EBFE1F1A">
      <w:start w:val="1"/>
      <w:numFmt w:val="bullet"/>
      <w:lvlText w:val="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1" w:tplc="A3C41E9E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FEA21F76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77929A08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C0FCF9B2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A4E0AB88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1584D4DE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108DB34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F4B8F104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24" w15:restartNumberingAfterBreak="0">
    <w:nsid w:val="357F7CB6"/>
    <w:multiLevelType w:val="hybridMultilevel"/>
    <w:tmpl w:val="921E0DD6"/>
    <w:lvl w:ilvl="0" w:tplc="A8DA39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0D5A0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F920EE5C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D8167EC6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18EA4B76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6FD4B7E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EDB4C196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34004106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D73E1A9A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5" w15:restartNumberingAfterBreak="0">
    <w:nsid w:val="3673102D"/>
    <w:multiLevelType w:val="hybridMultilevel"/>
    <w:tmpl w:val="2FB831C6"/>
    <w:lvl w:ilvl="0" w:tplc="B10475EC">
      <w:start w:val="1"/>
      <w:numFmt w:val="bullet"/>
      <w:lvlText w:val="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1" w:tplc="746A7092" w:tentative="1">
      <w:start w:val="1"/>
      <w:numFmt w:val="bullet"/>
      <w:lvlText w:val="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F67CA232" w:tentative="1">
      <w:start w:val="1"/>
      <w:numFmt w:val="bullet"/>
      <w:lvlText w:val="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E3469DEA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99EC6A48" w:tentative="1">
      <w:start w:val="1"/>
      <w:numFmt w:val="bullet"/>
      <w:lvlText w:val="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CA20AD3E" w:tentative="1">
      <w:start w:val="1"/>
      <w:numFmt w:val="bullet"/>
      <w:lvlText w:val="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BBAC450E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A2146824" w:tentative="1">
      <w:start w:val="1"/>
      <w:numFmt w:val="bullet"/>
      <w:lvlText w:val="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A22E6E78" w:tentative="1">
      <w:start w:val="1"/>
      <w:numFmt w:val="bullet"/>
      <w:lvlText w:val="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26" w15:restartNumberingAfterBreak="0">
    <w:nsid w:val="3A225F15"/>
    <w:multiLevelType w:val="hybridMultilevel"/>
    <w:tmpl w:val="1290A50E"/>
    <w:lvl w:ilvl="0" w:tplc="0F12AA4A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7BFCDDA6" w:tentative="1">
      <w:start w:val="1"/>
      <w:numFmt w:val="lowerLetter"/>
      <w:lvlText w:val="%2)"/>
      <w:lvlJc w:val="left"/>
      <w:pPr>
        <w:ind w:left="1275" w:hanging="420"/>
      </w:pPr>
    </w:lvl>
    <w:lvl w:ilvl="2" w:tplc="D8E8ED4E" w:tentative="1">
      <w:start w:val="1"/>
      <w:numFmt w:val="lowerRoman"/>
      <w:lvlText w:val="%3."/>
      <w:lvlJc w:val="right"/>
      <w:pPr>
        <w:ind w:left="1695" w:hanging="420"/>
      </w:pPr>
    </w:lvl>
    <w:lvl w:ilvl="3" w:tplc="59188678" w:tentative="1">
      <w:start w:val="1"/>
      <w:numFmt w:val="decimal"/>
      <w:lvlText w:val="%4."/>
      <w:lvlJc w:val="left"/>
      <w:pPr>
        <w:ind w:left="2115" w:hanging="420"/>
      </w:pPr>
    </w:lvl>
    <w:lvl w:ilvl="4" w:tplc="229294DA" w:tentative="1">
      <w:start w:val="1"/>
      <w:numFmt w:val="lowerLetter"/>
      <w:lvlText w:val="%5)"/>
      <w:lvlJc w:val="left"/>
      <w:pPr>
        <w:ind w:left="2535" w:hanging="420"/>
      </w:pPr>
    </w:lvl>
    <w:lvl w:ilvl="5" w:tplc="11D0D37C" w:tentative="1">
      <w:start w:val="1"/>
      <w:numFmt w:val="lowerRoman"/>
      <w:lvlText w:val="%6."/>
      <w:lvlJc w:val="right"/>
      <w:pPr>
        <w:ind w:left="2955" w:hanging="420"/>
      </w:pPr>
    </w:lvl>
    <w:lvl w:ilvl="6" w:tplc="B47C6EA6" w:tentative="1">
      <w:start w:val="1"/>
      <w:numFmt w:val="decimal"/>
      <w:lvlText w:val="%7."/>
      <w:lvlJc w:val="left"/>
      <w:pPr>
        <w:ind w:left="3375" w:hanging="420"/>
      </w:pPr>
    </w:lvl>
    <w:lvl w:ilvl="7" w:tplc="7682E2A4" w:tentative="1">
      <w:start w:val="1"/>
      <w:numFmt w:val="lowerLetter"/>
      <w:lvlText w:val="%8)"/>
      <w:lvlJc w:val="left"/>
      <w:pPr>
        <w:ind w:left="3795" w:hanging="420"/>
      </w:pPr>
    </w:lvl>
    <w:lvl w:ilvl="8" w:tplc="4CE09BA8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7" w15:restartNumberingAfterBreak="0">
    <w:nsid w:val="3AF176CF"/>
    <w:multiLevelType w:val="hybridMultilevel"/>
    <w:tmpl w:val="846A56BE"/>
    <w:lvl w:ilvl="0" w:tplc="3FD2CCF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C0A832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FB6143C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8C262EA6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1D7A1BC2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5ADAD33E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AE2695F6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7780D7FA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F408B3A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3F09712E"/>
    <w:multiLevelType w:val="hybridMultilevel"/>
    <w:tmpl w:val="84146340"/>
    <w:lvl w:ilvl="0" w:tplc="509269D0">
      <w:start w:val="1"/>
      <w:numFmt w:val="bullet"/>
      <w:lvlText w:val=""/>
      <w:lvlJc w:val="left"/>
      <w:pPr>
        <w:ind w:left="1271" w:hanging="420"/>
      </w:pPr>
      <w:rPr>
        <w:rFonts w:ascii="Wingdings" w:hAnsi="Wingdings" w:hint="default"/>
      </w:rPr>
    </w:lvl>
    <w:lvl w:ilvl="1" w:tplc="C1EC2E52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6EB230DA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67E07FC8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94AE3DEE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31528E10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8C8EABD6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BE764EC8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A7AA9544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9" w15:restartNumberingAfterBreak="0">
    <w:nsid w:val="40E546CB"/>
    <w:multiLevelType w:val="hybridMultilevel"/>
    <w:tmpl w:val="5AA4A078"/>
    <w:lvl w:ilvl="0" w:tplc="5CCA269A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860C9A8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E0E406C0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30300780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2EA2130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896C61AC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8576656A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1A78BC92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B992B3A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4240504B"/>
    <w:multiLevelType w:val="hybridMultilevel"/>
    <w:tmpl w:val="42BCBA52"/>
    <w:lvl w:ilvl="0" w:tplc="B39E6CE2">
      <w:start w:val="1"/>
      <w:numFmt w:val="bullet"/>
      <w:lvlText w:val=""/>
      <w:lvlJc w:val="left"/>
      <w:pPr>
        <w:ind w:left="1680" w:hanging="420"/>
      </w:pPr>
      <w:rPr>
        <w:rFonts w:ascii="Wingdings" w:hAnsi="Wingdings" w:hint="default"/>
      </w:rPr>
    </w:lvl>
    <w:lvl w:ilvl="1" w:tplc="75F0D4E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7348027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EEC831FE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D24DC4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D0FA8094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1212A8A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EAAE3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85C02C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AB71CB6"/>
    <w:multiLevelType w:val="hybridMultilevel"/>
    <w:tmpl w:val="CDD4D1B8"/>
    <w:lvl w:ilvl="0" w:tplc="CFCA388E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1" w:tplc="05EA4908" w:tentative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 w:tplc="23304D40" w:tentative="1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 w:tplc="DD800338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F96072A6" w:tentative="1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 w:tplc="D5802120" w:tentative="1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 w:tplc="26144214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5E72B3D2" w:tentative="1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 w:tplc="171604D2" w:tentative="1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2" w15:restartNumberingAfterBreak="0">
    <w:nsid w:val="50C02A3A"/>
    <w:multiLevelType w:val="hybridMultilevel"/>
    <w:tmpl w:val="36AAA6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3B1B49"/>
    <w:multiLevelType w:val="hybridMultilevel"/>
    <w:tmpl w:val="F7D40A88"/>
    <w:lvl w:ilvl="0" w:tplc="27A40126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24"/>
      </w:rPr>
    </w:lvl>
    <w:lvl w:ilvl="1" w:tplc="7D98981C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3AE7F40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1E92240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D744FB82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65DC2FE6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ED4ABAC4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AB3464A2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37BC89F4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53EF4585"/>
    <w:multiLevelType w:val="hybridMultilevel"/>
    <w:tmpl w:val="60F2C0BC"/>
    <w:lvl w:ilvl="0" w:tplc="EBCC86B8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D7EAC318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F7A0CB8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2F8A3A1E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CB4BF30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2070BD0C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14126E36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6EB8E4AC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27BA7614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5" w15:restartNumberingAfterBreak="0">
    <w:nsid w:val="591B1CF5"/>
    <w:multiLevelType w:val="hybridMultilevel"/>
    <w:tmpl w:val="59E29AAE"/>
    <w:lvl w:ilvl="0" w:tplc="6BD8C57E">
      <w:start w:val="1"/>
      <w:numFmt w:val="bullet"/>
      <w:lvlText w:val=""/>
      <w:lvlJc w:val="left"/>
      <w:pPr>
        <w:ind w:left="1439" w:hanging="420"/>
      </w:pPr>
      <w:rPr>
        <w:rFonts w:ascii="Wingdings" w:hAnsi="Wingdings" w:hint="default"/>
      </w:rPr>
    </w:lvl>
    <w:lvl w:ilvl="1" w:tplc="2D883116" w:tentative="1">
      <w:start w:val="1"/>
      <w:numFmt w:val="bullet"/>
      <w:lvlText w:val=""/>
      <w:lvlJc w:val="left"/>
      <w:pPr>
        <w:ind w:left="1859" w:hanging="420"/>
      </w:pPr>
      <w:rPr>
        <w:rFonts w:ascii="Wingdings" w:hAnsi="Wingdings" w:hint="default"/>
      </w:rPr>
    </w:lvl>
    <w:lvl w:ilvl="2" w:tplc="6C9AB5BE" w:tentative="1">
      <w:start w:val="1"/>
      <w:numFmt w:val="bullet"/>
      <w:lvlText w:val=""/>
      <w:lvlJc w:val="left"/>
      <w:pPr>
        <w:ind w:left="2279" w:hanging="420"/>
      </w:pPr>
      <w:rPr>
        <w:rFonts w:ascii="Wingdings" w:hAnsi="Wingdings" w:hint="default"/>
      </w:rPr>
    </w:lvl>
    <w:lvl w:ilvl="3" w:tplc="AFD64C3E" w:tentative="1">
      <w:start w:val="1"/>
      <w:numFmt w:val="bullet"/>
      <w:lvlText w:val=""/>
      <w:lvlJc w:val="left"/>
      <w:pPr>
        <w:ind w:left="2699" w:hanging="420"/>
      </w:pPr>
      <w:rPr>
        <w:rFonts w:ascii="Wingdings" w:hAnsi="Wingdings" w:hint="default"/>
      </w:rPr>
    </w:lvl>
    <w:lvl w:ilvl="4" w:tplc="51F2278E" w:tentative="1">
      <w:start w:val="1"/>
      <w:numFmt w:val="bullet"/>
      <w:lvlText w:val=""/>
      <w:lvlJc w:val="left"/>
      <w:pPr>
        <w:ind w:left="3119" w:hanging="420"/>
      </w:pPr>
      <w:rPr>
        <w:rFonts w:ascii="Wingdings" w:hAnsi="Wingdings" w:hint="default"/>
      </w:rPr>
    </w:lvl>
    <w:lvl w:ilvl="5" w:tplc="FE72F05A" w:tentative="1">
      <w:start w:val="1"/>
      <w:numFmt w:val="bullet"/>
      <w:lvlText w:val=""/>
      <w:lvlJc w:val="left"/>
      <w:pPr>
        <w:ind w:left="3539" w:hanging="420"/>
      </w:pPr>
      <w:rPr>
        <w:rFonts w:ascii="Wingdings" w:hAnsi="Wingdings" w:hint="default"/>
      </w:rPr>
    </w:lvl>
    <w:lvl w:ilvl="6" w:tplc="7102F414" w:tentative="1">
      <w:start w:val="1"/>
      <w:numFmt w:val="bullet"/>
      <w:lvlText w:val=""/>
      <w:lvlJc w:val="left"/>
      <w:pPr>
        <w:ind w:left="3959" w:hanging="420"/>
      </w:pPr>
      <w:rPr>
        <w:rFonts w:ascii="Wingdings" w:hAnsi="Wingdings" w:hint="default"/>
      </w:rPr>
    </w:lvl>
    <w:lvl w:ilvl="7" w:tplc="3E42F618" w:tentative="1">
      <w:start w:val="1"/>
      <w:numFmt w:val="bullet"/>
      <w:lvlText w:val=""/>
      <w:lvlJc w:val="left"/>
      <w:pPr>
        <w:ind w:left="4379" w:hanging="420"/>
      </w:pPr>
      <w:rPr>
        <w:rFonts w:ascii="Wingdings" w:hAnsi="Wingdings" w:hint="default"/>
      </w:rPr>
    </w:lvl>
    <w:lvl w:ilvl="8" w:tplc="A3AC9200" w:tentative="1">
      <w:start w:val="1"/>
      <w:numFmt w:val="bullet"/>
      <w:lvlText w:val=""/>
      <w:lvlJc w:val="left"/>
      <w:pPr>
        <w:ind w:left="4799" w:hanging="420"/>
      </w:pPr>
      <w:rPr>
        <w:rFonts w:ascii="Wingdings" w:hAnsi="Wingdings" w:hint="default"/>
      </w:rPr>
    </w:lvl>
  </w:abstractNum>
  <w:abstractNum w:abstractNumId="36" w15:restartNumberingAfterBreak="0">
    <w:nsid w:val="5C3812CD"/>
    <w:multiLevelType w:val="hybridMultilevel"/>
    <w:tmpl w:val="25962E72"/>
    <w:lvl w:ilvl="0" w:tplc="DA0A2C72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555047DE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5FFCCA2C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B48A91A0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2520C8AC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1EE831D4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B04E054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8DAA4242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508C75C0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7" w15:restartNumberingAfterBreak="0">
    <w:nsid w:val="60B96C53"/>
    <w:multiLevelType w:val="hybridMultilevel"/>
    <w:tmpl w:val="F550A45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231374C"/>
    <w:multiLevelType w:val="hybridMultilevel"/>
    <w:tmpl w:val="15CC766A"/>
    <w:lvl w:ilvl="0" w:tplc="04C8D59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D2825734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C30668A4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E0523B58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02A8C4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8AEE4514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75AA5B0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B0A8B626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61741B5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6525763D"/>
    <w:multiLevelType w:val="hybridMultilevel"/>
    <w:tmpl w:val="8D1CE010"/>
    <w:lvl w:ilvl="0" w:tplc="419ED9E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A102D2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716ECD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40CE4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224756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347008E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798E7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9F83E5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1D8FB7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53F78AA"/>
    <w:multiLevelType w:val="hybridMultilevel"/>
    <w:tmpl w:val="B0A89DDE"/>
    <w:lvl w:ilvl="0" w:tplc="A5C052EC">
      <w:start w:val="1"/>
      <w:numFmt w:val="decimalFullWidth"/>
      <w:lvlText w:val="%1）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81786968">
      <w:start w:val="1"/>
      <w:numFmt w:val="bullet"/>
      <w:lvlText w:val="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12129F7C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FD72C5F6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12AE2242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9834AB7C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398AE538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1EFE7F10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2ED8A398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1" w15:restartNumberingAfterBreak="0">
    <w:nsid w:val="6E806FDB"/>
    <w:multiLevelType w:val="hybridMultilevel"/>
    <w:tmpl w:val="3E161C28"/>
    <w:lvl w:ilvl="0" w:tplc="18140AE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A84AD03C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2780E1B0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D3AE5E7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29EF52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DB82788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DF66CF74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494EB0DA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3C001E6A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E183D0A"/>
    <w:multiLevelType w:val="hybridMultilevel"/>
    <w:tmpl w:val="CCBAA982"/>
    <w:lvl w:ilvl="0" w:tplc="BC2C5F2E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E68630F8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CD830EE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8B20B43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9664ED4A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EE2CC440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48AC3C06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4634B330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EE1C5D3A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3" w15:restartNumberingAfterBreak="0">
    <w:nsid w:val="7F8A178D"/>
    <w:multiLevelType w:val="hybridMultilevel"/>
    <w:tmpl w:val="F2B225BE"/>
    <w:lvl w:ilvl="0" w:tplc="1EF4C1A0">
      <w:start w:val="1"/>
      <w:numFmt w:val="bullet"/>
      <w:lvlText w:val=""/>
      <w:lvlJc w:val="left"/>
      <w:pPr>
        <w:ind w:left="986" w:hanging="420"/>
      </w:pPr>
      <w:rPr>
        <w:rFonts w:ascii="Wingdings" w:hAnsi="Wingdings" w:hint="default"/>
      </w:rPr>
    </w:lvl>
    <w:lvl w:ilvl="1" w:tplc="949C97E0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7ACAA42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3D2AC42E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A24A6F84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7534D152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C4F4477C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CD2A844E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2B0A7D08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num w:numId="1" w16cid:durableId="1376272065">
    <w:abstractNumId w:val="11"/>
  </w:num>
  <w:num w:numId="2" w16cid:durableId="1689483400">
    <w:abstractNumId w:val="10"/>
  </w:num>
  <w:num w:numId="3" w16cid:durableId="850487597">
    <w:abstractNumId w:val="12"/>
  </w:num>
  <w:num w:numId="4" w16cid:durableId="1867793130">
    <w:abstractNumId w:val="23"/>
  </w:num>
  <w:num w:numId="5" w16cid:durableId="1079131911">
    <w:abstractNumId w:val="22"/>
  </w:num>
  <w:num w:numId="6" w16cid:durableId="2029018614">
    <w:abstractNumId w:val="25"/>
  </w:num>
  <w:num w:numId="7" w16cid:durableId="1667784969">
    <w:abstractNumId w:val="8"/>
  </w:num>
  <w:num w:numId="8" w16cid:durableId="1298726999">
    <w:abstractNumId w:val="3"/>
  </w:num>
  <w:num w:numId="9" w16cid:durableId="46034258">
    <w:abstractNumId w:val="2"/>
  </w:num>
  <w:num w:numId="10" w16cid:durableId="1694114533">
    <w:abstractNumId w:val="1"/>
  </w:num>
  <w:num w:numId="11" w16cid:durableId="1684553786">
    <w:abstractNumId w:val="0"/>
  </w:num>
  <w:num w:numId="12" w16cid:durableId="1196385262">
    <w:abstractNumId w:val="9"/>
  </w:num>
  <w:num w:numId="13" w16cid:durableId="1848522579">
    <w:abstractNumId w:val="7"/>
  </w:num>
  <w:num w:numId="14" w16cid:durableId="1299067571">
    <w:abstractNumId w:val="6"/>
  </w:num>
  <w:num w:numId="15" w16cid:durableId="366562930">
    <w:abstractNumId w:val="5"/>
  </w:num>
  <w:num w:numId="16" w16cid:durableId="1070811392">
    <w:abstractNumId w:val="4"/>
  </w:num>
  <w:num w:numId="17" w16cid:durableId="1892232958">
    <w:abstractNumId w:val="40"/>
  </w:num>
  <w:num w:numId="18" w16cid:durableId="1214007099">
    <w:abstractNumId w:val="24"/>
  </w:num>
  <w:num w:numId="19" w16cid:durableId="1338848929">
    <w:abstractNumId w:val="21"/>
  </w:num>
  <w:num w:numId="20" w16cid:durableId="101413114">
    <w:abstractNumId w:val="29"/>
  </w:num>
  <w:num w:numId="21" w16cid:durableId="46758840">
    <w:abstractNumId w:val="14"/>
  </w:num>
  <w:num w:numId="22" w16cid:durableId="1149781610">
    <w:abstractNumId w:val="20"/>
  </w:num>
  <w:num w:numId="23" w16cid:durableId="473841066">
    <w:abstractNumId w:val="43"/>
  </w:num>
  <w:num w:numId="24" w16cid:durableId="2110881623">
    <w:abstractNumId w:val="15"/>
  </w:num>
  <w:num w:numId="25" w16cid:durableId="1075516832">
    <w:abstractNumId w:val="38"/>
  </w:num>
  <w:num w:numId="26" w16cid:durableId="1628973308">
    <w:abstractNumId w:val="13"/>
  </w:num>
  <w:num w:numId="27" w16cid:durableId="990402232">
    <w:abstractNumId w:val="35"/>
  </w:num>
  <w:num w:numId="28" w16cid:durableId="1704557396">
    <w:abstractNumId w:val="36"/>
  </w:num>
  <w:num w:numId="29" w16cid:durableId="2029721862">
    <w:abstractNumId w:val="19"/>
  </w:num>
  <w:num w:numId="30" w16cid:durableId="8996420">
    <w:abstractNumId w:val="27"/>
  </w:num>
  <w:num w:numId="31" w16cid:durableId="1045443428">
    <w:abstractNumId w:val="30"/>
  </w:num>
  <w:num w:numId="32" w16cid:durableId="709306223">
    <w:abstractNumId w:val="16"/>
  </w:num>
  <w:num w:numId="33" w16cid:durableId="786969871">
    <w:abstractNumId w:val="26"/>
  </w:num>
  <w:num w:numId="34" w16cid:durableId="415247622">
    <w:abstractNumId w:val="28"/>
  </w:num>
  <w:num w:numId="35" w16cid:durableId="865405061">
    <w:abstractNumId w:val="39"/>
  </w:num>
  <w:num w:numId="36" w16cid:durableId="1288316106">
    <w:abstractNumId w:val="41"/>
  </w:num>
  <w:num w:numId="37" w16cid:durableId="104351108">
    <w:abstractNumId w:val="42"/>
  </w:num>
  <w:num w:numId="38" w16cid:durableId="329871408">
    <w:abstractNumId w:val="31"/>
  </w:num>
  <w:num w:numId="39" w16cid:durableId="1641616974">
    <w:abstractNumId w:val="34"/>
  </w:num>
  <w:num w:numId="40" w16cid:durableId="1558541705">
    <w:abstractNumId w:val="18"/>
  </w:num>
  <w:num w:numId="41" w16cid:durableId="565386030">
    <w:abstractNumId w:val="33"/>
  </w:num>
  <w:num w:numId="42" w16cid:durableId="1460223197">
    <w:abstractNumId w:val="17"/>
  </w:num>
  <w:num w:numId="43" w16cid:durableId="1861965420">
    <w:abstractNumId w:val="37"/>
  </w:num>
  <w:num w:numId="44" w16cid:durableId="14365595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A27"/>
    <w:rsid w:val="00001EEF"/>
    <w:rsid w:val="000042A3"/>
    <w:rsid w:val="0001757D"/>
    <w:rsid w:val="00020329"/>
    <w:rsid w:val="000226D9"/>
    <w:rsid w:val="00022B81"/>
    <w:rsid w:val="00023D46"/>
    <w:rsid w:val="00023F01"/>
    <w:rsid w:val="0002409A"/>
    <w:rsid w:val="00025CF8"/>
    <w:rsid w:val="0003032F"/>
    <w:rsid w:val="00031427"/>
    <w:rsid w:val="000333A7"/>
    <w:rsid w:val="000345EF"/>
    <w:rsid w:val="0003528F"/>
    <w:rsid w:val="00035E8C"/>
    <w:rsid w:val="00040B2D"/>
    <w:rsid w:val="00041392"/>
    <w:rsid w:val="00041F0C"/>
    <w:rsid w:val="00045668"/>
    <w:rsid w:val="0005146B"/>
    <w:rsid w:val="000529FC"/>
    <w:rsid w:val="000578CB"/>
    <w:rsid w:val="000631B6"/>
    <w:rsid w:val="000634A0"/>
    <w:rsid w:val="00064C37"/>
    <w:rsid w:val="000668D9"/>
    <w:rsid w:val="00066CDA"/>
    <w:rsid w:val="00067CDE"/>
    <w:rsid w:val="00073201"/>
    <w:rsid w:val="0008016F"/>
    <w:rsid w:val="00081F25"/>
    <w:rsid w:val="00082FC7"/>
    <w:rsid w:val="00086006"/>
    <w:rsid w:val="000870B1"/>
    <w:rsid w:val="000870C9"/>
    <w:rsid w:val="000928F2"/>
    <w:rsid w:val="000929E3"/>
    <w:rsid w:val="000930FE"/>
    <w:rsid w:val="00093F88"/>
    <w:rsid w:val="00094D53"/>
    <w:rsid w:val="00094DFD"/>
    <w:rsid w:val="000950CC"/>
    <w:rsid w:val="0009597D"/>
    <w:rsid w:val="00096715"/>
    <w:rsid w:val="000A06BC"/>
    <w:rsid w:val="000A29AF"/>
    <w:rsid w:val="000A4E98"/>
    <w:rsid w:val="000A6AFB"/>
    <w:rsid w:val="000B03D1"/>
    <w:rsid w:val="000B20F9"/>
    <w:rsid w:val="000B7F3C"/>
    <w:rsid w:val="000C03AF"/>
    <w:rsid w:val="000C0C93"/>
    <w:rsid w:val="000C1009"/>
    <w:rsid w:val="000C182A"/>
    <w:rsid w:val="000C381A"/>
    <w:rsid w:val="000C3943"/>
    <w:rsid w:val="000C6296"/>
    <w:rsid w:val="000C6DA1"/>
    <w:rsid w:val="000C7A80"/>
    <w:rsid w:val="000D0335"/>
    <w:rsid w:val="000D191D"/>
    <w:rsid w:val="000D684C"/>
    <w:rsid w:val="000E1F66"/>
    <w:rsid w:val="000E2F30"/>
    <w:rsid w:val="000E3E16"/>
    <w:rsid w:val="000E49BB"/>
    <w:rsid w:val="000E60D6"/>
    <w:rsid w:val="000E7854"/>
    <w:rsid w:val="000F207F"/>
    <w:rsid w:val="000F6809"/>
    <w:rsid w:val="001016FA"/>
    <w:rsid w:val="001075C0"/>
    <w:rsid w:val="00111415"/>
    <w:rsid w:val="00114781"/>
    <w:rsid w:val="0011486E"/>
    <w:rsid w:val="00115746"/>
    <w:rsid w:val="0011621D"/>
    <w:rsid w:val="001163CB"/>
    <w:rsid w:val="00117ABF"/>
    <w:rsid w:val="00121226"/>
    <w:rsid w:val="00123724"/>
    <w:rsid w:val="00124E15"/>
    <w:rsid w:val="00127A17"/>
    <w:rsid w:val="00131A14"/>
    <w:rsid w:val="00141F3C"/>
    <w:rsid w:val="0014356F"/>
    <w:rsid w:val="001438F8"/>
    <w:rsid w:val="00144A51"/>
    <w:rsid w:val="00146AEA"/>
    <w:rsid w:val="00157610"/>
    <w:rsid w:val="00161A5C"/>
    <w:rsid w:val="00162A64"/>
    <w:rsid w:val="00163117"/>
    <w:rsid w:val="00171AAA"/>
    <w:rsid w:val="00172861"/>
    <w:rsid w:val="00172A27"/>
    <w:rsid w:val="001814FE"/>
    <w:rsid w:val="00182C72"/>
    <w:rsid w:val="00184D20"/>
    <w:rsid w:val="0019000D"/>
    <w:rsid w:val="00191FAE"/>
    <w:rsid w:val="001925B6"/>
    <w:rsid w:val="00193F60"/>
    <w:rsid w:val="001A2C4B"/>
    <w:rsid w:val="001A6D32"/>
    <w:rsid w:val="001A6EAB"/>
    <w:rsid w:val="001A7453"/>
    <w:rsid w:val="001B4E7F"/>
    <w:rsid w:val="001C2BFC"/>
    <w:rsid w:val="001C2FE7"/>
    <w:rsid w:val="001D02D2"/>
    <w:rsid w:val="001D0D40"/>
    <w:rsid w:val="001D1640"/>
    <w:rsid w:val="001D6281"/>
    <w:rsid w:val="001D6E34"/>
    <w:rsid w:val="001D79B4"/>
    <w:rsid w:val="001E15DF"/>
    <w:rsid w:val="001E2109"/>
    <w:rsid w:val="001E685F"/>
    <w:rsid w:val="001E7859"/>
    <w:rsid w:val="001E7F9C"/>
    <w:rsid w:val="001F31EC"/>
    <w:rsid w:val="001F33BF"/>
    <w:rsid w:val="001F63F5"/>
    <w:rsid w:val="001F6C3C"/>
    <w:rsid w:val="00200ACF"/>
    <w:rsid w:val="00200D3C"/>
    <w:rsid w:val="00203B9B"/>
    <w:rsid w:val="00204391"/>
    <w:rsid w:val="00205E08"/>
    <w:rsid w:val="00215499"/>
    <w:rsid w:val="00215659"/>
    <w:rsid w:val="00221379"/>
    <w:rsid w:val="00231FBE"/>
    <w:rsid w:val="00232906"/>
    <w:rsid w:val="00236150"/>
    <w:rsid w:val="002367CE"/>
    <w:rsid w:val="00242840"/>
    <w:rsid w:val="00245936"/>
    <w:rsid w:val="002470CF"/>
    <w:rsid w:val="00247B5F"/>
    <w:rsid w:val="00254A55"/>
    <w:rsid w:val="00255242"/>
    <w:rsid w:val="00255852"/>
    <w:rsid w:val="0026151A"/>
    <w:rsid w:val="00264AB2"/>
    <w:rsid w:val="00265994"/>
    <w:rsid w:val="0027007F"/>
    <w:rsid w:val="00273849"/>
    <w:rsid w:val="00277240"/>
    <w:rsid w:val="00280C08"/>
    <w:rsid w:val="00282D83"/>
    <w:rsid w:val="0028373F"/>
    <w:rsid w:val="00284E33"/>
    <w:rsid w:val="002867D2"/>
    <w:rsid w:val="00286F01"/>
    <w:rsid w:val="0029041F"/>
    <w:rsid w:val="002919DE"/>
    <w:rsid w:val="00296B3C"/>
    <w:rsid w:val="00297690"/>
    <w:rsid w:val="002A296B"/>
    <w:rsid w:val="002A3698"/>
    <w:rsid w:val="002A4008"/>
    <w:rsid w:val="002A4024"/>
    <w:rsid w:val="002A47B8"/>
    <w:rsid w:val="002A5888"/>
    <w:rsid w:val="002B01AB"/>
    <w:rsid w:val="002B1362"/>
    <w:rsid w:val="002B4BF0"/>
    <w:rsid w:val="002B51B4"/>
    <w:rsid w:val="002B5518"/>
    <w:rsid w:val="002B5D98"/>
    <w:rsid w:val="002B5E2F"/>
    <w:rsid w:val="002B7121"/>
    <w:rsid w:val="002C044C"/>
    <w:rsid w:val="002C4343"/>
    <w:rsid w:val="002D1E35"/>
    <w:rsid w:val="002D2B03"/>
    <w:rsid w:val="002D6752"/>
    <w:rsid w:val="002D785A"/>
    <w:rsid w:val="002E0C68"/>
    <w:rsid w:val="002E1D62"/>
    <w:rsid w:val="002E2062"/>
    <w:rsid w:val="002E6AF4"/>
    <w:rsid w:val="002F1BBB"/>
    <w:rsid w:val="002F2D9A"/>
    <w:rsid w:val="003030DD"/>
    <w:rsid w:val="00304A70"/>
    <w:rsid w:val="00304BFD"/>
    <w:rsid w:val="00304FB3"/>
    <w:rsid w:val="003063B0"/>
    <w:rsid w:val="00310586"/>
    <w:rsid w:val="003105A9"/>
    <w:rsid w:val="00311217"/>
    <w:rsid w:val="0031423B"/>
    <w:rsid w:val="00315DA2"/>
    <w:rsid w:val="003208B3"/>
    <w:rsid w:val="003208BD"/>
    <w:rsid w:val="00320C77"/>
    <w:rsid w:val="00321B60"/>
    <w:rsid w:val="00322769"/>
    <w:rsid w:val="003263ED"/>
    <w:rsid w:val="00331938"/>
    <w:rsid w:val="00332A04"/>
    <w:rsid w:val="0033722B"/>
    <w:rsid w:val="003405AA"/>
    <w:rsid w:val="00340B81"/>
    <w:rsid w:val="00341843"/>
    <w:rsid w:val="003422CD"/>
    <w:rsid w:val="00345D95"/>
    <w:rsid w:val="003524BA"/>
    <w:rsid w:val="00352AE5"/>
    <w:rsid w:val="00356189"/>
    <w:rsid w:val="0035687C"/>
    <w:rsid w:val="00356D0F"/>
    <w:rsid w:val="00357EDD"/>
    <w:rsid w:val="00361412"/>
    <w:rsid w:val="00361FE9"/>
    <w:rsid w:val="00364D85"/>
    <w:rsid w:val="003671DE"/>
    <w:rsid w:val="003706F5"/>
    <w:rsid w:val="003719EC"/>
    <w:rsid w:val="00371ED0"/>
    <w:rsid w:val="003720C4"/>
    <w:rsid w:val="003729EE"/>
    <w:rsid w:val="00374A65"/>
    <w:rsid w:val="00380026"/>
    <w:rsid w:val="00380F66"/>
    <w:rsid w:val="00383F93"/>
    <w:rsid w:val="003843DD"/>
    <w:rsid w:val="003867CD"/>
    <w:rsid w:val="00391A89"/>
    <w:rsid w:val="0039263F"/>
    <w:rsid w:val="003A2C57"/>
    <w:rsid w:val="003A3CBD"/>
    <w:rsid w:val="003A3DEA"/>
    <w:rsid w:val="003A45EC"/>
    <w:rsid w:val="003A46BE"/>
    <w:rsid w:val="003A47EB"/>
    <w:rsid w:val="003A6716"/>
    <w:rsid w:val="003B0A4F"/>
    <w:rsid w:val="003B15ED"/>
    <w:rsid w:val="003B18CA"/>
    <w:rsid w:val="003B4B14"/>
    <w:rsid w:val="003B606D"/>
    <w:rsid w:val="003B7AAA"/>
    <w:rsid w:val="003C00DB"/>
    <w:rsid w:val="003C18A4"/>
    <w:rsid w:val="003C233D"/>
    <w:rsid w:val="003C3D25"/>
    <w:rsid w:val="003C52DF"/>
    <w:rsid w:val="003C541C"/>
    <w:rsid w:val="003C583D"/>
    <w:rsid w:val="003D1A86"/>
    <w:rsid w:val="003D1C73"/>
    <w:rsid w:val="003D29B3"/>
    <w:rsid w:val="003D4025"/>
    <w:rsid w:val="003D7830"/>
    <w:rsid w:val="003E5541"/>
    <w:rsid w:val="003E7FD8"/>
    <w:rsid w:val="003F01A1"/>
    <w:rsid w:val="003F0FD9"/>
    <w:rsid w:val="003F1877"/>
    <w:rsid w:val="003F2AF2"/>
    <w:rsid w:val="003F7131"/>
    <w:rsid w:val="00403614"/>
    <w:rsid w:val="00405726"/>
    <w:rsid w:val="004067BB"/>
    <w:rsid w:val="00407933"/>
    <w:rsid w:val="00410EAF"/>
    <w:rsid w:val="00413C32"/>
    <w:rsid w:val="004162F1"/>
    <w:rsid w:val="00416792"/>
    <w:rsid w:val="00420223"/>
    <w:rsid w:val="00423CA0"/>
    <w:rsid w:val="00425334"/>
    <w:rsid w:val="00426B7B"/>
    <w:rsid w:val="00427D38"/>
    <w:rsid w:val="00431B27"/>
    <w:rsid w:val="0043442F"/>
    <w:rsid w:val="0044243A"/>
    <w:rsid w:val="004459C4"/>
    <w:rsid w:val="004461AD"/>
    <w:rsid w:val="004477D0"/>
    <w:rsid w:val="00447D33"/>
    <w:rsid w:val="00450A1E"/>
    <w:rsid w:val="00450C75"/>
    <w:rsid w:val="00451FA7"/>
    <w:rsid w:val="00454ADB"/>
    <w:rsid w:val="0045562B"/>
    <w:rsid w:val="00455BEB"/>
    <w:rsid w:val="004605B1"/>
    <w:rsid w:val="0046125B"/>
    <w:rsid w:val="00471569"/>
    <w:rsid w:val="00472887"/>
    <w:rsid w:val="0047446D"/>
    <w:rsid w:val="00476903"/>
    <w:rsid w:val="00480D5F"/>
    <w:rsid w:val="00482544"/>
    <w:rsid w:val="00482C93"/>
    <w:rsid w:val="00483BA0"/>
    <w:rsid w:val="00486C4D"/>
    <w:rsid w:val="00486EDC"/>
    <w:rsid w:val="00487373"/>
    <w:rsid w:val="00487EAF"/>
    <w:rsid w:val="00490042"/>
    <w:rsid w:val="0049058F"/>
    <w:rsid w:val="00490A83"/>
    <w:rsid w:val="00490C99"/>
    <w:rsid w:val="00491B3E"/>
    <w:rsid w:val="00492C26"/>
    <w:rsid w:val="00494F74"/>
    <w:rsid w:val="004951E7"/>
    <w:rsid w:val="004952F5"/>
    <w:rsid w:val="004A0AB2"/>
    <w:rsid w:val="004A3AA1"/>
    <w:rsid w:val="004A3F07"/>
    <w:rsid w:val="004A7B43"/>
    <w:rsid w:val="004B0282"/>
    <w:rsid w:val="004B28CC"/>
    <w:rsid w:val="004B2B11"/>
    <w:rsid w:val="004B6360"/>
    <w:rsid w:val="004C1CB3"/>
    <w:rsid w:val="004C36FB"/>
    <w:rsid w:val="004C4119"/>
    <w:rsid w:val="004C4C71"/>
    <w:rsid w:val="004C5267"/>
    <w:rsid w:val="004C5440"/>
    <w:rsid w:val="004D3B11"/>
    <w:rsid w:val="004D56F5"/>
    <w:rsid w:val="004D6033"/>
    <w:rsid w:val="004D7CC4"/>
    <w:rsid w:val="004E360B"/>
    <w:rsid w:val="004E365D"/>
    <w:rsid w:val="004E65CE"/>
    <w:rsid w:val="004F05A3"/>
    <w:rsid w:val="004F4F4B"/>
    <w:rsid w:val="004F5389"/>
    <w:rsid w:val="00500582"/>
    <w:rsid w:val="00500970"/>
    <w:rsid w:val="00505DC0"/>
    <w:rsid w:val="005075C1"/>
    <w:rsid w:val="005076A2"/>
    <w:rsid w:val="00510247"/>
    <w:rsid w:val="0051152E"/>
    <w:rsid w:val="00511B63"/>
    <w:rsid w:val="00511D48"/>
    <w:rsid w:val="0051352F"/>
    <w:rsid w:val="0051556A"/>
    <w:rsid w:val="005169C5"/>
    <w:rsid w:val="00521EF0"/>
    <w:rsid w:val="005310B0"/>
    <w:rsid w:val="00531124"/>
    <w:rsid w:val="00532981"/>
    <w:rsid w:val="00535B42"/>
    <w:rsid w:val="00537F44"/>
    <w:rsid w:val="00541997"/>
    <w:rsid w:val="00543FA6"/>
    <w:rsid w:val="00545DFB"/>
    <w:rsid w:val="00560A66"/>
    <w:rsid w:val="0056162C"/>
    <w:rsid w:val="00563352"/>
    <w:rsid w:val="0056375C"/>
    <w:rsid w:val="00564370"/>
    <w:rsid w:val="005648D2"/>
    <w:rsid w:val="00564BE2"/>
    <w:rsid w:val="00564FFF"/>
    <w:rsid w:val="00567B7B"/>
    <w:rsid w:val="0057130B"/>
    <w:rsid w:val="00571F63"/>
    <w:rsid w:val="00572B08"/>
    <w:rsid w:val="005731A2"/>
    <w:rsid w:val="00574557"/>
    <w:rsid w:val="00574942"/>
    <w:rsid w:val="00577664"/>
    <w:rsid w:val="00577B49"/>
    <w:rsid w:val="00582071"/>
    <w:rsid w:val="00582A85"/>
    <w:rsid w:val="00585672"/>
    <w:rsid w:val="00586B05"/>
    <w:rsid w:val="00591285"/>
    <w:rsid w:val="0059774E"/>
    <w:rsid w:val="005A081D"/>
    <w:rsid w:val="005A4CE6"/>
    <w:rsid w:val="005A5811"/>
    <w:rsid w:val="005A6FFD"/>
    <w:rsid w:val="005A709B"/>
    <w:rsid w:val="005B1D3D"/>
    <w:rsid w:val="005B2F95"/>
    <w:rsid w:val="005B3045"/>
    <w:rsid w:val="005B497C"/>
    <w:rsid w:val="005B7092"/>
    <w:rsid w:val="005C1AD0"/>
    <w:rsid w:val="005C25C9"/>
    <w:rsid w:val="005C3002"/>
    <w:rsid w:val="005C4D13"/>
    <w:rsid w:val="005C501D"/>
    <w:rsid w:val="005C52B7"/>
    <w:rsid w:val="005C6842"/>
    <w:rsid w:val="005D47CB"/>
    <w:rsid w:val="005D49D1"/>
    <w:rsid w:val="005E369E"/>
    <w:rsid w:val="005F1A28"/>
    <w:rsid w:val="005F431C"/>
    <w:rsid w:val="005F7A5E"/>
    <w:rsid w:val="00600169"/>
    <w:rsid w:val="006005D1"/>
    <w:rsid w:val="0060310F"/>
    <w:rsid w:val="0060601D"/>
    <w:rsid w:val="00610A75"/>
    <w:rsid w:val="0061115C"/>
    <w:rsid w:val="006119BB"/>
    <w:rsid w:val="0061331B"/>
    <w:rsid w:val="00615C80"/>
    <w:rsid w:val="00615F02"/>
    <w:rsid w:val="00620713"/>
    <w:rsid w:val="00620F24"/>
    <w:rsid w:val="0062547B"/>
    <w:rsid w:val="0062757E"/>
    <w:rsid w:val="00627EDC"/>
    <w:rsid w:val="00627F34"/>
    <w:rsid w:val="00631969"/>
    <w:rsid w:val="00631D48"/>
    <w:rsid w:val="00632B7A"/>
    <w:rsid w:val="00634B92"/>
    <w:rsid w:val="006435A2"/>
    <w:rsid w:val="006465B4"/>
    <w:rsid w:val="00647D10"/>
    <w:rsid w:val="00654B20"/>
    <w:rsid w:val="00657583"/>
    <w:rsid w:val="00663418"/>
    <w:rsid w:val="00663A14"/>
    <w:rsid w:val="00663C0C"/>
    <w:rsid w:val="0066501B"/>
    <w:rsid w:val="0066704F"/>
    <w:rsid w:val="00675057"/>
    <w:rsid w:val="0067567D"/>
    <w:rsid w:val="006765D5"/>
    <w:rsid w:val="00680760"/>
    <w:rsid w:val="00680DEF"/>
    <w:rsid w:val="00682018"/>
    <w:rsid w:val="00685451"/>
    <w:rsid w:val="00685521"/>
    <w:rsid w:val="006859C9"/>
    <w:rsid w:val="00690977"/>
    <w:rsid w:val="00691844"/>
    <w:rsid w:val="0069426A"/>
    <w:rsid w:val="00694E09"/>
    <w:rsid w:val="006950F9"/>
    <w:rsid w:val="00695A2A"/>
    <w:rsid w:val="00695FE3"/>
    <w:rsid w:val="006A0243"/>
    <w:rsid w:val="006A1626"/>
    <w:rsid w:val="006A6E9C"/>
    <w:rsid w:val="006A7EF3"/>
    <w:rsid w:val="006B1C2C"/>
    <w:rsid w:val="006B4EBC"/>
    <w:rsid w:val="006C064A"/>
    <w:rsid w:val="006C3445"/>
    <w:rsid w:val="006C3B26"/>
    <w:rsid w:val="006C44C9"/>
    <w:rsid w:val="006C6CAC"/>
    <w:rsid w:val="006C7076"/>
    <w:rsid w:val="006D027F"/>
    <w:rsid w:val="006D271A"/>
    <w:rsid w:val="006D3492"/>
    <w:rsid w:val="006D3D92"/>
    <w:rsid w:val="006D6A56"/>
    <w:rsid w:val="006D7390"/>
    <w:rsid w:val="006D774D"/>
    <w:rsid w:val="006E2564"/>
    <w:rsid w:val="006E485D"/>
    <w:rsid w:val="006E4D2E"/>
    <w:rsid w:val="006E51A8"/>
    <w:rsid w:val="006E69AA"/>
    <w:rsid w:val="006F5970"/>
    <w:rsid w:val="006F5E14"/>
    <w:rsid w:val="0070156E"/>
    <w:rsid w:val="00702CF6"/>
    <w:rsid w:val="00704E9D"/>
    <w:rsid w:val="007050EC"/>
    <w:rsid w:val="00705623"/>
    <w:rsid w:val="00707EC7"/>
    <w:rsid w:val="00713FCC"/>
    <w:rsid w:val="007142A9"/>
    <w:rsid w:val="00715776"/>
    <w:rsid w:val="007205F0"/>
    <w:rsid w:val="00720C60"/>
    <w:rsid w:val="00724AC8"/>
    <w:rsid w:val="00726591"/>
    <w:rsid w:val="007319C6"/>
    <w:rsid w:val="00731EA9"/>
    <w:rsid w:val="007341A5"/>
    <w:rsid w:val="00734365"/>
    <w:rsid w:val="00735F76"/>
    <w:rsid w:val="00741951"/>
    <w:rsid w:val="00742C4B"/>
    <w:rsid w:val="00745CE4"/>
    <w:rsid w:val="00747F59"/>
    <w:rsid w:val="007516C7"/>
    <w:rsid w:val="00756F22"/>
    <w:rsid w:val="007571AA"/>
    <w:rsid w:val="00757588"/>
    <w:rsid w:val="00762DB6"/>
    <w:rsid w:val="007642AE"/>
    <w:rsid w:val="00764F97"/>
    <w:rsid w:val="00766321"/>
    <w:rsid w:val="00770ACB"/>
    <w:rsid w:val="00770EB0"/>
    <w:rsid w:val="00771D8E"/>
    <w:rsid w:val="00773709"/>
    <w:rsid w:val="00773CB6"/>
    <w:rsid w:val="00774D17"/>
    <w:rsid w:val="007802E9"/>
    <w:rsid w:val="007849A5"/>
    <w:rsid w:val="00784FDF"/>
    <w:rsid w:val="00785203"/>
    <w:rsid w:val="00785345"/>
    <w:rsid w:val="00785BD6"/>
    <w:rsid w:val="0078659C"/>
    <w:rsid w:val="00786957"/>
    <w:rsid w:val="00787608"/>
    <w:rsid w:val="007919E7"/>
    <w:rsid w:val="00792D5F"/>
    <w:rsid w:val="007947A3"/>
    <w:rsid w:val="007A0663"/>
    <w:rsid w:val="007A168A"/>
    <w:rsid w:val="007A193A"/>
    <w:rsid w:val="007A3AFE"/>
    <w:rsid w:val="007A4613"/>
    <w:rsid w:val="007A61C7"/>
    <w:rsid w:val="007A7499"/>
    <w:rsid w:val="007A74B9"/>
    <w:rsid w:val="007A7BA6"/>
    <w:rsid w:val="007B0ACB"/>
    <w:rsid w:val="007B1969"/>
    <w:rsid w:val="007B1BEA"/>
    <w:rsid w:val="007B3289"/>
    <w:rsid w:val="007B3B3E"/>
    <w:rsid w:val="007B3F0E"/>
    <w:rsid w:val="007B532A"/>
    <w:rsid w:val="007B59EE"/>
    <w:rsid w:val="007B7C3F"/>
    <w:rsid w:val="007C37DD"/>
    <w:rsid w:val="007C6700"/>
    <w:rsid w:val="007C71E2"/>
    <w:rsid w:val="007D0222"/>
    <w:rsid w:val="007D59C2"/>
    <w:rsid w:val="007D5EEC"/>
    <w:rsid w:val="007D7A6C"/>
    <w:rsid w:val="007E2ECD"/>
    <w:rsid w:val="007E352E"/>
    <w:rsid w:val="007E37D3"/>
    <w:rsid w:val="007E64C8"/>
    <w:rsid w:val="007F0A1A"/>
    <w:rsid w:val="007F3D97"/>
    <w:rsid w:val="007F4595"/>
    <w:rsid w:val="007F6541"/>
    <w:rsid w:val="007F7217"/>
    <w:rsid w:val="00801A22"/>
    <w:rsid w:val="00803507"/>
    <w:rsid w:val="008041EF"/>
    <w:rsid w:val="00804B01"/>
    <w:rsid w:val="00804F4C"/>
    <w:rsid w:val="008052FF"/>
    <w:rsid w:val="00806132"/>
    <w:rsid w:val="00806FE0"/>
    <w:rsid w:val="00810B7E"/>
    <w:rsid w:val="0081307E"/>
    <w:rsid w:val="00813241"/>
    <w:rsid w:val="00815027"/>
    <w:rsid w:val="00816199"/>
    <w:rsid w:val="00816960"/>
    <w:rsid w:val="008179A7"/>
    <w:rsid w:val="00830CD5"/>
    <w:rsid w:val="0083468F"/>
    <w:rsid w:val="00836EA2"/>
    <w:rsid w:val="00837A0B"/>
    <w:rsid w:val="008406E4"/>
    <w:rsid w:val="00842219"/>
    <w:rsid w:val="008435CA"/>
    <w:rsid w:val="00850D5B"/>
    <w:rsid w:val="008516DA"/>
    <w:rsid w:val="00851C82"/>
    <w:rsid w:val="0085274A"/>
    <w:rsid w:val="008541D9"/>
    <w:rsid w:val="0085702F"/>
    <w:rsid w:val="008606D1"/>
    <w:rsid w:val="00862DF7"/>
    <w:rsid w:val="00864634"/>
    <w:rsid w:val="00865D92"/>
    <w:rsid w:val="00867939"/>
    <w:rsid w:val="0087048F"/>
    <w:rsid w:val="008741C8"/>
    <w:rsid w:val="0087732E"/>
    <w:rsid w:val="00884332"/>
    <w:rsid w:val="008844D5"/>
    <w:rsid w:val="008847A4"/>
    <w:rsid w:val="00884BA1"/>
    <w:rsid w:val="00886E9D"/>
    <w:rsid w:val="008913F4"/>
    <w:rsid w:val="00893C8B"/>
    <w:rsid w:val="008963F1"/>
    <w:rsid w:val="008965B7"/>
    <w:rsid w:val="008A1550"/>
    <w:rsid w:val="008A55C5"/>
    <w:rsid w:val="008A5EB5"/>
    <w:rsid w:val="008B385F"/>
    <w:rsid w:val="008B3A78"/>
    <w:rsid w:val="008B529B"/>
    <w:rsid w:val="008B61D6"/>
    <w:rsid w:val="008B719D"/>
    <w:rsid w:val="008D060A"/>
    <w:rsid w:val="008D1F17"/>
    <w:rsid w:val="008D2227"/>
    <w:rsid w:val="008D2D42"/>
    <w:rsid w:val="008D37CB"/>
    <w:rsid w:val="008D3AB8"/>
    <w:rsid w:val="008D41FF"/>
    <w:rsid w:val="008D66A1"/>
    <w:rsid w:val="008E101B"/>
    <w:rsid w:val="008E5003"/>
    <w:rsid w:val="008E57D9"/>
    <w:rsid w:val="008F0365"/>
    <w:rsid w:val="008F0564"/>
    <w:rsid w:val="008F0590"/>
    <w:rsid w:val="008F21BF"/>
    <w:rsid w:val="008F2B28"/>
    <w:rsid w:val="008F5D0F"/>
    <w:rsid w:val="008F5EF0"/>
    <w:rsid w:val="008F7C27"/>
    <w:rsid w:val="00900339"/>
    <w:rsid w:val="00900D93"/>
    <w:rsid w:val="00902823"/>
    <w:rsid w:val="009034FC"/>
    <w:rsid w:val="00905346"/>
    <w:rsid w:val="009072E2"/>
    <w:rsid w:val="009073F7"/>
    <w:rsid w:val="00907E0B"/>
    <w:rsid w:val="009110FD"/>
    <w:rsid w:val="0091213B"/>
    <w:rsid w:val="009135D7"/>
    <w:rsid w:val="00914516"/>
    <w:rsid w:val="00914704"/>
    <w:rsid w:val="00915D79"/>
    <w:rsid w:val="00917119"/>
    <w:rsid w:val="00920568"/>
    <w:rsid w:val="0092233B"/>
    <w:rsid w:val="00926660"/>
    <w:rsid w:val="00930DDF"/>
    <w:rsid w:val="00931F6C"/>
    <w:rsid w:val="00933667"/>
    <w:rsid w:val="009361C0"/>
    <w:rsid w:val="00937F9D"/>
    <w:rsid w:val="00940E13"/>
    <w:rsid w:val="00943DEC"/>
    <w:rsid w:val="00944032"/>
    <w:rsid w:val="00945DAC"/>
    <w:rsid w:val="00957795"/>
    <w:rsid w:val="009619BE"/>
    <w:rsid w:val="00963CFC"/>
    <w:rsid w:val="009659D2"/>
    <w:rsid w:val="00972750"/>
    <w:rsid w:val="009750DC"/>
    <w:rsid w:val="00982E82"/>
    <w:rsid w:val="00982E9F"/>
    <w:rsid w:val="00983007"/>
    <w:rsid w:val="0098394C"/>
    <w:rsid w:val="00983E4A"/>
    <w:rsid w:val="009906A7"/>
    <w:rsid w:val="009915B5"/>
    <w:rsid w:val="00993118"/>
    <w:rsid w:val="009949CC"/>
    <w:rsid w:val="0099530F"/>
    <w:rsid w:val="00996C87"/>
    <w:rsid w:val="00997011"/>
    <w:rsid w:val="009975C6"/>
    <w:rsid w:val="00997739"/>
    <w:rsid w:val="009A2C75"/>
    <w:rsid w:val="009A4897"/>
    <w:rsid w:val="009A4BFE"/>
    <w:rsid w:val="009A67B8"/>
    <w:rsid w:val="009A7003"/>
    <w:rsid w:val="009B0498"/>
    <w:rsid w:val="009B1969"/>
    <w:rsid w:val="009B3DA8"/>
    <w:rsid w:val="009B42E9"/>
    <w:rsid w:val="009B624D"/>
    <w:rsid w:val="009B74EA"/>
    <w:rsid w:val="009C0378"/>
    <w:rsid w:val="009C501F"/>
    <w:rsid w:val="009C6636"/>
    <w:rsid w:val="009C73F9"/>
    <w:rsid w:val="009C7A0C"/>
    <w:rsid w:val="009C7E65"/>
    <w:rsid w:val="009D5459"/>
    <w:rsid w:val="009D59A5"/>
    <w:rsid w:val="009D61B9"/>
    <w:rsid w:val="009D7210"/>
    <w:rsid w:val="009D7868"/>
    <w:rsid w:val="009D7946"/>
    <w:rsid w:val="009E5782"/>
    <w:rsid w:val="009E58EC"/>
    <w:rsid w:val="009E5CA2"/>
    <w:rsid w:val="009E7352"/>
    <w:rsid w:val="009E7D09"/>
    <w:rsid w:val="009F0306"/>
    <w:rsid w:val="009F16FC"/>
    <w:rsid w:val="009F1B1E"/>
    <w:rsid w:val="009F31D0"/>
    <w:rsid w:val="009F387B"/>
    <w:rsid w:val="009F39D9"/>
    <w:rsid w:val="009F4294"/>
    <w:rsid w:val="009F42BB"/>
    <w:rsid w:val="009F526F"/>
    <w:rsid w:val="009F6EB4"/>
    <w:rsid w:val="00A06B8B"/>
    <w:rsid w:val="00A07481"/>
    <w:rsid w:val="00A10619"/>
    <w:rsid w:val="00A125C4"/>
    <w:rsid w:val="00A12931"/>
    <w:rsid w:val="00A15509"/>
    <w:rsid w:val="00A1787E"/>
    <w:rsid w:val="00A206A3"/>
    <w:rsid w:val="00A20D0F"/>
    <w:rsid w:val="00A2346B"/>
    <w:rsid w:val="00A2360C"/>
    <w:rsid w:val="00A23D48"/>
    <w:rsid w:val="00A25A7B"/>
    <w:rsid w:val="00A25A8A"/>
    <w:rsid w:val="00A3002C"/>
    <w:rsid w:val="00A3036C"/>
    <w:rsid w:val="00A35702"/>
    <w:rsid w:val="00A35D3A"/>
    <w:rsid w:val="00A36418"/>
    <w:rsid w:val="00A42281"/>
    <w:rsid w:val="00A444A5"/>
    <w:rsid w:val="00A44522"/>
    <w:rsid w:val="00A4454F"/>
    <w:rsid w:val="00A46B1A"/>
    <w:rsid w:val="00A53F3F"/>
    <w:rsid w:val="00A555DA"/>
    <w:rsid w:val="00A55ADD"/>
    <w:rsid w:val="00A562CE"/>
    <w:rsid w:val="00A56577"/>
    <w:rsid w:val="00A6038B"/>
    <w:rsid w:val="00A6071C"/>
    <w:rsid w:val="00A61D1E"/>
    <w:rsid w:val="00A634DA"/>
    <w:rsid w:val="00A65E41"/>
    <w:rsid w:val="00A71BF5"/>
    <w:rsid w:val="00A7677F"/>
    <w:rsid w:val="00A8000B"/>
    <w:rsid w:val="00A80111"/>
    <w:rsid w:val="00A801CA"/>
    <w:rsid w:val="00A867E5"/>
    <w:rsid w:val="00A93D79"/>
    <w:rsid w:val="00A9403B"/>
    <w:rsid w:val="00A94F55"/>
    <w:rsid w:val="00A95519"/>
    <w:rsid w:val="00A96391"/>
    <w:rsid w:val="00AA0A18"/>
    <w:rsid w:val="00AA24C7"/>
    <w:rsid w:val="00AA531F"/>
    <w:rsid w:val="00AA7280"/>
    <w:rsid w:val="00AA7E21"/>
    <w:rsid w:val="00AB15B9"/>
    <w:rsid w:val="00AB2440"/>
    <w:rsid w:val="00AC051C"/>
    <w:rsid w:val="00AD4DF4"/>
    <w:rsid w:val="00AD4F15"/>
    <w:rsid w:val="00AD4FCE"/>
    <w:rsid w:val="00AD5063"/>
    <w:rsid w:val="00AD7CFB"/>
    <w:rsid w:val="00AE62EC"/>
    <w:rsid w:val="00AE662E"/>
    <w:rsid w:val="00AE7987"/>
    <w:rsid w:val="00AF1818"/>
    <w:rsid w:val="00B02CC5"/>
    <w:rsid w:val="00B0423B"/>
    <w:rsid w:val="00B0600C"/>
    <w:rsid w:val="00B06FFA"/>
    <w:rsid w:val="00B13D24"/>
    <w:rsid w:val="00B1420F"/>
    <w:rsid w:val="00B14BE3"/>
    <w:rsid w:val="00B14D9C"/>
    <w:rsid w:val="00B15CCD"/>
    <w:rsid w:val="00B16B45"/>
    <w:rsid w:val="00B17445"/>
    <w:rsid w:val="00B249C6"/>
    <w:rsid w:val="00B260D6"/>
    <w:rsid w:val="00B278B6"/>
    <w:rsid w:val="00B30943"/>
    <w:rsid w:val="00B3126F"/>
    <w:rsid w:val="00B34F3A"/>
    <w:rsid w:val="00B35687"/>
    <w:rsid w:val="00B36971"/>
    <w:rsid w:val="00B375E5"/>
    <w:rsid w:val="00B46AC3"/>
    <w:rsid w:val="00B50FFE"/>
    <w:rsid w:val="00B5122E"/>
    <w:rsid w:val="00B55201"/>
    <w:rsid w:val="00B55247"/>
    <w:rsid w:val="00B62656"/>
    <w:rsid w:val="00B639E3"/>
    <w:rsid w:val="00B65526"/>
    <w:rsid w:val="00B7127A"/>
    <w:rsid w:val="00B7233C"/>
    <w:rsid w:val="00B731D5"/>
    <w:rsid w:val="00B75053"/>
    <w:rsid w:val="00B75DD4"/>
    <w:rsid w:val="00B768EF"/>
    <w:rsid w:val="00B779D7"/>
    <w:rsid w:val="00B81140"/>
    <w:rsid w:val="00B8169D"/>
    <w:rsid w:val="00B83DB4"/>
    <w:rsid w:val="00B840EF"/>
    <w:rsid w:val="00B8675B"/>
    <w:rsid w:val="00B87DA8"/>
    <w:rsid w:val="00B91313"/>
    <w:rsid w:val="00B917EE"/>
    <w:rsid w:val="00B959B9"/>
    <w:rsid w:val="00BA058B"/>
    <w:rsid w:val="00BA0A83"/>
    <w:rsid w:val="00BA29D0"/>
    <w:rsid w:val="00BA2F7A"/>
    <w:rsid w:val="00BA38D5"/>
    <w:rsid w:val="00BB0B10"/>
    <w:rsid w:val="00BB6580"/>
    <w:rsid w:val="00BC093C"/>
    <w:rsid w:val="00BC118B"/>
    <w:rsid w:val="00BC2050"/>
    <w:rsid w:val="00BC3844"/>
    <w:rsid w:val="00BD0064"/>
    <w:rsid w:val="00BD2623"/>
    <w:rsid w:val="00BD3357"/>
    <w:rsid w:val="00BD6B0F"/>
    <w:rsid w:val="00BD7C40"/>
    <w:rsid w:val="00BE1AC2"/>
    <w:rsid w:val="00BE4A60"/>
    <w:rsid w:val="00BE57DF"/>
    <w:rsid w:val="00BE6F5F"/>
    <w:rsid w:val="00BF03C5"/>
    <w:rsid w:val="00BF3410"/>
    <w:rsid w:val="00BF5B8D"/>
    <w:rsid w:val="00C04129"/>
    <w:rsid w:val="00C049BE"/>
    <w:rsid w:val="00C103FA"/>
    <w:rsid w:val="00C107D2"/>
    <w:rsid w:val="00C13549"/>
    <w:rsid w:val="00C14965"/>
    <w:rsid w:val="00C16335"/>
    <w:rsid w:val="00C20A56"/>
    <w:rsid w:val="00C23C57"/>
    <w:rsid w:val="00C23E6F"/>
    <w:rsid w:val="00C24A91"/>
    <w:rsid w:val="00C256D2"/>
    <w:rsid w:val="00C274F4"/>
    <w:rsid w:val="00C32CA1"/>
    <w:rsid w:val="00C3433A"/>
    <w:rsid w:val="00C34490"/>
    <w:rsid w:val="00C350FD"/>
    <w:rsid w:val="00C378F0"/>
    <w:rsid w:val="00C40792"/>
    <w:rsid w:val="00C4235D"/>
    <w:rsid w:val="00C4351B"/>
    <w:rsid w:val="00C45AFB"/>
    <w:rsid w:val="00C50A11"/>
    <w:rsid w:val="00C529C4"/>
    <w:rsid w:val="00C52EB0"/>
    <w:rsid w:val="00C5548D"/>
    <w:rsid w:val="00C55E68"/>
    <w:rsid w:val="00C56180"/>
    <w:rsid w:val="00C61363"/>
    <w:rsid w:val="00C61DC5"/>
    <w:rsid w:val="00C62304"/>
    <w:rsid w:val="00C62B32"/>
    <w:rsid w:val="00C63EA0"/>
    <w:rsid w:val="00C65A42"/>
    <w:rsid w:val="00C66D81"/>
    <w:rsid w:val="00C73326"/>
    <w:rsid w:val="00C77C3B"/>
    <w:rsid w:val="00C8004D"/>
    <w:rsid w:val="00C81073"/>
    <w:rsid w:val="00C81957"/>
    <w:rsid w:val="00C8393F"/>
    <w:rsid w:val="00C84611"/>
    <w:rsid w:val="00C857AC"/>
    <w:rsid w:val="00C85AB9"/>
    <w:rsid w:val="00C85D7A"/>
    <w:rsid w:val="00C8616D"/>
    <w:rsid w:val="00C863B9"/>
    <w:rsid w:val="00C86436"/>
    <w:rsid w:val="00C8764D"/>
    <w:rsid w:val="00C90EA2"/>
    <w:rsid w:val="00C9166D"/>
    <w:rsid w:val="00C91D01"/>
    <w:rsid w:val="00C92E0E"/>
    <w:rsid w:val="00C9659B"/>
    <w:rsid w:val="00CA4DE8"/>
    <w:rsid w:val="00CB342E"/>
    <w:rsid w:val="00CC2050"/>
    <w:rsid w:val="00CC2C07"/>
    <w:rsid w:val="00CC500E"/>
    <w:rsid w:val="00CC59A1"/>
    <w:rsid w:val="00CC6421"/>
    <w:rsid w:val="00CD4599"/>
    <w:rsid w:val="00CE7101"/>
    <w:rsid w:val="00CE7815"/>
    <w:rsid w:val="00CE7A90"/>
    <w:rsid w:val="00CF1B66"/>
    <w:rsid w:val="00CF26F0"/>
    <w:rsid w:val="00CF392B"/>
    <w:rsid w:val="00CF4448"/>
    <w:rsid w:val="00CF68BF"/>
    <w:rsid w:val="00CF7F71"/>
    <w:rsid w:val="00D02749"/>
    <w:rsid w:val="00D038B4"/>
    <w:rsid w:val="00D03DA5"/>
    <w:rsid w:val="00D04CF4"/>
    <w:rsid w:val="00D0690B"/>
    <w:rsid w:val="00D11F43"/>
    <w:rsid w:val="00D13979"/>
    <w:rsid w:val="00D13B75"/>
    <w:rsid w:val="00D140D3"/>
    <w:rsid w:val="00D14791"/>
    <w:rsid w:val="00D1634A"/>
    <w:rsid w:val="00D166A3"/>
    <w:rsid w:val="00D16A65"/>
    <w:rsid w:val="00D16C2B"/>
    <w:rsid w:val="00D2091E"/>
    <w:rsid w:val="00D2183A"/>
    <w:rsid w:val="00D24422"/>
    <w:rsid w:val="00D27C04"/>
    <w:rsid w:val="00D27E8E"/>
    <w:rsid w:val="00D3213A"/>
    <w:rsid w:val="00D32636"/>
    <w:rsid w:val="00D36206"/>
    <w:rsid w:val="00D40B4F"/>
    <w:rsid w:val="00D430BE"/>
    <w:rsid w:val="00D43779"/>
    <w:rsid w:val="00D501F7"/>
    <w:rsid w:val="00D53988"/>
    <w:rsid w:val="00D54B92"/>
    <w:rsid w:val="00D576B0"/>
    <w:rsid w:val="00D60681"/>
    <w:rsid w:val="00D62520"/>
    <w:rsid w:val="00D62CFE"/>
    <w:rsid w:val="00D63757"/>
    <w:rsid w:val="00D66BEC"/>
    <w:rsid w:val="00D72D07"/>
    <w:rsid w:val="00D73D52"/>
    <w:rsid w:val="00D76381"/>
    <w:rsid w:val="00D810CA"/>
    <w:rsid w:val="00D83D36"/>
    <w:rsid w:val="00D841D1"/>
    <w:rsid w:val="00D86EA7"/>
    <w:rsid w:val="00D9012B"/>
    <w:rsid w:val="00D9434E"/>
    <w:rsid w:val="00DA1625"/>
    <w:rsid w:val="00DA2344"/>
    <w:rsid w:val="00DA4532"/>
    <w:rsid w:val="00DB1EBE"/>
    <w:rsid w:val="00DB7A9E"/>
    <w:rsid w:val="00DC0B53"/>
    <w:rsid w:val="00DC2AF7"/>
    <w:rsid w:val="00DC3E80"/>
    <w:rsid w:val="00DC4BF4"/>
    <w:rsid w:val="00DC6195"/>
    <w:rsid w:val="00DC69E2"/>
    <w:rsid w:val="00DD0F95"/>
    <w:rsid w:val="00DD1723"/>
    <w:rsid w:val="00DD17E2"/>
    <w:rsid w:val="00DD2F45"/>
    <w:rsid w:val="00DD3E2B"/>
    <w:rsid w:val="00DD428E"/>
    <w:rsid w:val="00DD4B63"/>
    <w:rsid w:val="00DD7293"/>
    <w:rsid w:val="00DE0AB8"/>
    <w:rsid w:val="00DE6F15"/>
    <w:rsid w:val="00DE76B0"/>
    <w:rsid w:val="00DE7CCF"/>
    <w:rsid w:val="00E002CC"/>
    <w:rsid w:val="00E03655"/>
    <w:rsid w:val="00E15015"/>
    <w:rsid w:val="00E1642C"/>
    <w:rsid w:val="00E17607"/>
    <w:rsid w:val="00E17A7D"/>
    <w:rsid w:val="00E2122F"/>
    <w:rsid w:val="00E21B70"/>
    <w:rsid w:val="00E256AC"/>
    <w:rsid w:val="00E33257"/>
    <w:rsid w:val="00E33EE6"/>
    <w:rsid w:val="00E34FBB"/>
    <w:rsid w:val="00E44800"/>
    <w:rsid w:val="00E44B83"/>
    <w:rsid w:val="00E44CF2"/>
    <w:rsid w:val="00E4570E"/>
    <w:rsid w:val="00E479A5"/>
    <w:rsid w:val="00E5031C"/>
    <w:rsid w:val="00E51EEE"/>
    <w:rsid w:val="00E52273"/>
    <w:rsid w:val="00E5368A"/>
    <w:rsid w:val="00E6416C"/>
    <w:rsid w:val="00E7623F"/>
    <w:rsid w:val="00E772D9"/>
    <w:rsid w:val="00E81AA6"/>
    <w:rsid w:val="00E86960"/>
    <w:rsid w:val="00E90267"/>
    <w:rsid w:val="00E93559"/>
    <w:rsid w:val="00E966D6"/>
    <w:rsid w:val="00EA2298"/>
    <w:rsid w:val="00EA45E8"/>
    <w:rsid w:val="00EB3B00"/>
    <w:rsid w:val="00EC0973"/>
    <w:rsid w:val="00EC55FF"/>
    <w:rsid w:val="00EC67F6"/>
    <w:rsid w:val="00ED06C3"/>
    <w:rsid w:val="00ED4E60"/>
    <w:rsid w:val="00ED6069"/>
    <w:rsid w:val="00ED7ECB"/>
    <w:rsid w:val="00EE2BAE"/>
    <w:rsid w:val="00EE40B8"/>
    <w:rsid w:val="00EF2BF5"/>
    <w:rsid w:val="00EF4825"/>
    <w:rsid w:val="00EF5A63"/>
    <w:rsid w:val="00EF7EDC"/>
    <w:rsid w:val="00F00C8B"/>
    <w:rsid w:val="00F02DFC"/>
    <w:rsid w:val="00F0407F"/>
    <w:rsid w:val="00F0538D"/>
    <w:rsid w:val="00F060C4"/>
    <w:rsid w:val="00F12EFA"/>
    <w:rsid w:val="00F13DC4"/>
    <w:rsid w:val="00F146CE"/>
    <w:rsid w:val="00F15577"/>
    <w:rsid w:val="00F15AB3"/>
    <w:rsid w:val="00F17C8E"/>
    <w:rsid w:val="00F21012"/>
    <w:rsid w:val="00F2163A"/>
    <w:rsid w:val="00F24081"/>
    <w:rsid w:val="00F33E8D"/>
    <w:rsid w:val="00F36C9F"/>
    <w:rsid w:val="00F37E66"/>
    <w:rsid w:val="00F37F49"/>
    <w:rsid w:val="00F40F8F"/>
    <w:rsid w:val="00F42E92"/>
    <w:rsid w:val="00F434A8"/>
    <w:rsid w:val="00F443F5"/>
    <w:rsid w:val="00F449D6"/>
    <w:rsid w:val="00F45127"/>
    <w:rsid w:val="00F45CA3"/>
    <w:rsid w:val="00F476FC"/>
    <w:rsid w:val="00F50115"/>
    <w:rsid w:val="00F50957"/>
    <w:rsid w:val="00F528E4"/>
    <w:rsid w:val="00F52C91"/>
    <w:rsid w:val="00F55296"/>
    <w:rsid w:val="00F557CD"/>
    <w:rsid w:val="00F55B0F"/>
    <w:rsid w:val="00F60FFE"/>
    <w:rsid w:val="00F61519"/>
    <w:rsid w:val="00F637D2"/>
    <w:rsid w:val="00F64FAD"/>
    <w:rsid w:val="00F667C6"/>
    <w:rsid w:val="00F66F16"/>
    <w:rsid w:val="00F67AAD"/>
    <w:rsid w:val="00F728FC"/>
    <w:rsid w:val="00F746F8"/>
    <w:rsid w:val="00F753BC"/>
    <w:rsid w:val="00F75BAE"/>
    <w:rsid w:val="00F75E06"/>
    <w:rsid w:val="00F769D8"/>
    <w:rsid w:val="00F819D2"/>
    <w:rsid w:val="00F82F3A"/>
    <w:rsid w:val="00F83090"/>
    <w:rsid w:val="00F87D64"/>
    <w:rsid w:val="00F9337F"/>
    <w:rsid w:val="00F942D6"/>
    <w:rsid w:val="00F968CD"/>
    <w:rsid w:val="00FA08ED"/>
    <w:rsid w:val="00FA315C"/>
    <w:rsid w:val="00FB39DF"/>
    <w:rsid w:val="00FB474B"/>
    <w:rsid w:val="00FC2E8C"/>
    <w:rsid w:val="00FC4217"/>
    <w:rsid w:val="00FC6702"/>
    <w:rsid w:val="00FC77CF"/>
    <w:rsid w:val="00FD08AD"/>
    <w:rsid w:val="00FD1C85"/>
    <w:rsid w:val="00FD322D"/>
    <w:rsid w:val="00FD6A78"/>
    <w:rsid w:val="00FD6F1F"/>
    <w:rsid w:val="00FE1950"/>
    <w:rsid w:val="00FE22AE"/>
    <w:rsid w:val="00FE250E"/>
    <w:rsid w:val="00FE2CF3"/>
    <w:rsid w:val="00FE3748"/>
    <w:rsid w:val="00FE5FEF"/>
    <w:rsid w:val="00FF1595"/>
    <w:rsid w:val="00FF4084"/>
    <w:rsid w:val="00FF4288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98B0D7D"/>
  <w15:docId w15:val="{375FD092-D654-4A82-A3D8-128E6E51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1FA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5075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451FA7"/>
    <w:pPr>
      <w:keepNext/>
      <w:keepLines/>
      <w:spacing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451FA7"/>
    <w:pPr>
      <w:keepNext/>
      <w:keepLines/>
      <w:spacing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1FA7"/>
    <w:rPr>
      <w:color w:val="0000FF"/>
      <w:u w:val="single"/>
    </w:rPr>
  </w:style>
  <w:style w:type="character" w:styleId="a4">
    <w:name w:val="page number"/>
    <w:basedOn w:val="a0"/>
    <w:rsid w:val="00451FA7"/>
  </w:style>
  <w:style w:type="character" w:styleId="a5">
    <w:name w:val="Strong"/>
    <w:qFormat/>
    <w:rsid w:val="00451FA7"/>
    <w:rPr>
      <w:b/>
    </w:rPr>
  </w:style>
  <w:style w:type="paragraph" w:styleId="a6">
    <w:name w:val="Normal (Web)"/>
    <w:basedOn w:val="a"/>
    <w:rsid w:val="00451FA7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  <w:style w:type="paragraph" w:styleId="a7">
    <w:name w:val="header"/>
    <w:basedOn w:val="a"/>
    <w:link w:val="a8"/>
    <w:uiPriority w:val="99"/>
    <w:rsid w:val="00451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wh">
    <w:name w:val="wh"/>
    <w:basedOn w:val="a"/>
    <w:rsid w:val="00451FA7"/>
    <w:pPr>
      <w:widowControl/>
      <w:spacing w:beforeAutospacing="1" w:afterAutospacing="1" w:line="300" w:lineRule="atLeast"/>
      <w:jc w:val="left"/>
    </w:pPr>
    <w:rPr>
      <w:rFonts w:ascii="宋体" w:hAnsi="宋体"/>
      <w:kern w:val="0"/>
      <w:sz w:val="18"/>
    </w:rPr>
  </w:style>
  <w:style w:type="paragraph" w:styleId="a9">
    <w:name w:val="footer"/>
    <w:basedOn w:val="a"/>
    <w:rsid w:val="00451F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A562CE"/>
    <w:rPr>
      <w:sz w:val="18"/>
      <w:szCs w:val="18"/>
    </w:rPr>
  </w:style>
  <w:style w:type="table" w:styleId="ab">
    <w:name w:val="Table Grid"/>
    <w:basedOn w:val="a1"/>
    <w:rsid w:val="008130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next w:val="a"/>
    <w:link w:val="ad"/>
    <w:qFormat/>
    <w:rsid w:val="005075C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标题 字符"/>
    <w:link w:val="ac"/>
    <w:rsid w:val="005075C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0">
    <w:name w:val="标题 1 字符"/>
    <w:link w:val="1"/>
    <w:rsid w:val="005075C1"/>
    <w:rPr>
      <w:b/>
      <w:bCs/>
      <w:kern w:val="44"/>
      <w:sz w:val="44"/>
      <w:szCs w:val="44"/>
    </w:rPr>
  </w:style>
  <w:style w:type="character" w:customStyle="1" w:styleId="a8">
    <w:name w:val="页眉 字符"/>
    <w:link w:val="a7"/>
    <w:uiPriority w:val="99"/>
    <w:rsid w:val="007C6700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8963F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a"/>
    <w:next w:val="a"/>
    <w:autoRedefine/>
    <w:uiPriority w:val="39"/>
    <w:rsid w:val="008963F1"/>
  </w:style>
  <w:style w:type="paragraph" w:styleId="TOC2">
    <w:name w:val="toc 2"/>
    <w:basedOn w:val="a"/>
    <w:next w:val="a"/>
    <w:autoRedefine/>
    <w:uiPriority w:val="39"/>
    <w:rsid w:val="008963F1"/>
    <w:pPr>
      <w:tabs>
        <w:tab w:val="right" w:leader="dot" w:pos="8296"/>
      </w:tabs>
      <w:spacing w:beforeLines="50" w:afterLines="50"/>
      <w:ind w:leftChars="200" w:left="420"/>
    </w:pPr>
  </w:style>
  <w:style w:type="paragraph" w:styleId="TOC3">
    <w:name w:val="toc 3"/>
    <w:basedOn w:val="a"/>
    <w:next w:val="a"/>
    <w:autoRedefine/>
    <w:uiPriority w:val="39"/>
    <w:rsid w:val="008963F1"/>
    <w:pPr>
      <w:ind w:leftChars="400" w:left="840"/>
    </w:pPr>
  </w:style>
  <w:style w:type="character" w:styleId="ae">
    <w:name w:val="annotation reference"/>
    <w:rsid w:val="007205F0"/>
    <w:rPr>
      <w:sz w:val="21"/>
      <w:szCs w:val="21"/>
    </w:rPr>
  </w:style>
  <w:style w:type="paragraph" w:styleId="af">
    <w:name w:val="annotation text"/>
    <w:basedOn w:val="a"/>
    <w:link w:val="af0"/>
    <w:rsid w:val="007205F0"/>
    <w:pPr>
      <w:jc w:val="left"/>
    </w:pPr>
  </w:style>
  <w:style w:type="character" w:customStyle="1" w:styleId="af0">
    <w:name w:val="批注文字 字符"/>
    <w:link w:val="af"/>
    <w:rsid w:val="007205F0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7205F0"/>
    <w:rPr>
      <w:b/>
      <w:bCs/>
    </w:rPr>
  </w:style>
  <w:style w:type="character" w:customStyle="1" w:styleId="af2">
    <w:name w:val="批注主题 字符"/>
    <w:link w:val="af1"/>
    <w:rsid w:val="007205F0"/>
    <w:rPr>
      <w:b/>
      <w:bCs/>
      <w:kern w:val="2"/>
      <w:sz w:val="21"/>
    </w:rPr>
  </w:style>
  <w:style w:type="paragraph" w:styleId="af3">
    <w:name w:val="Revision"/>
    <w:hidden/>
    <w:uiPriority w:val="99"/>
    <w:semiHidden/>
    <w:rsid w:val="003B606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0EF5-B413-41B9-AD06-F1805F89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7</Pages>
  <Words>600</Words>
  <Characters>3424</Characters>
  <Application>Microsoft Office Word</Application>
  <DocSecurity>0</DocSecurity>
  <Lines>28</Lines>
  <Paragraphs>8</Paragraphs>
  <ScaleCrop>false</ScaleCrop>
  <Company>link sun technology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ZK-LASER玻璃测厚仪</dc:title>
  <dc:creator>Administrator</dc:creator>
  <cp:lastModifiedBy>黄璐</cp:lastModifiedBy>
  <cp:revision>213</cp:revision>
  <cp:lastPrinted>2023-12-13T01:47:00Z</cp:lastPrinted>
  <dcterms:created xsi:type="dcterms:W3CDTF">2015-11-09T09:22:00Z</dcterms:created>
  <dcterms:modified xsi:type="dcterms:W3CDTF">2023-12-13T02:32:00Z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