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FDB043" w14:textId="77777777" w:rsidR="005D084C" w:rsidRPr="007326FC" w:rsidRDefault="00F679D6" w:rsidP="006E3FAC">
      <w:pPr>
        <w:pStyle w:val="1"/>
        <w:spacing w:beforeLines="100" w:before="312" w:afterLines="100" w:after="312"/>
        <w:jc w:val="center"/>
        <w:rPr>
          <w:rFonts w:ascii="Arial" w:hAnsi="Arial" w:cs="Arial"/>
          <w:sz w:val="84"/>
          <w:szCs w:val="84"/>
        </w:rPr>
      </w:pPr>
      <w:r w:rsidRPr="007326FC">
        <w:rPr>
          <w:rFonts w:ascii="Arial" w:hAnsi="Arial" w:cs="Arial"/>
          <w:sz w:val="84"/>
          <w:szCs w:val="84"/>
        </w:rPr>
        <w:t>UV Energy Meter</w:t>
      </w:r>
    </w:p>
    <w:p w14:paraId="6E5FCC3C" w14:textId="6D912420" w:rsidR="005D084C" w:rsidRPr="007326FC" w:rsidRDefault="00F679D6" w:rsidP="006E3FAC">
      <w:pPr>
        <w:spacing w:beforeLines="100" w:before="312" w:afterLines="100" w:after="312"/>
        <w:jc w:val="center"/>
        <w:rPr>
          <w:rStyle w:val="ae"/>
          <w:rFonts w:ascii="Arial" w:hAnsi="Arial" w:cs="Arial"/>
          <w:i w:val="0"/>
          <w:sz w:val="28"/>
          <w:szCs w:val="28"/>
        </w:rPr>
      </w:pPr>
      <w:r w:rsidRPr="007326FC">
        <w:rPr>
          <w:rStyle w:val="ae"/>
          <w:rFonts w:ascii="Arial" w:hAnsi="Arial" w:cs="Arial"/>
          <w:i w:val="0"/>
          <w:sz w:val="28"/>
          <w:szCs w:val="28"/>
        </w:rPr>
        <w:t>Software Operation Manual V1</w:t>
      </w:r>
      <w:r w:rsidR="000E25CC" w:rsidRPr="00036C11">
        <w:rPr>
          <w:rStyle w:val="ae"/>
          <w:rFonts w:ascii="Arial" w:hAnsi="Arial" w:cs="Arial"/>
          <w:i w:val="0"/>
          <w:sz w:val="28"/>
          <w:szCs w:val="28"/>
        </w:rPr>
        <w:t>.</w:t>
      </w:r>
      <w:r w:rsidR="00497C51">
        <w:rPr>
          <w:rStyle w:val="ae"/>
          <w:rFonts w:ascii="Arial" w:hAnsi="Arial" w:cs="Arial" w:hint="eastAsia"/>
          <w:i w:val="0"/>
          <w:sz w:val="28"/>
          <w:szCs w:val="28"/>
        </w:rPr>
        <w:t>4</w:t>
      </w:r>
    </w:p>
    <w:p w14:paraId="6C2B0817" w14:textId="77777777" w:rsidR="005D084C" w:rsidRPr="007326FC" w:rsidRDefault="005D084C" w:rsidP="006E3FAC">
      <w:pPr>
        <w:spacing w:beforeLines="100" w:before="312" w:afterLines="100" w:after="312"/>
        <w:jc w:val="center"/>
        <w:rPr>
          <w:rFonts w:ascii="Arial" w:hAnsi="Arial" w:cs="Arial"/>
          <w:b/>
          <w:color w:val="262626"/>
          <w:sz w:val="28"/>
          <w:szCs w:val="28"/>
        </w:rPr>
      </w:pPr>
    </w:p>
    <w:p w14:paraId="49E24295" w14:textId="4A1ECE33" w:rsidR="005D084C" w:rsidRPr="007326FC" w:rsidRDefault="00F679D6" w:rsidP="007326FC">
      <w:pPr>
        <w:pStyle w:val="2"/>
      </w:pPr>
      <w:bookmarkStart w:id="0" w:name="_Toc430251987"/>
      <w:bookmarkStart w:id="1" w:name="_Toc434839899"/>
      <w:r w:rsidRPr="007326FC">
        <w:t>1. Introduction of LS_UV</w:t>
      </w:r>
      <w:r w:rsidR="006C1FEF">
        <w:t xml:space="preserve"> </w:t>
      </w:r>
      <w:r w:rsidRPr="007326FC">
        <w:t>Energy</w:t>
      </w:r>
      <w:r w:rsidR="006C1FEF">
        <w:t xml:space="preserve"> </w:t>
      </w:r>
      <w:r w:rsidRPr="007326FC">
        <w:t>Meter Software</w:t>
      </w:r>
      <w:bookmarkEnd w:id="0"/>
      <w:bookmarkEnd w:id="1"/>
    </w:p>
    <w:p w14:paraId="08211B16" w14:textId="7A957EDA" w:rsidR="005D084C" w:rsidRPr="007326FC" w:rsidRDefault="00F679D6" w:rsidP="00C11D10">
      <w:pPr>
        <w:spacing w:afterLines="100" w:after="312" w:line="360" w:lineRule="auto"/>
        <w:jc w:val="left"/>
        <w:rPr>
          <w:rFonts w:ascii="Arial" w:hAnsi="Arial" w:cs="Arial"/>
          <w:sz w:val="24"/>
          <w:szCs w:val="24"/>
        </w:rPr>
      </w:pPr>
      <w:r w:rsidRPr="007326FC">
        <w:rPr>
          <w:rFonts w:ascii="Arial" w:hAnsi="Arial" w:cs="Arial"/>
          <w:sz w:val="24"/>
          <w:szCs w:val="24"/>
        </w:rPr>
        <w:t>LS_UV</w:t>
      </w:r>
      <w:r w:rsidR="006C1FEF">
        <w:rPr>
          <w:rFonts w:ascii="Arial" w:hAnsi="Arial" w:cs="Arial"/>
          <w:sz w:val="24"/>
          <w:szCs w:val="24"/>
        </w:rPr>
        <w:t xml:space="preserve"> </w:t>
      </w:r>
      <w:r w:rsidRPr="007326FC">
        <w:rPr>
          <w:rFonts w:ascii="Arial" w:hAnsi="Arial" w:cs="Arial"/>
          <w:sz w:val="24"/>
          <w:szCs w:val="24"/>
        </w:rPr>
        <w:t>Energy</w:t>
      </w:r>
      <w:r w:rsidR="006C1FEF">
        <w:rPr>
          <w:rFonts w:ascii="Arial" w:hAnsi="Arial" w:cs="Arial"/>
          <w:sz w:val="24"/>
          <w:szCs w:val="24"/>
        </w:rPr>
        <w:t xml:space="preserve"> </w:t>
      </w:r>
      <w:r w:rsidRPr="007326FC">
        <w:rPr>
          <w:rFonts w:ascii="Arial" w:hAnsi="Arial" w:cs="Arial"/>
          <w:sz w:val="24"/>
          <w:szCs w:val="24"/>
        </w:rPr>
        <w:t xml:space="preserve">Meter is the support software of </w:t>
      </w:r>
      <w:proofErr w:type="spellStart"/>
      <w:r w:rsidRPr="007326FC">
        <w:rPr>
          <w:rFonts w:ascii="Arial" w:hAnsi="Arial" w:cs="Arial"/>
          <w:sz w:val="24"/>
          <w:szCs w:val="24"/>
        </w:rPr>
        <w:t>Linshang</w:t>
      </w:r>
      <w:proofErr w:type="spellEnd"/>
      <w:r w:rsidRPr="007326FC">
        <w:rPr>
          <w:rFonts w:ascii="Arial" w:hAnsi="Arial" w:cs="Arial"/>
          <w:sz w:val="24"/>
          <w:szCs w:val="24"/>
        </w:rPr>
        <w:t xml:space="preserve"> UV Energy Meter. It can read all </w:t>
      </w:r>
      <w:r w:rsidR="001022F6" w:rsidRPr="007326FC">
        <w:rPr>
          <w:rFonts w:ascii="Arial" w:hAnsi="Arial" w:cs="Arial"/>
          <w:sz w:val="24"/>
          <w:szCs w:val="24"/>
        </w:rPr>
        <w:t xml:space="preserve">the stored data in the device, </w:t>
      </w:r>
      <w:r w:rsidR="00AB2AD8" w:rsidRPr="007326FC">
        <w:rPr>
          <w:rFonts w:ascii="Arial" w:hAnsi="Arial" w:cs="Arial"/>
          <w:sz w:val="24"/>
          <w:szCs w:val="24"/>
        </w:rPr>
        <w:t>display curves, export data in</w:t>
      </w:r>
      <w:r w:rsidRPr="007326FC">
        <w:rPr>
          <w:rFonts w:ascii="Arial" w:hAnsi="Arial" w:cs="Arial"/>
          <w:sz w:val="24"/>
          <w:szCs w:val="24"/>
        </w:rPr>
        <w:t xml:space="preserve"> EXCEL f</w:t>
      </w:r>
      <w:r w:rsidR="00EE4E20" w:rsidRPr="007326FC">
        <w:rPr>
          <w:rFonts w:ascii="Arial" w:hAnsi="Arial" w:cs="Arial"/>
          <w:sz w:val="24"/>
          <w:szCs w:val="24"/>
        </w:rPr>
        <w:t xml:space="preserve">ormat, and print reports, etc. </w:t>
      </w:r>
      <w:r w:rsidRPr="007326FC">
        <w:rPr>
          <w:rFonts w:ascii="Arial" w:hAnsi="Arial" w:cs="Arial"/>
          <w:sz w:val="24"/>
          <w:szCs w:val="24"/>
        </w:rPr>
        <w:t>The device is equipped with a USB communication interface. In the S</w:t>
      </w:r>
      <w:r w:rsidR="00EE4E20" w:rsidRPr="007326FC">
        <w:rPr>
          <w:rFonts w:ascii="Arial" w:hAnsi="Arial" w:cs="Arial"/>
          <w:sz w:val="24"/>
          <w:szCs w:val="24"/>
        </w:rPr>
        <w:t>TOP interface (the device can</w:t>
      </w:r>
      <w:r w:rsidRPr="007326FC">
        <w:rPr>
          <w:rFonts w:ascii="Arial" w:hAnsi="Arial" w:cs="Arial"/>
          <w:sz w:val="24"/>
          <w:szCs w:val="24"/>
        </w:rPr>
        <w:t xml:space="preserve">not </w:t>
      </w:r>
      <w:proofErr w:type="gramStart"/>
      <w:r w:rsidRPr="007326FC">
        <w:rPr>
          <w:rFonts w:ascii="Arial" w:hAnsi="Arial" w:cs="Arial"/>
          <w:sz w:val="24"/>
          <w:szCs w:val="24"/>
        </w:rPr>
        <w:t>be connected with</w:t>
      </w:r>
      <w:proofErr w:type="gramEnd"/>
      <w:r w:rsidRPr="007326FC">
        <w:rPr>
          <w:rFonts w:ascii="Arial" w:hAnsi="Arial" w:cs="Arial"/>
          <w:sz w:val="24"/>
          <w:szCs w:val="24"/>
        </w:rPr>
        <w:t xml:space="preserve"> the software in other interfaces), plug the USB cable, start LS_UV</w:t>
      </w:r>
      <w:r w:rsidR="006C1FEF">
        <w:rPr>
          <w:rFonts w:ascii="Arial" w:hAnsi="Arial" w:cs="Arial"/>
          <w:sz w:val="24"/>
          <w:szCs w:val="24"/>
        </w:rPr>
        <w:t xml:space="preserve"> </w:t>
      </w:r>
      <w:r w:rsidRPr="007326FC">
        <w:rPr>
          <w:rFonts w:ascii="Arial" w:hAnsi="Arial" w:cs="Arial"/>
          <w:sz w:val="24"/>
          <w:szCs w:val="24"/>
        </w:rPr>
        <w:t>Energy</w:t>
      </w:r>
      <w:r w:rsidR="006C1FEF">
        <w:rPr>
          <w:rFonts w:ascii="Arial" w:hAnsi="Arial" w:cs="Arial"/>
          <w:sz w:val="24"/>
          <w:szCs w:val="24"/>
        </w:rPr>
        <w:t xml:space="preserve"> </w:t>
      </w:r>
      <w:r w:rsidRPr="007326FC">
        <w:rPr>
          <w:rFonts w:ascii="Arial" w:hAnsi="Arial" w:cs="Arial"/>
          <w:sz w:val="24"/>
          <w:szCs w:val="24"/>
        </w:rPr>
        <w:t xml:space="preserve">Meter software to connect the device with the computer, and read the data in the device. </w:t>
      </w:r>
    </w:p>
    <w:p w14:paraId="7918BD02" w14:textId="77777777" w:rsidR="005D084C" w:rsidRPr="007326FC" w:rsidRDefault="00F679D6" w:rsidP="00C11D10">
      <w:pPr>
        <w:spacing w:afterLines="100" w:after="312" w:line="360" w:lineRule="auto"/>
        <w:jc w:val="left"/>
        <w:rPr>
          <w:rFonts w:ascii="Arial" w:hAnsi="Arial" w:cs="Arial"/>
          <w:sz w:val="24"/>
          <w:szCs w:val="24"/>
        </w:rPr>
      </w:pPr>
      <w:r w:rsidRPr="007326FC">
        <w:rPr>
          <w:rFonts w:ascii="Arial" w:hAnsi="Arial" w:cs="Arial"/>
          <w:sz w:val="24"/>
          <w:szCs w:val="24"/>
        </w:rPr>
        <w:t>Particularly, the software has fu</w:t>
      </w:r>
      <w:r w:rsidR="00EE4E20" w:rsidRPr="007326FC">
        <w:rPr>
          <w:rFonts w:ascii="Arial" w:hAnsi="Arial" w:cs="Arial"/>
          <w:sz w:val="24"/>
          <w:szCs w:val="24"/>
        </w:rPr>
        <w:t>n</w:t>
      </w:r>
      <w:r w:rsidRPr="007326FC">
        <w:rPr>
          <w:rFonts w:ascii="Arial" w:hAnsi="Arial" w:cs="Arial"/>
          <w:sz w:val="24"/>
          <w:szCs w:val="24"/>
        </w:rPr>
        <w:t>ctions of report generation and printing. The so</w:t>
      </w:r>
      <w:r w:rsidR="00EE4E20" w:rsidRPr="007326FC">
        <w:rPr>
          <w:rFonts w:ascii="Arial" w:hAnsi="Arial" w:cs="Arial"/>
          <w:sz w:val="24"/>
          <w:szCs w:val="24"/>
        </w:rPr>
        <w:t>f</w:t>
      </w:r>
      <w:r w:rsidRPr="007326FC">
        <w:rPr>
          <w:rFonts w:ascii="Arial" w:hAnsi="Arial" w:cs="Arial"/>
          <w:sz w:val="24"/>
          <w:szCs w:val="24"/>
        </w:rPr>
        <w:t>tware can automatically generate and print reports of measurement data. If a PDF printer is installed on your computer, you can print an electronic version</w:t>
      </w:r>
      <w:r w:rsidR="00EE4E20" w:rsidRPr="007326FC">
        <w:rPr>
          <w:rFonts w:ascii="Arial" w:hAnsi="Arial" w:cs="Arial"/>
          <w:sz w:val="24"/>
          <w:szCs w:val="24"/>
        </w:rPr>
        <w:t xml:space="preserve"> of the report in PDF format. </w:t>
      </w:r>
      <w:r w:rsidRPr="007326FC">
        <w:rPr>
          <w:rFonts w:ascii="Arial" w:hAnsi="Arial" w:cs="Arial"/>
          <w:sz w:val="24"/>
          <w:szCs w:val="24"/>
        </w:rPr>
        <w:t>It is convenient to record and store measurement data.</w:t>
      </w:r>
    </w:p>
    <w:p w14:paraId="4517E166" w14:textId="43477F9A" w:rsidR="005D084C" w:rsidRPr="007326FC" w:rsidRDefault="00EE4E20" w:rsidP="00C11D10">
      <w:pPr>
        <w:spacing w:afterLines="100" w:after="312" w:line="360" w:lineRule="auto"/>
        <w:jc w:val="left"/>
        <w:rPr>
          <w:rFonts w:ascii="Arial" w:hAnsi="Arial" w:cs="Arial"/>
          <w:sz w:val="24"/>
          <w:szCs w:val="24"/>
        </w:rPr>
      </w:pPr>
      <w:r w:rsidRPr="007326FC">
        <w:rPr>
          <w:rFonts w:ascii="Arial" w:hAnsi="Arial" w:cs="Arial"/>
          <w:sz w:val="24"/>
          <w:szCs w:val="24"/>
        </w:rPr>
        <w:t>You don't have to ma</w:t>
      </w:r>
      <w:r w:rsidR="00F679D6" w:rsidRPr="007326FC">
        <w:rPr>
          <w:rFonts w:ascii="Arial" w:hAnsi="Arial" w:cs="Arial"/>
          <w:sz w:val="24"/>
          <w:szCs w:val="24"/>
        </w:rPr>
        <w:t xml:space="preserve">nually install the USB driver. Just connect the device with the computer, </w:t>
      </w:r>
      <w:r w:rsidR="001E341A" w:rsidRPr="007326FC">
        <w:rPr>
          <w:rFonts w:ascii="Arial" w:hAnsi="Arial" w:cs="Arial"/>
          <w:sz w:val="24"/>
          <w:szCs w:val="24"/>
        </w:rPr>
        <w:t xml:space="preserve">and </w:t>
      </w:r>
      <w:r w:rsidR="00F679D6" w:rsidRPr="007326FC">
        <w:rPr>
          <w:rFonts w:ascii="Arial" w:hAnsi="Arial" w:cs="Arial"/>
          <w:sz w:val="24"/>
          <w:szCs w:val="24"/>
        </w:rPr>
        <w:t xml:space="preserve">you can realize data reading (when you connect the device with the computer for the first time, </w:t>
      </w:r>
      <w:r w:rsidR="006E7A64" w:rsidRPr="007326FC">
        <w:rPr>
          <w:rFonts w:ascii="Arial" w:hAnsi="Arial" w:cs="Arial"/>
          <w:sz w:val="24"/>
          <w:szCs w:val="24"/>
        </w:rPr>
        <w:t xml:space="preserve">an alert will ask you to restart the computer to automatically load the driver). </w:t>
      </w:r>
      <w:r w:rsidR="00F679D6" w:rsidRPr="007326FC">
        <w:rPr>
          <w:rFonts w:ascii="Arial" w:hAnsi="Arial" w:cs="Arial"/>
          <w:sz w:val="24"/>
          <w:szCs w:val="24"/>
        </w:rPr>
        <w:t xml:space="preserve">Currently the software supports Windows. </w:t>
      </w:r>
      <w:r w:rsidR="00C11D10" w:rsidRPr="00C11D10">
        <w:rPr>
          <w:rFonts w:ascii="Arial" w:hAnsi="Arial" w:cs="Arial"/>
          <w:sz w:val="24"/>
          <w:szCs w:val="24"/>
        </w:rPr>
        <w:t>Computer hardware configuration recommended 6th Generation Intel® Core™ i3 Processors, RAM greater than 4G.</w:t>
      </w:r>
    </w:p>
    <w:p w14:paraId="402EE0A5" w14:textId="77777777" w:rsidR="005D084C" w:rsidRPr="007326FC" w:rsidRDefault="00164E93" w:rsidP="007326FC">
      <w:pPr>
        <w:pStyle w:val="3"/>
        <w:rPr>
          <w:rFonts w:ascii="Arial" w:hAnsi="Arial" w:cs="Arial"/>
          <w:b w:val="0"/>
        </w:rPr>
      </w:pPr>
      <w:r w:rsidRPr="007326FC">
        <w:rPr>
          <w:rFonts w:ascii="Arial" w:hAnsi="Arial" w:cs="Arial" w:hint="eastAsia"/>
        </w:rPr>
        <w:t>■</w:t>
      </w:r>
      <w:r w:rsidRPr="007326FC">
        <w:rPr>
          <w:rFonts w:ascii="Arial" w:hAnsi="Arial" w:cs="Arial"/>
        </w:rPr>
        <w:t xml:space="preserve"> </w:t>
      </w:r>
      <w:r w:rsidR="00F679D6" w:rsidRPr="007326FC">
        <w:rPr>
          <w:rFonts w:ascii="Arial" w:hAnsi="Arial" w:cs="Arial"/>
        </w:rPr>
        <w:t>Hardware Connection</w:t>
      </w:r>
    </w:p>
    <w:p w14:paraId="616CE491" w14:textId="77777777" w:rsidR="005D084C" w:rsidRPr="007326FC" w:rsidRDefault="00F679D6" w:rsidP="007326FC">
      <w:pPr>
        <w:spacing w:afterLines="100" w:after="312" w:line="360" w:lineRule="auto"/>
        <w:rPr>
          <w:rFonts w:ascii="Arial" w:hAnsi="Arial" w:cs="Arial"/>
          <w:sz w:val="24"/>
          <w:szCs w:val="24"/>
        </w:rPr>
      </w:pPr>
      <w:r w:rsidRPr="007326FC">
        <w:rPr>
          <w:rFonts w:ascii="Arial" w:hAnsi="Arial" w:cs="Arial"/>
          <w:sz w:val="24"/>
          <w:szCs w:val="24"/>
        </w:rPr>
        <w:t xml:space="preserve">The cable connects with the USB interface of the computer on one end, and with that of the device on the other end. </w:t>
      </w:r>
    </w:p>
    <w:p w14:paraId="29898B95" w14:textId="77777777" w:rsidR="005D084C" w:rsidRPr="007326FC" w:rsidRDefault="00F679D6" w:rsidP="007326FC">
      <w:pPr>
        <w:spacing w:afterLines="100" w:after="312" w:line="360" w:lineRule="auto"/>
        <w:rPr>
          <w:rFonts w:ascii="Arial" w:hAnsi="Arial" w:cs="Arial"/>
          <w:sz w:val="24"/>
          <w:szCs w:val="24"/>
        </w:rPr>
      </w:pPr>
      <w:r w:rsidRPr="007326FC">
        <w:rPr>
          <w:rFonts w:ascii="Arial" w:hAnsi="Arial" w:cs="Arial"/>
          <w:sz w:val="24"/>
          <w:szCs w:val="24"/>
        </w:rPr>
        <w:lastRenderedPageBreak/>
        <w:t>If the device</w:t>
      </w:r>
      <w:r w:rsidR="00EE4E20" w:rsidRPr="007326FC">
        <w:rPr>
          <w:rFonts w:ascii="Arial" w:hAnsi="Arial" w:cs="Arial"/>
          <w:sz w:val="24"/>
          <w:szCs w:val="24"/>
        </w:rPr>
        <w:t xml:space="preserve"> is</w:t>
      </w:r>
      <w:r w:rsidRPr="007326FC">
        <w:rPr>
          <w:rFonts w:ascii="Arial" w:hAnsi="Arial" w:cs="Arial"/>
          <w:sz w:val="24"/>
          <w:szCs w:val="24"/>
        </w:rPr>
        <w:t xml:space="preserve"> in the measurement mode, after </w:t>
      </w:r>
      <w:proofErr w:type="gramStart"/>
      <w:r w:rsidRPr="007326FC">
        <w:rPr>
          <w:rFonts w:ascii="Arial" w:hAnsi="Arial" w:cs="Arial"/>
          <w:sz w:val="24"/>
          <w:szCs w:val="24"/>
        </w:rPr>
        <w:t>connection</w:t>
      </w:r>
      <w:proofErr w:type="gramEnd"/>
      <w:r w:rsidRPr="007326FC">
        <w:rPr>
          <w:rFonts w:ascii="Arial" w:hAnsi="Arial" w:cs="Arial"/>
          <w:sz w:val="24"/>
          <w:szCs w:val="24"/>
        </w:rPr>
        <w:t xml:space="preserve">, a USB icon appears at the </w:t>
      </w:r>
      <w:r w:rsidR="00AB2AD8" w:rsidRPr="007326FC">
        <w:rPr>
          <w:rFonts w:ascii="Arial" w:hAnsi="Arial" w:cs="Arial"/>
          <w:sz w:val="24"/>
          <w:szCs w:val="24"/>
        </w:rPr>
        <w:t>bottom</w:t>
      </w:r>
      <w:r w:rsidRPr="007326FC">
        <w:rPr>
          <w:rFonts w:ascii="Arial" w:hAnsi="Arial" w:cs="Arial"/>
          <w:sz w:val="24"/>
          <w:szCs w:val="24"/>
        </w:rPr>
        <w:t xml:space="preserve"> right corner of the device display. </w:t>
      </w:r>
    </w:p>
    <w:p w14:paraId="1CBCA51A" w14:textId="77777777" w:rsidR="005D084C" w:rsidRPr="007326FC" w:rsidRDefault="00F9043A" w:rsidP="006C1FEF">
      <w:pPr>
        <w:spacing w:beforeLines="100" w:before="312" w:afterLines="100" w:after="312"/>
        <w:ind w:left="795"/>
        <w:jc w:val="center"/>
        <w:rPr>
          <w:rFonts w:ascii="Arial" w:hAnsi="Arial" w:cs="Arial"/>
          <w:color w:val="FF0000"/>
          <w:sz w:val="28"/>
          <w:szCs w:val="28"/>
        </w:rPr>
      </w:pPr>
      <w:r>
        <w:rPr>
          <w:rFonts w:ascii="Arial" w:hAnsi="Arial" w:cs="Arial"/>
          <w:color w:val="FF0000"/>
          <w:sz w:val="28"/>
          <w:szCs w:val="28"/>
        </w:rPr>
        <w:pict w14:anchorId="6521D5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75pt;height:183.75pt">
            <v:imagedata r:id="rId8" o:title=""/>
          </v:shape>
        </w:pict>
      </w:r>
    </w:p>
    <w:p w14:paraId="0C16A559" w14:textId="77777777" w:rsidR="005D084C" w:rsidRPr="007326FC" w:rsidRDefault="00F679D6" w:rsidP="007326FC">
      <w:pPr>
        <w:pStyle w:val="2"/>
      </w:pPr>
      <w:bookmarkStart w:id="2" w:name="_Toc430251988"/>
      <w:bookmarkStart w:id="3" w:name="_Toc434839900"/>
      <w:r w:rsidRPr="007326FC">
        <w:t>2. Software Interface</w:t>
      </w:r>
      <w:bookmarkEnd w:id="2"/>
      <w:bookmarkEnd w:id="3"/>
    </w:p>
    <w:p w14:paraId="5BD20512" w14:textId="7423D410" w:rsidR="005D084C" w:rsidRPr="007326FC" w:rsidRDefault="00F9043A" w:rsidP="007326FC">
      <w:pPr>
        <w:spacing w:beforeLines="100" w:before="312" w:afterLines="100" w:after="312"/>
        <w:jc w:val="center"/>
        <w:rPr>
          <w:rFonts w:ascii="Arial" w:hAnsi="Arial" w:cs="Arial"/>
          <w:sz w:val="28"/>
          <w:szCs w:val="28"/>
        </w:rPr>
      </w:pPr>
      <w:r>
        <w:rPr>
          <w:noProof/>
        </w:rPr>
        <w:pict w14:anchorId="7CC5E89D">
          <v:shape id="_x0000_i1026" type="#_x0000_t75" style="width:487.5pt;height:312pt;visibility:visible;mso-wrap-style:square">
            <v:imagedata r:id="rId9" o:title=""/>
          </v:shape>
        </w:pict>
      </w:r>
    </w:p>
    <w:p w14:paraId="23197728" w14:textId="77777777" w:rsidR="005D084C" w:rsidRPr="007326FC" w:rsidRDefault="00EE4E20" w:rsidP="007326FC">
      <w:pPr>
        <w:numPr>
          <w:ilvl w:val="0"/>
          <w:numId w:val="46"/>
        </w:numPr>
        <w:spacing w:line="360" w:lineRule="auto"/>
        <w:ind w:left="357" w:hanging="357"/>
        <w:jc w:val="left"/>
        <w:rPr>
          <w:rFonts w:ascii="Arial" w:hAnsi="Arial" w:cs="Arial"/>
          <w:b/>
          <w:color w:val="262626"/>
          <w:sz w:val="28"/>
          <w:szCs w:val="28"/>
        </w:rPr>
      </w:pPr>
      <w:r w:rsidRPr="007326FC">
        <w:rPr>
          <w:rFonts w:ascii="Arial" w:hAnsi="Arial" w:cs="Arial"/>
          <w:b/>
          <w:color w:val="262626"/>
          <w:sz w:val="28"/>
          <w:szCs w:val="28"/>
        </w:rPr>
        <w:t>USB Connection Status I</w:t>
      </w:r>
      <w:r w:rsidR="00F679D6" w:rsidRPr="007326FC">
        <w:rPr>
          <w:rFonts w:ascii="Arial" w:hAnsi="Arial" w:cs="Arial"/>
          <w:b/>
          <w:color w:val="262626"/>
          <w:sz w:val="28"/>
          <w:szCs w:val="28"/>
        </w:rPr>
        <w:t>ndicator</w:t>
      </w:r>
    </w:p>
    <w:p w14:paraId="5DACC56C" w14:textId="205183B0" w:rsidR="005D084C" w:rsidRPr="007326FC" w:rsidRDefault="00F679D6" w:rsidP="007326FC">
      <w:pPr>
        <w:spacing w:afterLines="100" w:after="312" w:line="360" w:lineRule="auto"/>
        <w:ind w:left="357"/>
        <w:jc w:val="left"/>
        <w:rPr>
          <w:rFonts w:ascii="Arial" w:hAnsi="Arial" w:cs="Arial"/>
          <w:color w:val="262626"/>
          <w:sz w:val="24"/>
          <w:szCs w:val="24"/>
        </w:rPr>
      </w:pPr>
      <w:r w:rsidRPr="007326FC">
        <w:rPr>
          <w:rFonts w:ascii="Arial" w:hAnsi="Arial" w:cs="Arial"/>
          <w:color w:val="262626"/>
          <w:sz w:val="24"/>
          <w:szCs w:val="24"/>
        </w:rPr>
        <w:lastRenderedPageBreak/>
        <w:t>Normal device connection: "Green".</w:t>
      </w:r>
      <w:r w:rsidR="00036C11">
        <w:rPr>
          <w:rFonts w:ascii="Arial" w:hAnsi="Arial" w:cs="Arial"/>
          <w:color w:val="262626"/>
          <w:sz w:val="24"/>
          <w:szCs w:val="24"/>
        </w:rPr>
        <w:br/>
      </w:r>
      <w:r w:rsidRPr="007326FC">
        <w:rPr>
          <w:rFonts w:ascii="Arial" w:hAnsi="Arial" w:cs="Arial"/>
          <w:color w:val="262626"/>
          <w:sz w:val="24"/>
          <w:szCs w:val="24"/>
        </w:rPr>
        <w:t>Abnormal or no device connection: "Dark Red".</w:t>
      </w:r>
    </w:p>
    <w:p w14:paraId="481E9C3F" w14:textId="77777777" w:rsidR="005D084C" w:rsidRPr="007326FC" w:rsidRDefault="00F679D6" w:rsidP="007326FC">
      <w:pPr>
        <w:numPr>
          <w:ilvl w:val="0"/>
          <w:numId w:val="46"/>
        </w:numPr>
        <w:spacing w:line="360" w:lineRule="auto"/>
        <w:ind w:left="357" w:hanging="357"/>
        <w:jc w:val="left"/>
        <w:rPr>
          <w:rFonts w:ascii="Arial" w:hAnsi="Arial" w:cs="Arial"/>
          <w:b/>
          <w:color w:val="262626"/>
          <w:sz w:val="28"/>
          <w:szCs w:val="28"/>
        </w:rPr>
      </w:pPr>
      <w:r w:rsidRPr="007326FC">
        <w:rPr>
          <w:rFonts w:ascii="Arial" w:hAnsi="Arial" w:cs="Arial"/>
          <w:b/>
          <w:color w:val="262626"/>
          <w:sz w:val="28"/>
          <w:szCs w:val="28"/>
        </w:rPr>
        <w:t>Device Information</w:t>
      </w:r>
    </w:p>
    <w:p w14:paraId="595CF8D3" w14:textId="77E19DE2" w:rsidR="005D084C" w:rsidRPr="007326FC" w:rsidRDefault="00F679D6" w:rsidP="007326FC">
      <w:pPr>
        <w:spacing w:afterLines="100" w:after="312" w:line="360" w:lineRule="auto"/>
        <w:ind w:left="357"/>
        <w:jc w:val="left"/>
        <w:rPr>
          <w:rFonts w:ascii="Arial" w:hAnsi="Arial" w:cs="Arial"/>
          <w:color w:val="262626"/>
          <w:sz w:val="24"/>
          <w:szCs w:val="24"/>
        </w:rPr>
      </w:pPr>
      <w:r w:rsidRPr="007326FC">
        <w:rPr>
          <w:rFonts w:ascii="Arial" w:hAnsi="Arial" w:cs="Arial"/>
          <w:color w:val="262626"/>
          <w:sz w:val="24"/>
          <w:szCs w:val="24"/>
        </w:rPr>
        <w:t xml:space="preserve">It includes the SN, and </w:t>
      </w:r>
      <w:r w:rsidR="00C057E8" w:rsidRPr="007326FC">
        <w:rPr>
          <w:rFonts w:ascii="Arial" w:hAnsi="Arial" w:cs="Arial"/>
          <w:color w:val="262626"/>
          <w:sz w:val="24"/>
          <w:szCs w:val="24"/>
        </w:rPr>
        <w:t>Firmware Version</w:t>
      </w:r>
      <w:r w:rsidRPr="007326FC">
        <w:rPr>
          <w:rFonts w:ascii="Arial" w:hAnsi="Arial" w:cs="Arial"/>
          <w:color w:val="262626"/>
          <w:sz w:val="24"/>
          <w:szCs w:val="24"/>
        </w:rPr>
        <w:t>.</w:t>
      </w:r>
    </w:p>
    <w:p w14:paraId="5EC28B9F" w14:textId="142D0443" w:rsidR="005D084C" w:rsidRPr="007326FC" w:rsidRDefault="00F679D6" w:rsidP="007326FC">
      <w:pPr>
        <w:numPr>
          <w:ilvl w:val="0"/>
          <w:numId w:val="46"/>
        </w:numPr>
        <w:spacing w:line="360" w:lineRule="auto"/>
        <w:ind w:left="357" w:hanging="357"/>
        <w:jc w:val="left"/>
        <w:rPr>
          <w:rFonts w:ascii="Arial" w:hAnsi="Arial" w:cs="Arial"/>
          <w:b/>
          <w:color w:val="262626"/>
          <w:sz w:val="24"/>
          <w:szCs w:val="24"/>
        </w:rPr>
      </w:pPr>
      <w:r w:rsidRPr="007326FC">
        <w:rPr>
          <w:rFonts w:ascii="Arial" w:hAnsi="Arial" w:cs="Arial"/>
          <w:b/>
          <w:color w:val="262626"/>
          <w:sz w:val="28"/>
          <w:szCs w:val="28"/>
        </w:rPr>
        <w:t>Parameter</w:t>
      </w:r>
      <w:r w:rsidR="00114235" w:rsidRPr="007326FC">
        <w:rPr>
          <w:rFonts w:ascii="Arial" w:hAnsi="Arial" w:cs="Arial"/>
          <w:b/>
          <w:color w:val="262626"/>
          <w:sz w:val="28"/>
          <w:szCs w:val="28"/>
        </w:rPr>
        <w:t xml:space="preserve"> Setting</w:t>
      </w:r>
    </w:p>
    <w:p w14:paraId="0C5BA52C" w14:textId="086D5FD7" w:rsidR="00497C51" w:rsidRPr="00497C51" w:rsidRDefault="00497C51" w:rsidP="00497C51">
      <w:pPr>
        <w:spacing w:afterLines="100" w:after="312" w:line="360" w:lineRule="auto"/>
        <w:ind w:left="357"/>
        <w:jc w:val="left"/>
        <w:rPr>
          <w:rFonts w:ascii="Arial" w:hAnsi="Arial" w:cs="Arial"/>
          <w:color w:val="262626"/>
          <w:sz w:val="24"/>
          <w:szCs w:val="24"/>
        </w:rPr>
      </w:pPr>
      <w:r w:rsidRPr="00497C51">
        <w:rPr>
          <w:rFonts w:ascii="Arial" w:hAnsi="Arial" w:cs="Arial" w:hint="eastAsia"/>
          <w:color w:val="262626"/>
          <w:sz w:val="24"/>
          <w:szCs w:val="24"/>
        </w:rPr>
        <w:t>A.</w:t>
      </w:r>
      <w:r w:rsidR="00A65D51">
        <w:rPr>
          <w:rFonts w:ascii="Arial" w:hAnsi="Arial" w:cs="Arial" w:hint="eastAsia"/>
          <w:color w:val="262626"/>
          <w:sz w:val="24"/>
          <w:szCs w:val="24"/>
        </w:rPr>
        <w:t xml:space="preserve"> Language</w:t>
      </w:r>
      <w:r w:rsidRPr="00497C51">
        <w:rPr>
          <w:rFonts w:ascii="Arial" w:hAnsi="Arial" w:cs="Arial" w:hint="eastAsia"/>
          <w:color w:val="262626"/>
          <w:sz w:val="24"/>
          <w:szCs w:val="24"/>
        </w:rPr>
        <w:t xml:space="preserve"> </w:t>
      </w:r>
    </w:p>
    <w:p w14:paraId="32DC3053" w14:textId="6031AA03" w:rsidR="00497C51" w:rsidRPr="00497C51" w:rsidRDefault="00D07749" w:rsidP="00146A2B">
      <w:pPr>
        <w:spacing w:afterLines="100" w:after="312" w:line="360" w:lineRule="auto"/>
        <w:ind w:leftChars="271" w:left="569"/>
        <w:jc w:val="left"/>
        <w:rPr>
          <w:rFonts w:ascii="Arial" w:hAnsi="Arial" w:cs="Arial"/>
          <w:color w:val="262626"/>
          <w:sz w:val="24"/>
          <w:szCs w:val="24"/>
        </w:rPr>
      </w:pPr>
      <w:r w:rsidRPr="00D07749">
        <w:rPr>
          <w:rFonts w:ascii="Arial" w:hAnsi="Arial" w:cs="Arial"/>
          <w:color w:val="262626"/>
          <w:sz w:val="24"/>
          <w:szCs w:val="24"/>
        </w:rPr>
        <w:t>Set the language interface to Chinese or English</w:t>
      </w:r>
      <w:r>
        <w:rPr>
          <w:rFonts w:ascii="Arial" w:hAnsi="Arial" w:cs="Arial" w:hint="eastAsia"/>
          <w:color w:val="262626"/>
          <w:sz w:val="24"/>
          <w:szCs w:val="24"/>
        </w:rPr>
        <w:t>.</w:t>
      </w:r>
    </w:p>
    <w:p w14:paraId="4436A17D" w14:textId="60570B05" w:rsidR="00497C51" w:rsidRPr="00497C51" w:rsidRDefault="00497C51" w:rsidP="00497C51">
      <w:pPr>
        <w:spacing w:afterLines="100" w:after="312" w:line="360" w:lineRule="auto"/>
        <w:ind w:left="357"/>
        <w:jc w:val="left"/>
        <w:rPr>
          <w:rFonts w:ascii="Arial" w:hAnsi="Arial" w:cs="Arial"/>
          <w:color w:val="262626"/>
          <w:sz w:val="24"/>
          <w:szCs w:val="24"/>
        </w:rPr>
      </w:pPr>
      <w:r w:rsidRPr="00497C51">
        <w:rPr>
          <w:rFonts w:ascii="Arial" w:hAnsi="Arial" w:cs="Arial" w:hint="eastAsia"/>
          <w:color w:val="262626"/>
          <w:sz w:val="24"/>
          <w:szCs w:val="24"/>
        </w:rPr>
        <w:t>B.</w:t>
      </w:r>
      <w:r w:rsidR="00A65D51">
        <w:rPr>
          <w:rFonts w:ascii="Arial" w:hAnsi="Arial" w:cs="Arial" w:hint="eastAsia"/>
          <w:color w:val="262626"/>
          <w:sz w:val="24"/>
          <w:szCs w:val="24"/>
        </w:rPr>
        <w:t xml:space="preserve"> Measure Band</w:t>
      </w:r>
      <w:r w:rsidR="00D07749">
        <w:rPr>
          <w:rFonts w:ascii="Arial" w:hAnsi="Arial" w:cs="Arial" w:hint="eastAsia"/>
          <w:color w:val="262626"/>
          <w:sz w:val="24"/>
          <w:szCs w:val="24"/>
        </w:rPr>
        <w:t xml:space="preserve"> (</w:t>
      </w:r>
      <w:r w:rsidR="00D07749" w:rsidRPr="00D07749">
        <w:rPr>
          <w:rFonts w:ascii="Arial" w:hAnsi="Arial" w:cs="Arial"/>
          <w:color w:val="262626"/>
          <w:sz w:val="24"/>
          <w:szCs w:val="24"/>
        </w:rPr>
        <w:t>Displayed only when connected to a four-band instrument</w:t>
      </w:r>
      <w:r w:rsidR="00D07749">
        <w:rPr>
          <w:rFonts w:ascii="Arial" w:hAnsi="Arial" w:cs="Arial" w:hint="eastAsia"/>
          <w:color w:val="262626"/>
          <w:sz w:val="24"/>
          <w:szCs w:val="24"/>
        </w:rPr>
        <w:t>)</w:t>
      </w:r>
    </w:p>
    <w:p w14:paraId="181B0A3C" w14:textId="79CA2D17" w:rsidR="00497C51" w:rsidRDefault="00D07749" w:rsidP="00146A2B">
      <w:pPr>
        <w:spacing w:afterLines="100" w:after="312" w:line="360" w:lineRule="auto"/>
        <w:ind w:leftChars="271" w:left="569"/>
        <w:jc w:val="left"/>
        <w:rPr>
          <w:rFonts w:ascii="Arial" w:hAnsi="Arial" w:cs="Arial"/>
          <w:color w:val="262626"/>
          <w:sz w:val="24"/>
          <w:szCs w:val="24"/>
        </w:rPr>
      </w:pPr>
      <w:r w:rsidRPr="00D07749">
        <w:rPr>
          <w:rFonts w:ascii="Arial" w:hAnsi="Arial" w:cs="Arial"/>
          <w:color w:val="262626"/>
          <w:sz w:val="24"/>
          <w:szCs w:val="24"/>
        </w:rPr>
        <w:t>The four-band instrument supports the selection of UVA, UVB, UVC, and UVV.</w:t>
      </w:r>
    </w:p>
    <w:p w14:paraId="67E9381D" w14:textId="77777777" w:rsidR="00497C51" w:rsidRPr="007326FC" w:rsidRDefault="00497C51" w:rsidP="00497C51">
      <w:pPr>
        <w:spacing w:afterLines="100" w:after="312" w:line="360" w:lineRule="auto"/>
        <w:ind w:left="357"/>
        <w:jc w:val="left"/>
        <w:rPr>
          <w:rFonts w:ascii="Arial" w:hAnsi="Arial" w:cs="Arial"/>
          <w:color w:val="262626"/>
          <w:sz w:val="24"/>
          <w:szCs w:val="24"/>
        </w:rPr>
      </w:pPr>
      <w:r w:rsidRPr="007326FC">
        <w:rPr>
          <w:rFonts w:ascii="Arial" w:hAnsi="Arial" w:cs="Arial"/>
          <w:color w:val="262626"/>
          <w:sz w:val="24"/>
          <w:szCs w:val="24"/>
        </w:rPr>
        <w:t>C. Smooth</w:t>
      </w:r>
    </w:p>
    <w:p w14:paraId="791A9D41" w14:textId="77777777" w:rsidR="00497C51" w:rsidRPr="007326FC" w:rsidRDefault="00497C51" w:rsidP="00497C51">
      <w:pPr>
        <w:spacing w:afterLines="100" w:after="312" w:line="360" w:lineRule="auto"/>
        <w:ind w:leftChars="271" w:left="569"/>
        <w:jc w:val="left"/>
        <w:rPr>
          <w:rFonts w:ascii="Arial" w:hAnsi="Arial" w:cs="Arial"/>
          <w:color w:val="262626"/>
          <w:sz w:val="24"/>
          <w:szCs w:val="24"/>
        </w:rPr>
      </w:pPr>
      <w:r w:rsidRPr="007326FC">
        <w:rPr>
          <w:rFonts w:ascii="Arial" w:hAnsi="Arial" w:cs="Arial"/>
          <w:color w:val="262626"/>
          <w:sz w:val="24"/>
          <w:szCs w:val="24"/>
        </w:rPr>
        <w:t>If the UV light source uses AC power supply, the frequency of the power will affect the accuracy of the power measurement, so the power frequency of the light source should be selected.</w:t>
      </w:r>
      <w:r>
        <w:rPr>
          <w:rFonts w:ascii="Arial" w:hAnsi="Arial" w:cs="Arial"/>
          <w:b/>
          <w:bCs/>
          <w:color w:val="262626"/>
          <w:sz w:val="24"/>
          <w:szCs w:val="24"/>
        </w:rPr>
        <w:br/>
      </w:r>
      <w:r w:rsidRPr="007326FC">
        <w:rPr>
          <w:rFonts w:ascii="Arial" w:hAnsi="Arial" w:cs="Arial"/>
          <w:b/>
          <w:bCs/>
          <w:color w:val="262626"/>
          <w:sz w:val="24"/>
          <w:szCs w:val="24"/>
        </w:rPr>
        <w:t>OFF</w:t>
      </w:r>
      <w:r w:rsidRPr="007326FC">
        <w:rPr>
          <w:rFonts w:ascii="Arial" w:hAnsi="Arial" w:cs="Arial"/>
          <w:color w:val="262626"/>
          <w:sz w:val="24"/>
          <w:szCs w:val="24"/>
        </w:rPr>
        <w:t xml:space="preserve">: select this option for no smooth and DC power supply. </w:t>
      </w:r>
      <w:r>
        <w:rPr>
          <w:rFonts w:ascii="Arial" w:hAnsi="Arial" w:cs="Arial"/>
          <w:b/>
          <w:bCs/>
          <w:color w:val="262626"/>
          <w:sz w:val="24"/>
          <w:szCs w:val="24"/>
        </w:rPr>
        <w:br/>
      </w:r>
      <w:r w:rsidRPr="007326FC">
        <w:rPr>
          <w:rFonts w:ascii="Arial" w:hAnsi="Arial" w:cs="Arial"/>
          <w:b/>
          <w:bCs/>
          <w:color w:val="262626"/>
          <w:sz w:val="24"/>
          <w:szCs w:val="24"/>
        </w:rPr>
        <w:t>50HZ</w:t>
      </w:r>
      <w:r w:rsidRPr="007326FC">
        <w:rPr>
          <w:rFonts w:ascii="Arial" w:hAnsi="Arial" w:cs="Arial"/>
          <w:color w:val="262626"/>
          <w:sz w:val="24"/>
          <w:szCs w:val="24"/>
        </w:rPr>
        <w:t xml:space="preserve">: select this option for 50HZ alternating current. </w:t>
      </w:r>
      <w:r>
        <w:rPr>
          <w:rFonts w:ascii="Arial" w:hAnsi="Arial" w:cs="Arial"/>
          <w:b/>
          <w:bCs/>
          <w:color w:val="262626"/>
          <w:sz w:val="24"/>
          <w:szCs w:val="24"/>
        </w:rPr>
        <w:br/>
      </w:r>
      <w:r w:rsidRPr="007326FC">
        <w:rPr>
          <w:rFonts w:ascii="Arial" w:hAnsi="Arial" w:cs="Arial"/>
          <w:b/>
          <w:bCs/>
          <w:color w:val="262626"/>
          <w:sz w:val="24"/>
          <w:szCs w:val="24"/>
        </w:rPr>
        <w:t>60HZ</w:t>
      </w:r>
      <w:r w:rsidRPr="007326FC">
        <w:rPr>
          <w:rFonts w:ascii="Arial" w:hAnsi="Arial" w:cs="Arial"/>
          <w:color w:val="262626"/>
          <w:sz w:val="24"/>
          <w:szCs w:val="24"/>
        </w:rPr>
        <w:t xml:space="preserve">: select this option for 60HZ alternating current. </w:t>
      </w:r>
    </w:p>
    <w:p w14:paraId="51413763" w14:textId="30D91894" w:rsidR="00497C51" w:rsidRPr="00497C51" w:rsidRDefault="00497C51" w:rsidP="00497C51">
      <w:pPr>
        <w:spacing w:afterLines="100" w:after="312" w:line="360" w:lineRule="auto"/>
        <w:ind w:left="357"/>
        <w:jc w:val="left"/>
        <w:rPr>
          <w:rFonts w:ascii="Arial" w:hAnsi="Arial" w:cs="Arial"/>
          <w:color w:val="262626"/>
          <w:sz w:val="24"/>
          <w:szCs w:val="24"/>
        </w:rPr>
      </w:pPr>
      <w:r w:rsidRPr="00497C51">
        <w:rPr>
          <w:rFonts w:ascii="Arial" w:hAnsi="Arial" w:cs="Arial" w:hint="eastAsia"/>
          <w:color w:val="262626"/>
          <w:sz w:val="24"/>
          <w:szCs w:val="24"/>
        </w:rPr>
        <w:t>D.</w:t>
      </w:r>
      <w:r w:rsidR="00D07749">
        <w:rPr>
          <w:rFonts w:ascii="Arial" w:hAnsi="Arial" w:cs="Arial" w:hint="eastAsia"/>
          <w:color w:val="262626"/>
          <w:sz w:val="24"/>
          <w:szCs w:val="24"/>
        </w:rPr>
        <w:t xml:space="preserve"> Unit (</w:t>
      </w:r>
      <w:r w:rsidR="00D07749" w:rsidRPr="00D07749">
        <w:rPr>
          <w:rFonts w:ascii="Arial" w:hAnsi="Arial" w:cs="Arial"/>
          <w:color w:val="262626"/>
          <w:sz w:val="24"/>
          <w:szCs w:val="24"/>
        </w:rPr>
        <w:t>Displayed only when connected to a four-band instrument</w:t>
      </w:r>
      <w:r w:rsidR="00D07749">
        <w:rPr>
          <w:rFonts w:ascii="Arial" w:hAnsi="Arial" w:cs="Arial" w:hint="eastAsia"/>
          <w:color w:val="262626"/>
          <w:sz w:val="24"/>
          <w:szCs w:val="24"/>
        </w:rPr>
        <w:t>)</w:t>
      </w:r>
    </w:p>
    <w:p w14:paraId="4DF69F44" w14:textId="55D9EA4A" w:rsidR="00497C51" w:rsidRPr="00497C51" w:rsidRDefault="00D07749" w:rsidP="00497C51">
      <w:pPr>
        <w:spacing w:afterLines="100" w:after="312" w:line="360" w:lineRule="auto"/>
        <w:ind w:leftChars="271" w:left="569"/>
        <w:jc w:val="left"/>
        <w:rPr>
          <w:rFonts w:ascii="Arial" w:hAnsi="Arial" w:cs="Arial"/>
          <w:color w:val="262626"/>
          <w:sz w:val="24"/>
          <w:szCs w:val="24"/>
        </w:rPr>
      </w:pPr>
      <w:r w:rsidRPr="00D07749">
        <w:rPr>
          <w:rFonts w:ascii="Arial" w:hAnsi="Arial" w:cs="Arial"/>
          <w:color w:val="262626"/>
          <w:sz w:val="24"/>
          <w:szCs w:val="24"/>
        </w:rPr>
        <w:t xml:space="preserve">The four-band instrument offers the following units: </w:t>
      </w:r>
      <w:proofErr w:type="spellStart"/>
      <w:r w:rsidRPr="00D07749">
        <w:rPr>
          <w:rFonts w:ascii="Arial" w:hAnsi="Arial" w:cs="Arial"/>
          <w:color w:val="262626"/>
          <w:sz w:val="24"/>
          <w:szCs w:val="24"/>
        </w:rPr>
        <w:t>uW</w:t>
      </w:r>
      <w:proofErr w:type="spellEnd"/>
      <w:r w:rsidRPr="00D07749">
        <w:rPr>
          <w:rFonts w:ascii="Arial" w:hAnsi="Arial" w:cs="Arial"/>
          <w:color w:val="262626"/>
          <w:sz w:val="24"/>
          <w:szCs w:val="24"/>
        </w:rPr>
        <w:t xml:space="preserve">/cm², </w:t>
      </w:r>
      <w:proofErr w:type="spellStart"/>
      <w:r w:rsidRPr="00D07749">
        <w:rPr>
          <w:rFonts w:ascii="Arial" w:hAnsi="Arial" w:cs="Arial"/>
          <w:color w:val="262626"/>
          <w:sz w:val="24"/>
          <w:szCs w:val="24"/>
        </w:rPr>
        <w:t>mW</w:t>
      </w:r>
      <w:proofErr w:type="spellEnd"/>
      <w:r w:rsidRPr="00D07749">
        <w:rPr>
          <w:rFonts w:ascii="Arial" w:hAnsi="Arial" w:cs="Arial"/>
          <w:color w:val="262626"/>
          <w:sz w:val="24"/>
          <w:szCs w:val="24"/>
        </w:rPr>
        <w:t>/cm², and W/m²</w:t>
      </w:r>
      <w:r>
        <w:rPr>
          <w:rFonts w:ascii="Arial" w:hAnsi="Arial" w:cs="Arial" w:hint="eastAsia"/>
          <w:color w:val="262626"/>
          <w:sz w:val="24"/>
          <w:szCs w:val="24"/>
        </w:rPr>
        <w:t>.</w:t>
      </w:r>
    </w:p>
    <w:p w14:paraId="0948C66D" w14:textId="0D98434A" w:rsidR="00497C51" w:rsidRPr="00497C51" w:rsidRDefault="00497C51" w:rsidP="00497C51">
      <w:pPr>
        <w:spacing w:afterLines="100" w:after="312" w:line="360" w:lineRule="auto"/>
        <w:ind w:left="357"/>
        <w:jc w:val="left"/>
        <w:rPr>
          <w:rFonts w:ascii="Arial" w:hAnsi="Arial" w:cs="Arial"/>
          <w:color w:val="262626"/>
          <w:sz w:val="24"/>
          <w:szCs w:val="24"/>
        </w:rPr>
      </w:pPr>
      <w:r w:rsidRPr="00497C51">
        <w:rPr>
          <w:rFonts w:ascii="Arial" w:hAnsi="Arial" w:cs="Arial" w:hint="eastAsia"/>
          <w:color w:val="262626"/>
          <w:sz w:val="24"/>
          <w:szCs w:val="24"/>
        </w:rPr>
        <w:t>E.</w:t>
      </w:r>
      <w:r w:rsidR="00D07749">
        <w:rPr>
          <w:rFonts w:hint="eastAsia"/>
        </w:rPr>
        <w:t xml:space="preserve"> </w:t>
      </w:r>
      <w:r w:rsidR="00D07749" w:rsidRPr="00D07749">
        <w:rPr>
          <w:rFonts w:ascii="Arial" w:hAnsi="Arial" w:cs="Arial"/>
          <w:color w:val="262626"/>
          <w:sz w:val="24"/>
          <w:szCs w:val="24"/>
        </w:rPr>
        <w:t>Standard selection</w:t>
      </w:r>
      <w:r w:rsidR="00D07749">
        <w:rPr>
          <w:rFonts w:ascii="Arial" w:hAnsi="Arial" w:cs="Arial" w:hint="eastAsia"/>
          <w:color w:val="262626"/>
          <w:sz w:val="24"/>
          <w:szCs w:val="24"/>
        </w:rPr>
        <w:t xml:space="preserve"> (</w:t>
      </w:r>
      <w:r w:rsidR="00D07749" w:rsidRPr="00D07749">
        <w:rPr>
          <w:rFonts w:ascii="Arial" w:hAnsi="Arial" w:cs="Arial"/>
          <w:color w:val="262626"/>
          <w:sz w:val="24"/>
          <w:szCs w:val="24"/>
        </w:rPr>
        <w:t>Displayed only when connected to a UVLED</w:t>
      </w:r>
      <w:r w:rsidR="00146A2B">
        <w:rPr>
          <w:rFonts w:ascii="Arial" w:hAnsi="Arial" w:cs="Arial" w:hint="eastAsia"/>
          <w:color w:val="262626"/>
          <w:sz w:val="24"/>
          <w:szCs w:val="24"/>
        </w:rPr>
        <w:t xml:space="preserve"> </w:t>
      </w:r>
      <w:r w:rsidR="00D07749" w:rsidRPr="00D07749">
        <w:rPr>
          <w:rFonts w:ascii="Arial" w:hAnsi="Arial" w:cs="Arial"/>
          <w:color w:val="262626"/>
          <w:sz w:val="24"/>
          <w:szCs w:val="24"/>
        </w:rPr>
        <w:t>instrument</w:t>
      </w:r>
      <w:r w:rsidR="00D07749">
        <w:rPr>
          <w:rFonts w:ascii="Arial" w:hAnsi="Arial" w:cs="Arial" w:hint="eastAsia"/>
          <w:color w:val="262626"/>
          <w:sz w:val="24"/>
          <w:szCs w:val="24"/>
        </w:rPr>
        <w:t>)</w:t>
      </w:r>
    </w:p>
    <w:p w14:paraId="47F10B74" w14:textId="136FEA7E" w:rsidR="00497C51" w:rsidRPr="00497C51" w:rsidRDefault="00146A2B" w:rsidP="00497C51">
      <w:pPr>
        <w:spacing w:afterLines="100" w:after="312" w:line="360" w:lineRule="auto"/>
        <w:ind w:leftChars="271" w:left="569"/>
        <w:jc w:val="left"/>
        <w:rPr>
          <w:rFonts w:ascii="Arial" w:hAnsi="Arial" w:cs="Arial"/>
          <w:color w:val="262626"/>
          <w:sz w:val="24"/>
          <w:szCs w:val="24"/>
        </w:rPr>
      </w:pPr>
      <w:r w:rsidRPr="00146A2B">
        <w:rPr>
          <w:rFonts w:ascii="Arial" w:hAnsi="Arial" w:cs="Arial"/>
          <w:color w:val="262626"/>
          <w:sz w:val="24"/>
          <w:szCs w:val="24"/>
        </w:rPr>
        <w:t>You can select between LS-STD (Enterprise standard) and JG 879-2015 (National standard).</w:t>
      </w:r>
      <w:r>
        <w:rPr>
          <w:rFonts w:ascii="Arial" w:hAnsi="Arial" w:cs="Arial" w:hint="eastAsia"/>
          <w:color w:val="262626"/>
          <w:sz w:val="24"/>
          <w:szCs w:val="24"/>
        </w:rPr>
        <w:t xml:space="preserve"> </w:t>
      </w:r>
      <w:r w:rsidRPr="00146A2B">
        <w:rPr>
          <w:rFonts w:ascii="Arial" w:hAnsi="Arial" w:cs="Arial"/>
          <w:color w:val="262626"/>
          <w:sz w:val="24"/>
          <w:szCs w:val="24"/>
        </w:rPr>
        <w:t>If the instrument is to be sent to the Institute of Metrology for testing, the JG 879-2015 (National) standard must be selected.</w:t>
      </w:r>
    </w:p>
    <w:p w14:paraId="2DFE2A2A" w14:textId="77777777" w:rsidR="00497C51" w:rsidRPr="00497C51" w:rsidRDefault="00497C51" w:rsidP="00497C51">
      <w:pPr>
        <w:spacing w:afterLines="100" w:after="312" w:line="360" w:lineRule="auto"/>
        <w:ind w:left="357"/>
        <w:jc w:val="left"/>
        <w:rPr>
          <w:rFonts w:ascii="Arial" w:hAnsi="Arial" w:cs="Arial"/>
          <w:color w:val="262626"/>
          <w:sz w:val="24"/>
          <w:szCs w:val="24"/>
        </w:rPr>
      </w:pPr>
    </w:p>
    <w:p w14:paraId="68732BD9" w14:textId="1D8B4E25" w:rsidR="005D084C" w:rsidRPr="007326FC" w:rsidRDefault="00146A2B" w:rsidP="007326FC">
      <w:pPr>
        <w:spacing w:afterLines="100" w:after="312" w:line="360" w:lineRule="auto"/>
        <w:ind w:left="357"/>
        <w:jc w:val="left"/>
        <w:rPr>
          <w:rFonts w:ascii="Arial" w:hAnsi="Arial" w:cs="Arial"/>
          <w:color w:val="262626"/>
          <w:sz w:val="24"/>
          <w:szCs w:val="24"/>
        </w:rPr>
      </w:pPr>
      <w:r>
        <w:rPr>
          <w:rFonts w:ascii="Arial" w:hAnsi="Arial" w:cs="Arial" w:hint="eastAsia"/>
          <w:color w:val="262626"/>
          <w:sz w:val="24"/>
          <w:szCs w:val="24"/>
        </w:rPr>
        <w:t>F</w:t>
      </w:r>
      <w:r w:rsidR="00F679D6" w:rsidRPr="007326FC">
        <w:rPr>
          <w:rFonts w:ascii="Arial" w:hAnsi="Arial" w:cs="Arial"/>
          <w:color w:val="262626"/>
          <w:sz w:val="24"/>
          <w:szCs w:val="24"/>
        </w:rPr>
        <w:t xml:space="preserve">. Trigger </w:t>
      </w:r>
      <w:r w:rsidR="00EE2CE4" w:rsidRPr="007326FC">
        <w:rPr>
          <w:rFonts w:ascii="Arial" w:hAnsi="Arial" w:cs="Arial"/>
          <w:color w:val="262626"/>
          <w:sz w:val="24"/>
          <w:szCs w:val="24"/>
        </w:rPr>
        <w:t>M</w:t>
      </w:r>
      <w:r w:rsidR="00F679D6" w:rsidRPr="007326FC">
        <w:rPr>
          <w:rFonts w:ascii="Arial" w:hAnsi="Arial" w:cs="Arial"/>
          <w:color w:val="262626"/>
          <w:sz w:val="24"/>
          <w:szCs w:val="24"/>
        </w:rPr>
        <w:t>ode selection</w:t>
      </w:r>
    </w:p>
    <w:p w14:paraId="5A5620E1" w14:textId="1E0945E6" w:rsidR="005D084C" w:rsidRPr="007326FC" w:rsidRDefault="00F679D6" w:rsidP="007326FC">
      <w:pPr>
        <w:spacing w:afterLines="100" w:after="312" w:line="360" w:lineRule="auto"/>
        <w:ind w:leftChars="271" w:left="569"/>
        <w:jc w:val="left"/>
        <w:rPr>
          <w:rFonts w:ascii="Arial" w:hAnsi="Arial" w:cs="Arial"/>
          <w:color w:val="262626"/>
          <w:sz w:val="24"/>
          <w:szCs w:val="24"/>
        </w:rPr>
      </w:pPr>
      <w:r w:rsidRPr="007326FC">
        <w:rPr>
          <w:rFonts w:ascii="Arial" w:hAnsi="Arial" w:cs="Arial"/>
          <w:b/>
          <w:bCs/>
          <w:color w:val="262626"/>
          <w:sz w:val="24"/>
          <w:szCs w:val="24"/>
        </w:rPr>
        <w:t>Select Auto</w:t>
      </w:r>
      <w:r w:rsidRPr="007326FC">
        <w:rPr>
          <w:rFonts w:ascii="Arial" w:hAnsi="Arial" w:cs="Arial"/>
          <w:color w:val="262626"/>
          <w:sz w:val="24"/>
          <w:szCs w:val="24"/>
        </w:rPr>
        <w:t xml:space="preserve">: After starting a measurement, </w:t>
      </w:r>
      <w:r w:rsidR="00114235" w:rsidRPr="007326FC">
        <w:rPr>
          <w:rFonts w:ascii="Arial" w:hAnsi="Arial" w:cs="Arial"/>
          <w:color w:val="262626"/>
          <w:sz w:val="24"/>
          <w:szCs w:val="24"/>
        </w:rPr>
        <w:t xml:space="preserve">the device starts measuring </w:t>
      </w:r>
      <w:r w:rsidRPr="007326FC">
        <w:rPr>
          <w:rFonts w:ascii="Arial" w:hAnsi="Arial" w:cs="Arial"/>
          <w:color w:val="262626"/>
          <w:sz w:val="24"/>
          <w:szCs w:val="24"/>
        </w:rPr>
        <w:t xml:space="preserve">when the power value is greater than the preset trigger </w:t>
      </w:r>
      <w:proofErr w:type="gramStart"/>
      <w:r w:rsidRPr="007326FC">
        <w:rPr>
          <w:rFonts w:ascii="Arial" w:hAnsi="Arial" w:cs="Arial"/>
          <w:color w:val="262626"/>
          <w:sz w:val="24"/>
          <w:szCs w:val="24"/>
        </w:rPr>
        <w:t>power, and</w:t>
      </w:r>
      <w:proofErr w:type="gramEnd"/>
      <w:r w:rsidRPr="007326FC">
        <w:rPr>
          <w:rFonts w:ascii="Arial" w:hAnsi="Arial" w:cs="Arial"/>
          <w:color w:val="262626"/>
          <w:sz w:val="24"/>
          <w:szCs w:val="24"/>
        </w:rPr>
        <w:t xml:space="preserve"> stops measuring when the measured value is lower than the trigger power.</w:t>
      </w:r>
      <w:r w:rsidR="00036C11">
        <w:rPr>
          <w:rFonts w:ascii="Arial" w:hAnsi="Arial" w:cs="Arial"/>
          <w:b/>
          <w:bCs/>
          <w:color w:val="262626"/>
          <w:sz w:val="24"/>
          <w:szCs w:val="24"/>
        </w:rPr>
        <w:br/>
      </w:r>
      <w:r w:rsidRPr="007326FC">
        <w:rPr>
          <w:rFonts w:ascii="Arial" w:hAnsi="Arial" w:cs="Arial"/>
          <w:b/>
          <w:bCs/>
          <w:color w:val="262626"/>
          <w:sz w:val="24"/>
          <w:szCs w:val="24"/>
        </w:rPr>
        <w:t>Select Manual</w:t>
      </w:r>
      <w:r w:rsidRPr="007326FC">
        <w:rPr>
          <w:rFonts w:ascii="Arial" w:hAnsi="Arial" w:cs="Arial"/>
          <w:color w:val="262626"/>
          <w:sz w:val="24"/>
          <w:szCs w:val="24"/>
        </w:rPr>
        <w:t>: press the button to start and stop a measurement respe</w:t>
      </w:r>
      <w:r w:rsidR="00114235" w:rsidRPr="007326FC">
        <w:rPr>
          <w:rFonts w:ascii="Arial" w:hAnsi="Arial" w:cs="Arial"/>
          <w:color w:val="262626"/>
          <w:sz w:val="24"/>
          <w:szCs w:val="24"/>
        </w:rPr>
        <w:t>c</w:t>
      </w:r>
      <w:r w:rsidRPr="007326FC">
        <w:rPr>
          <w:rFonts w:ascii="Arial" w:hAnsi="Arial" w:cs="Arial"/>
          <w:color w:val="262626"/>
          <w:sz w:val="24"/>
          <w:szCs w:val="24"/>
        </w:rPr>
        <w:t xml:space="preserve">tively. </w:t>
      </w:r>
    </w:p>
    <w:p w14:paraId="35384895" w14:textId="04419D50" w:rsidR="00114235" w:rsidRPr="007326FC" w:rsidRDefault="00146A2B" w:rsidP="007326FC">
      <w:pPr>
        <w:spacing w:afterLines="100" w:after="312" w:line="360" w:lineRule="auto"/>
        <w:ind w:left="357"/>
        <w:jc w:val="left"/>
        <w:rPr>
          <w:rFonts w:ascii="Arial" w:hAnsi="Arial" w:cs="Arial"/>
          <w:color w:val="262626"/>
          <w:sz w:val="24"/>
          <w:szCs w:val="24"/>
        </w:rPr>
      </w:pPr>
      <w:r>
        <w:rPr>
          <w:rFonts w:ascii="Arial" w:hAnsi="Arial" w:cs="Arial" w:hint="eastAsia"/>
          <w:color w:val="262626"/>
          <w:sz w:val="24"/>
          <w:szCs w:val="24"/>
        </w:rPr>
        <w:t>G</w:t>
      </w:r>
      <w:r w:rsidR="00F679D6" w:rsidRPr="007326FC">
        <w:rPr>
          <w:rFonts w:ascii="Arial" w:hAnsi="Arial" w:cs="Arial"/>
          <w:color w:val="262626"/>
          <w:sz w:val="24"/>
          <w:szCs w:val="24"/>
        </w:rPr>
        <w:t>. Set the trigger power (only in the Auto mode).</w:t>
      </w:r>
    </w:p>
    <w:p w14:paraId="525E8F31" w14:textId="77777777" w:rsidR="005D084C" w:rsidRPr="007326FC" w:rsidRDefault="00F679D6" w:rsidP="007326FC">
      <w:pPr>
        <w:numPr>
          <w:ilvl w:val="0"/>
          <w:numId w:val="46"/>
        </w:numPr>
        <w:spacing w:line="360" w:lineRule="auto"/>
        <w:ind w:left="357" w:hanging="357"/>
        <w:jc w:val="left"/>
        <w:rPr>
          <w:rFonts w:ascii="Arial" w:hAnsi="Arial" w:cs="Arial"/>
          <w:b/>
          <w:color w:val="262626"/>
          <w:sz w:val="28"/>
          <w:szCs w:val="28"/>
        </w:rPr>
      </w:pPr>
      <w:r w:rsidRPr="007326FC">
        <w:rPr>
          <w:rFonts w:ascii="Arial" w:hAnsi="Arial" w:cs="Arial"/>
          <w:b/>
          <w:color w:val="262626"/>
          <w:sz w:val="28"/>
          <w:szCs w:val="28"/>
        </w:rPr>
        <w:t>Function Buttons</w:t>
      </w:r>
    </w:p>
    <w:p w14:paraId="04069D87" w14:textId="2BE3FAFD" w:rsidR="005D084C" w:rsidRPr="007326FC" w:rsidRDefault="00B528D9" w:rsidP="007326FC">
      <w:pPr>
        <w:spacing w:afterLines="100" w:after="312" w:line="360" w:lineRule="auto"/>
        <w:ind w:leftChars="100" w:left="210"/>
        <w:jc w:val="left"/>
        <w:rPr>
          <w:rFonts w:ascii="Arial" w:hAnsi="Arial" w:cs="Arial"/>
          <w:color w:val="262626"/>
          <w:sz w:val="24"/>
          <w:szCs w:val="24"/>
        </w:rPr>
      </w:pPr>
      <w:r w:rsidRPr="007326FC">
        <w:rPr>
          <w:rFonts w:ascii="Arial" w:hAnsi="Arial" w:cs="Arial"/>
          <w:color w:val="262626"/>
          <w:sz w:val="24"/>
          <w:szCs w:val="24"/>
        </w:rPr>
        <w:t>"</w:t>
      </w:r>
      <w:r w:rsidR="002C3201" w:rsidRPr="007326FC">
        <w:rPr>
          <w:rFonts w:ascii="Arial" w:hAnsi="Arial" w:cs="Arial" w:hint="eastAsia"/>
          <w:bCs/>
          <w:color w:val="262626"/>
          <w:sz w:val="24"/>
          <w:szCs w:val="24"/>
        </w:rPr>
        <w:t>中文</w:t>
      </w:r>
      <w:r w:rsidRPr="007326FC">
        <w:rPr>
          <w:rFonts w:ascii="Arial" w:hAnsi="Arial" w:cs="Arial"/>
          <w:color w:val="262626"/>
          <w:sz w:val="24"/>
          <w:szCs w:val="24"/>
        </w:rPr>
        <w:t>"</w:t>
      </w:r>
      <w:r w:rsidR="00F679D6" w:rsidRPr="007326FC">
        <w:rPr>
          <w:rFonts w:ascii="Arial" w:hAnsi="Arial" w:cs="Arial"/>
          <w:color w:val="262626"/>
          <w:sz w:val="24"/>
          <w:szCs w:val="24"/>
        </w:rPr>
        <w:t>:</w:t>
      </w:r>
      <w:r w:rsidR="006452EF" w:rsidRPr="007326FC">
        <w:rPr>
          <w:rFonts w:ascii="Arial" w:hAnsi="Arial" w:cs="Arial"/>
          <w:color w:val="262626"/>
          <w:sz w:val="24"/>
          <w:szCs w:val="24"/>
        </w:rPr>
        <w:t xml:space="preserve"> switch the interface to </w:t>
      </w:r>
      <w:r w:rsidR="00F679D6" w:rsidRPr="007326FC">
        <w:rPr>
          <w:rFonts w:ascii="Arial" w:hAnsi="Arial" w:cs="Arial"/>
          <w:color w:val="262626"/>
          <w:sz w:val="24"/>
          <w:szCs w:val="24"/>
        </w:rPr>
        <w:t>Chinese.</w:t>
      </w:r>
      <w:r w:rsidR="00036C11" w:rsidRPr="00036C11">
        <w:rPr>
          <w:rFonts w:ascii="Arial" w:hAnsi="Arial" w:cs="Arial"/>
          <w:color w:val="262626"/>
          <w:sz w:val="24"/>
          <w:szCs w:val="24"/>
        </w:rPr>
        <w:br/>
      </w:r>
      <w:r w:rsidRPr="007326FC">
        <w:rPr>
          <w:rFonts w:ascii="Arial" w:hAnsi="Arial" w:cs="Arial"/>
          <w:color w:val="262626"/>
          <w:sz w:val="24"/>
          <w:szCs w:val="24"/>
        </w:rPr>
        <w:t>"</w:t>
      </w:r>
      <w:r w:rsidRPr="007326FC">
        <w:rPr>
          <w:rFonts w:ascii="Arial" w:hAnsi="Arial" w:cs="Arial"/>
          <w:bCs/>
          <w:color w:val="262626"/>
          <w:sz w:val="24"/>
          <w:szCs w:val="24"/>
        </w:rPr>
        <w:t>English</w:t>
      </w:r>
      <w:r w:rsidRPr="007326FC">
        <w:rPr>
          <w:rFonts w:ascii="Arial" w:hAnsi="Arial" w:cs="Arial"/>
          <w:color w:val="262626"/>
          <w:sz w:val="24"/>
          <w:szCs w:val="24"/>
        </w:rPr>
        <w:t>"</w:t>
      </w:r>
      <w:r w:rsidR="00F679D6" w:rsidRPr="007326FC">
        <w:rPr>
          <w:rFonts w:ascii="Arial" w:hAnsi="Arial" w:cs="Arial"/>
          <w:color w:val="262626"/>
          <w:sz w:val="24"/>
          <w:szCs w:val="24"/>
        </w:rPr>
        <w:t>:</w:t>
      </w:r>
      <w:r w:rsidR="006452EF" w:rsidRPr="007326FC">
        <w:rPr>
          <w:rFonts w:ascii="Arial" w:hAnsi="Arial" w:cs="Arial"/>
          <w:color w:val="262626"/>
          <w:sz w:val="24"/>
          <w:szCs w:val="24"/>
        </w:rPr>
        <w:t xml:space="preserve"> switch the interface</w:t>
      </w:r>
      <w:r w:rsidR="00F679D6" w:rsidRPr="007326FC">
        <w:rPr>
          <w:rFonts w:ascii="Arial" w:hAnsi="Arial" w:cs="Arial"/>
          <w:color w:val="262626"/>
          <w:sz w:val="24"/>
          <w:szCs w:val="24"/>
        </w:rPr>
        <w:t xml:space="preserve"> to English.</w:t>
      </w:r>
      <w:r w:rsidR="00036C11" w:rsidRPr="00036C11">
        <w:rPr>
          <w:rFonts w:ascii="Arial" w:hAnsi="Arial" w:cs="Arial"/>
          <w:color w:val="262626"/>
          <w:sz w:val="24"/>
          <w:szCs w:val="24"/>
        </w:rPr>
        <w:br/>
      </w:r>
      <w:r w:rsidRPr="007326FC">
        <w:rPr>
          <w:rFonts w:ascii="Arial" w:hAnsi="Arial" w:cs="Arial"/>
          <w:color w:val="262626"/>
          <w:sz w:val="24"/>
          <w:szCs w:val="24"/>
        </w:rPr>
        <w:t>"</w:t>
      </w:r>
      <w:r w:rsidRPr="007326FC">
        <w:rPr>
          <w:rFonts w:ascii="Arial" w:hAnsi="Arial" w:cs="Arial"/>
          <w:bCs/>
          <w:color w:val="262626"/>
          <w:sz w:val="24"/>
          <w:szCs w:val="24"/>
        </w:rPr>
        <w:t>Setup</w:t>
      </w:r>
      <w:r w:rsidRPr="007326FC">
        <w:rPr>
          <w:rFonts w:ascii="Arial" w:hAnsi="Arial" w:cs="Arial"/>
          <w:color w:val="262626"/>
          <w:sz w:val="24"/>
          <w:szCs w:val="24"/>
        </w:rPr>
        <w:t>"</w:t>
      </w:r>
      <w:r w:rsidR="00F679D6" w:rsidRPr="007326FC">
        <w:rPr>
          <w:rFonts w:ascii="Arial" w:hAnsi="Arial" w:cs="Arial"/>
          <w:color w:val="262626"/>
          <w:sz w:val="24"/>
          <w:szCs w:val="24"/>
        </w:rPr>
        <w:t xml:space="preserve">: </w:t>
      </w:r>
      <w:r w:rsidR="006452EF" w:rsidRPr="007326FC">
        <w:rPr>
          <w:rFonts w:ascii="Arial" w:hAnsi="Arial" w:cs="Arial"/>
          <w:color w:val="262626"/>
          <w:sz w:val="24"/>
          <w:szCs w:val="24"/>
        </w:rPr>
        <w:t>set</w:t>
      </w:r>
      <w:r w:rsidR="00F679D6" w:rsidRPr="007326FC">
        <w:rPr>
          <w:rFonts w:ascii="Arial" w:hAnsi="Arial" w:cs="Arial"/>
          <w:color w:val="262626"/>
          <w:sz w:val="24"/>
          <w:szCs w:val="24"/>
        </w:rPr>
        <w:t xml:space="preserve"> the configured parameters to the device. </w:t>
      </w:r>
      <w:r w:rsidR="00036C11" w:rsidRPr="00036C11">
        <w:rPr>
          <w:rFonts w:ascii="Arial" w:hAnsi="Arial" w:cs="Arial"/>
          <w:color w:val="262626"/>
          <w:sz w:val="24"/>
          <w:szCs w:val="24"/>
        </w:rPr>
        <w:br/>
      </w:r>
      <w:r w:rsidR="00F679D6" w:rsidRPr="007326FC">
        <w:rPr>
          <w:rFonts w:ascii="Arial" w:hAnsi="Arial" w:cs="Arial"/>
          <w:color w:val="262626"/>
          <w:sz w:val="24"/>
          <w:szCs w:val="24"/>
        </w:rPr>
        <w:t>"</w:t>
      </w:r>
      <w:r w:rsidR="00F679D6" w:rsidRPr="007326FC">
        <w:rPr>
          <w:rFonts w:ascii="Arial" w:hAnsi="Arial" w:cs="Arial"/>
          <w:bCs/>
          <w:color w:val="262626"/>
          <w:sz w:val="24"/>
          <w:szCs w:val="24"/>
        </w:rPr>
        <w:t>Read</w:t>
      </w:r>
      <w:r w:rsidRPr="007326FC">
        <w:rPr>
          <w:rFonts w:ascii="Arial" w:hAnsi="Arial" w:cs="Arial"/>
          <w:color w:val="262626"/>
          <w:sz w:val="24"/>
          <w:szCs w:val="24"/>
        </w:rPr>
        <w:t>"</w:t>
      </w:r>
      <w:r w:rsidR="00F679D6" w:rsidRPr="007326FC">
        <w:rPr>
          <w:rFonts w:ascii="Arial" w:hAnsi="Arial" w:cs="Arial"/>
          <w:color w:val="262626"/>
          <w:sz w:val="24"/>
          <w:szCs w:val="24"/>
        </w:rPr>
        <w:t>: read the parameters of the device back to the display column of the software.</w:t>
      </w:r>
      <w:r w:rsidR="00036C11" w:rsidRPr="00036C11">
        <w:rPr>
          <w:rFonts w:ascii="Arial" w:hAnsi="Arial" w:cs="Arial"/>
          <w:color w:val="262626"/>
          <w:sz w:val="24"/>
          <w:szCs w:val="24"/>
        </w:rPr>
        <w:br/>
      </w:r>
      <w:r w:rsidR="00EE2CE4" w:rsidRPr="007326FC">
        <w:rPr>
          <w:rFonts w:ascii="Arial" w:hAnsi="Arial" w:cs="Arial"/>
          <w:color w:val="262626"/>
          <w:sz w:val="24"/>
          <w:szCs w:val="24"/>
        </w:rPr>
        <w:t>"</w:t>
      </w:r>
      <w:r w:rsidR="006E3FAC" w:rsidRPr="007326FC">
        <w:rPr>
          <w:rFonts w:ascii="Arial" w:hAnsi="Arial" w:cs="Arial"/>
          <w:bCs/>
          <w:color w:val="262626"/>
          <w:sz w:val="24"/>
          <w:szCs w:val="24"/>
        </w:rPr>
        <w:t>Get</w:t>
      </w:r>
      <w:r w:rsidR="00EE2CE4" w:rsidRPr="007326FC">
        <w:rPr>
          <w:rFonts w:ascii="Arial" w:hAnsi="Arial" w:cs="Arial"/>
          <w:bCs/>
          <w:color w:val="262626"/>
          <w:sz w:val="24"/>
          <w:szCs w:val="24"/>
        </w:rPr>
        <w:t xml:space="preserve"> Data</w:t>
      </w:r>
      <w:r w:rsidR="00F679D6" w:rsidRPr="007326FC">
        <w:rPr>
          <w:rFonts w:ascii="Arial" w:hAnsi="Arial" w:cs="Arial"/>
          <w:color w:val="262626"/>
          <w:sz w:val="24"/>
          <w:szCs w:val="24"/>
        </w:rPr>
        <w:t xml:space="preserve">": </w:t>
      </w:r>
      <w:r w:rsidR="00B540AF" w:rsidRPr="007326FC">
        <w:rPr>
          <w:rFonts w:ascii="Arial" w:hAnsi="Arial" w:cs="Arial"/>
          <w:color w:val="262626"/>
          <w:sz w:val="24"/>
          <w:szCs w:val="24"/>
        </w:rPr>
        <w:t>r</w:t>
      </w:r>
      <w:r w:rsidR="00F679D6" w:rsidRPr="007326FC">
        <w:rPr>
          <w:rFonts w:ascii="Arial" w:hAnsi="Arial" w:cs="Arial"/>
          <w:color w:val="262626"/>
          <w:sz w:val="24"/>
          <w:szCs w:val="24"/>
        </w:rPr>
        <w:t xml:space="preserve">ead all historical data of the device. </w:t>
      </w:r>
      <w:r w:rsidR="00036C11" w:rsidRPr="00036C11">
        <w:rPr>
          <w:rFonts w:ascii="Arial" w:hAnsi="Arial" w:cs="Arial"/>
          <w:color w:val="262626"/>
          <w:sz w:val="24"/>
          <w:szCs w:val="24"/>
        </w:rPr>
        <w:br/>
      </w:r>
      <w:r w:rsidR="00F679D6" w:rsidRPr="007326FC">
        <w:rPr>
          <w:rFonts w:ascii="Arial" w:hAnsi="Arial" w:cs="Arial"/>
          <w:color w:val="262626"/>
          <w:sz w:val="24"/>
          <w:szCs w:val="24"/>
        </w:rPr>
        <w:t>"</w:t>
      </w:r>
      <w:r w:rsidR="00F679D6" w:rsidRPr="007326FC">
        <w:rPr>
          <w:rFonts w:ascii="Arial" w:hAnsi="Arial" w:cs="Arial"/>
          <w:bCs/>
          <w:color w:val="262626"/>
          <w:sz w:val="24"/>
          <w:szCs w:val="24"/>
        </w:rPr>
        <w:t>UV Power Curve</w:t>
      </w:r>
      <w:r w:rsidR="00F679D6" w:rsidRPr="007326FC">
        <w:rPr>
          <w:rFonts w:ascii="Arial" w:hAnsi="Arial" w:cs="Arial"/>
          <w:color w:val="262626"/>
          <w:sz w:val="24"/>
          <w:szCs w:val="24"/>
        </w:rPr>
        <w:t xml:space="preserve">": </w:t>
      </w:r>
      <w:r w:rsidR="00B540AF" w:rsidRPr="007326FC">
        <w:rPr>
          <w:rFonts w:ascii="Arial" w:hAnsi="Arial" w:cs="Arial"/>
          <w:color w:val="262626"/>
          <w:sz w:val="24"/>
          <w:szCs w:val="24"/>
        </w:rPr>
        <w:t>display</w:t>
      </w:r>
      <w:r w:rsidR="00F679D6" w:rsidRPr="007326FC">
        <w:rPr>
          <w:rFonts w:ascii="Arial" w:hAnsi="Arial" w:cs="Arial"/>
          <w:color w:val="262626"/>
          <w:sz w:val="24"/>
          <w:szCs w:val="24"/>
        </w:rPr>
        <w:t xml:space="preserve"> the recorded power data curve.</w:t>
      </w:r>
      <w:r w:rsidR="00036C11" w:rsidRPr="00036C11">
        <w:rPr>
          <w:rFonts w:ascii="Arial" w:hAnsi="Arial" w:cs="Arial"/>
          <w:color w:val="262626"/>
          <w:sz w:val="24"/>
          <w:szCs w:val="24"/>
        </w:rPr>
        <w:br/>
      </w:r>
      <w:r w:rsidR="00F679D6" w:rsidRPr="007326FC">
        <w:rPr>
          <w:rFonts w:ascii="Arial" w:hAnsi="Arial" w:cs="Arial"/>
          <w:color w:val="262626"/>
          <w:sz w:val="24"/>
          <w:szCs w:val="24"/>
        </w:rPr>
        <w:t>"</w:t>
      </w:r>
      <w:r w:rsidR="00F679D6" w:rsidRPr="007326FC">
        <w:rPr>
          <w:rFonts w:ascii="Arial" w:hAnsi="Arial" w:cs="Arial"/>
          <w:bCs/>
          <w:color w:val="262626"/>
          <w:sz w:val="24"/>
          <w:szCs w:val="24"/>
        </w:rPr>
        <w:t>Temperature Curve</w:t>
      </w:r>
      <w:r w:rsidR="00F679D6" w:rsidRPr="007326FC">
        <w:rPr>
          <w:rFonts w:ascii="Arial" w:hAnsi="Arial" w:cs="Arial"/>
          <w:color w:val="262626"/>
          <w:sz w:val="24"/>
          <w:szCs w:val="24"/>
        </w:rPr>
        <w:t xml:space="preserve">": </w:t>
      </w:r>
      <w:r w:rsidR="00B540AF" w:rsidRPr="007326FC">
        <w:rPr>
          <w:rFonts w:ascii="Arial" w:hAnsi="Arial" w:cs="Arial"/>
          <w:color w:val="262626"/>
          <w:sz w:val="24"/>
          <w:szCs w:val="24"/>
        </w:rPr>
        <w:t>display</w:t>
      </w:r>
      <w:r w:rsidR="00F679D6" w:rsidRPr="007326FC">
        <w:rPr>
          <w:rFonts w:ascii="Arial" w:hAnsi="Arial" w:cs="Arial"/>
          <w:color w:val="262626"/>
          <w:sz w:val="24"/>
          <w:szCs w:val="24"/>
        </w:rPr>
        <w:t xml:space="preserve"> the recorded temperature data curve.</w:t>
      </w:r>
      <w:r w:rsidR="00036C11" w:rsidRPr="00036C11">
        <w:rPr>
          <w:rFonts w:ascii="Arial" w:hAnsi="Arial" w:cs="Arial"/>
          <w:color w:val="262626"/>
          <w:sz w:val="24"/>
          <w:szCs w:val="24"/>
        </w:rPr>
        <w:br/>
      </w:r>
      <w:r w:rsidR="00F679D6" w:rsidRPr="007326FC">
        <w:rPr>
          <w:rFonts w:ascii="Arial" w:hAnsi="Arial" w:cs="Arial"/>
          <w:color w:val="262626"/>
          <w:sz w:val="24"/>
          <w:szCs w:val="24"/>
        </w:rPr>
        <w:t>"</w:t>
      </w:r>
      <w:r w:rsidR="00F679D6" w:rsidRPr="007326FC">
        <w:rPr>
          <w:rFonts w:ascii="Arial" w:hAnsi="Arial" w:cs="Arial"/>
          <w:bCs/>
          <w:color w:val="262626"/>
          <w:sz w:val="24"/>
          <w:szCs w:val="24"/>
        </w:rPr>
        <w:t>Report</w:t>
      </w:r>
      <w:r w:rsidR="00F679D6" w:rsidRPr="007326FC">
        <w:rPr>
          <w:rFonts w:ascii="Arial" w:hAnsi="Arial" w:cs="Arial"/>
          <w:color w:val="262626"/>
          <w:sz w:val="24"/>
          <w:szCs w:val="24"/>
        </w:rPr>
        <w:t>": generate</w:t>
      </w:r>
      <w:r w:rsidR="00B540AF" w:rsidRPr="007326FC">
        <w:rPr>
          <w:rFonts w:ascii="Arial" w:hAnsi="Arial" w:cs="Arial"/>
          <w:color w:val="262626"/>
          <w:sz w:val="24"/>
          <w:szCs w:val="24"/>
        </w:rPr>
        <w:t xml:space="preserve"> and print the test report</w:t>
      </w:r>
      <w:r w:rsidR="00F679D6" w:rsidRPr="007326FC">
        <w:rPr>
          <w:rFonts w:ascii="Arial" w:hAnsi="Arial" w:cs="Arial"/>
          <w:color w:val="262626"/>
          <w:sz w:val="24"/>
          <w:szCs w:val="24"/>
        </w:rPr>
        <w:t xml:space="preserve"> </w:t>
      </w:r>
      <w:r w:rsidR="00B540AF" w:rsidRPr="007326FC">
        <w:rPr>
          <w:rFonts w:ascii="Arial" w:hAnsi="Arial" w:cs="Arial"/>
          <w:color w:val="262626"/>
          <w:sz w:val="24"/>
          <w:szCs w:val="24"/>
        </w:rPr>
        <w:t xml:space="preserve">in </w:t>
      </w:r>
      <w:proofErr w:type="gramStart"/>
      <w:r w:rsidR="00B540AF" w:rsidRPr="007326FC">
        <w:rPr>
          <w:rFonts w:ascii="Arial" w:hAnsi="Arial" w:cs="Arial"/>
          <w:color w:val="262626"/>
          <w:sz w:val="24"/>
          <w:szCs w:val="24"/>
        </w:rPr>
        <w:t>the report</w:t>
      </w:r>
      <w:proofErr w:type="gramEnd"/>
      <w:r w:rsidR="00B540AF" w:rsidRPr="007326FC">
        <w:rPr>
          <w:rFonts w:ascii="Arial" w:hAnsi="Arial" w:cs="Arial"/>
          <w:color w:val="262626"/>
          <w:sz w:val="24"/>
          <w:szCs w:val="24"/>
        </w:rPr>
        <w:t xml:space="preserve"> interface</w:t>
      </w:r>
      <w:r w:rsidR="00F679D6" w:rsidRPr="007326FC">
        <w:rPr>
          <w:rFonts w:ascii="Arial" w:hAnsi="Arial" w:cs="Arial"/>
          <w:color w:val="262626"/>
          <w:sz w:val="24"/>
          <w:szCs w:val="24"/>
        </w:rPr>
        <w:t xml:space="preserve">. </w:t>
      </w:r>
      <w:r w:rsidR="00036C11" w:rsidRPr="00036C11">
        <w:rPr>
          <w:rFonts w:ascii="Arial" w:hAnsi="Arial" w:cs="Arial"/>
          <w:color w:val="262626"/>
          <w:sz w:val="24"/>
          <w:szCs w:val="24"/>
        </w:rPr>
        <w:br/>
      </w:r>
      <w:r w:rsidR="00F679D6" w:rsidRPr="007326FC">
        <w:rPr>
          <w:rFonts w:ascii="Arial" w:hAnsi="Arial" w:cs="Arial"/>
          <w:color w:val="262626"/>
          <w:sz w:val="24"/>
          <w:szCs w:val="24"/>
        </w:rPr>
        <w:t>"</w:t>
      </w:r>
      <w:r w:rsidR="00F679D6" w:rsidRPr="007326FC">
        <w:rPr>
          <w:rFonts w:ascii="Arial" w:hAnsi="Arial" w:cs="Arial"/>
          <w:bCs/>
          <w:color w:val="262626"/>
          <w:sz w:val="24"/>
          <w:szCs w:val="24"/>
        </w:rPr>
        <w:t>Save UV Power</w:t>
      </w:r>
      <w:r w:rsidR="00F679D6" w:rsidRPr="007326FC">
        <w:rPr>
          <w:rFonts w:ascii="Arial" w:hAnsi="Arial" w:cs="Arial"/>
          <w:color w:val="262626"/>
          <w:sz w:val="24"/>
          <w:szCs w:val="24"/>
        </w:rPr>
        <w:t>":</w:t>
      </w:r>
      <w:r w:rsidR="00B540AF" w:rsidRPr="007326FC">
        <w:rPr>
          <w:rFonts w:ascii="Arial" w:hAnsi="Arial" w:cs="Arial"/>
          <w:color w:val="262626"/>
          <w:sz w:val="24"/>
          <w:szCs w:val="24"/>
        </w:rPr>
        <w:t xml:space="preserve"> </w:t>
      </w:r>
      <w:r w:rsidR="00F679D6" w:rsidRPr="007326FC">
        <w:rPr>
          <w:rFonts w:ascii="Arial" w:hAnsi="Arial" w:cs="Arial"/>
          <w:color w:val="262626"/>
          <w:sz w:val="24"/>
          <w:szCs w:val="24"/>
        </w:rPr>
        <w:t>save the power data in the EXCEL format.</w:t>
      </w:r>
      <w:r w:rsidR="00036C11" w:rsidRPr="00036C11">
        <w:rPr>
          <w:rFonts w:ascii="Arial" w:hAnsi="Arial" w:cs="Arial"/>
          <w:color w:val="262626"/>
          <w:sz w:val="24"/>
          <w:szCs w:val="24"/>
        </w:rPr>
        <w:br/>
      </w:r>
      <w:r w:rsidR="00114235" w:rsidRPr="007326FC">
        <w:rPr>
          <w:rFonts w:ascii="Arial" w:hAnsi="Arial" w:cs="Arial"/>
          <w:color w:val="262626"/>
          <w:sz w:val="24"/>
          <w:szCs w:val="24"/>
        </w:rPr>
        <w:t>"Save Tempe</w:t>
      </w:r>
      <w:r w:rsidR="00F679D6" w:rsidRPr="007326FC">
        <w:rPr>
          <w:rFonts w:ascii="Arial" w:hAnsi="Arial" w:cs="Arial"/>
          <w:color w:val="262626"/>
          <w:sz w:val="24"/>
          <w:szCs w:val="24"/>
        </w:rPr>
        <w:t>rature": save the temperature data in the EXCEL format.</w:t>
      </w:r>
    </w:p>
    <w:p w14:paraId="28D62456" w14:textId="64207B39" w:rsidR="00C93E01" w:rsidRPr="007326FC" w:rsidRDefault="00F679D6" w:rsidP="007326FC">
      <w:pPr>
        <w:numPr>
          <w:ilvl w:val="0"/>
          <w:numId w:val="46"/>
        </w:numPr>
        <w:spacing w:line="360" w:lineRule="auto"/>
        <w:ind w:left="357" w:hanging="357"/>
        <w:jc w:val="left"/>
        <w:rPr>
          <w:rFonts w:ascii="Arial" w:hAnsi="Arial" w:cs="Arial"/>
          <w:b/>
          <w:color w:val="262626"/>
          <w:sz w:val="24"/>
          <w:szCs w:val="24"/>
        </w:rPr>
      </w:pPr>
      <w:r w:rsidRPr="007326FC">
        <w:rPr>
          <w:rFonts w:ascii="Arial" w:hAnsi="Arial" w:cs="Arial"/>
          <w:b/>
          <w:color w:val="262626"/>
          <w:sz w:val="28"/>
          <w:szCs w:val="28"/>
        </w:rPr>
        <w:t>Data display area</w:t>
      </w:r>
    </w:p>
    <w:p w14:paraId="0CD60263" w14:textId="4D242634" w:rsidR="005D084C" w:rsidRPr="007326FC" w:rsidRDefault="00C93E01" w:rsidP="007326FC">
      <w:pPr>
        <w:spacing w:afterLines="100" w:after="312" w:line="360" w:lineRule="auto"/>
        <w:ind w:left="357"/>
        <w:jc w:val="left"/>
        <w:rPr>
          <w:rFonts w:ascii="Arial" w:hAnsi="Arial" w:cs="Arial"/>
          <w:color w:val="262626"/>
          <w:sz w:val="24"/>
          <w:szCs w:val="24"/>
        </w:rPr>
      </w:pPr>
      <w:r w:rsidRPr="00036C11">
        <w:rPr>
          <w:rFonts w:ascii="Arial" w:hAnsi="Arial" w:cs="Arial"/>
          <w:color w:val="262626"/>
          <w:sz w:val="24"/>
          <w:szCs w:val="24"/>
        </w:rPr>
        <w:t>D</w:t>
      </w:r>
      <w:r w:rsidRPr="007326FC">
        <w:rPr>
          <w:rFonts w:ascii="Arial" w:hAnsi="Arial" w:cs="Arial"/>
          <w:color w:val="262626"/>
          <w:sz w:val="24"/>
          <w:szCs w:val="24"/>
        </w:rPr>
        <w:t xml:space="preserve">isplays </w:t>
      </w:r>
      <w:r w:rsidR="00F679D6" w:rsidRPr="007326FC">
        <w:rPr>
          <w:rFonts w:ascii="Arial" w:hAnsi="Arial" w:cs="Arial"/>
          <w:color w:val="262626"/>
          <w:sz w:val="24"/>
          <w:szCs w:val="24"/>
        </w:rPr>
        <w:t xml:space="preserve">UV Energy, Max UV Power, Max Temperature, and Time. </w:t>
      </w:r>
    </w:p>
    <w:p w14:paraId="0926483D" w14:textId="7EDA7353" w:rsidR="005D084C" w:rsidRPr="007326FC" w:rsidRDefault="00F679D6" w:rsidP="007326FC">
      <w:pPr>
        <w:spacing w:afterLines="100" w:after="312" w:line="360" w:lineRule="auto"/>
        <w:ind w:left="357"/>
        <w:jc w:val="left"/>
        <w:rPr>
          <w:rFonts w:ascii="Arial" w:hAnsi="Arial" w:cs="Arial"/>
          <w:color w:val="262626"/>
          <w:sz w:val="24"/>
          <w:szCs w:val="24"/>
        </w:rPr>
      </w:pPr>
      <w:r w:rsidRPr="007326FC">
        <w:rPr>
          <w:rFonts w:ascii="Arial" w:hAnsi="Arial" w:cs="Arial"/>
          <w:b/>
          <w:color w:val="262626"/>
          <w:sz w:val="24"/>
          <w:szCs w:val="24"/>
        </w:rPr>
        <w:t xml:space="preserve">Note: </w:t>
      </w:r>
      <w:r w:rsidRPr="007326FC">
        <w:rPr>
          <w:rFonts w:ascii="Arial" w:hAnsi="Arial" w:cs="Arial"/>
          <w:color w:val="262626"/>
          <w:sz w:val="24"/>
          <w:szCs w:val="24"/>
        </w:rPr>
        <w:t xml:space="preserve">Only in </w:t>
      </w:r>
      <w:proofErr w:type="gramStart"/>
      <w:r w:rsidRPr="007326FC">
        <w:rPr>
          <w:rFonts w:ascii="Arial" w:hAnsi="Arial" w:cs="Arial"/>
          <w:color w:val="262626"/>
          <w:sz w:val="24"/>
          <w:szCs w:val="24"/>
        </w:rPr>
        <w:t>the connection</w:t>
      </w:r>
      <w:proofErr w:type="gramEnd"/>
      <w:r w:rsidRPr="007326FC">
        <w:rPr>
          <w:rFonts w:ascii="Arial" w:hAnsi="Arial" w:cs="Arial"/>
          <w:color w:val="262626"/>
          <w:sz w:val="24"/>
          <w:szCs w:val="24"/>
        </w:rPr>
        <w:t xml:space="preserve"> with UV Energy Meter LS120 or LS128, </w:t>
      </w:r>
      <w:r w:rsidR="00885079" w:rsidRPr="007326FC">
        <w:rPr>
          <w:rFonts w:ascii="Arial" w:hAnsi="Arial" w:cs="Arial"/>
          <w:color w:val="262626"/>
          <w:sz w:val="24"/>
          <w:szCs w:val="24"/>
        </w:rPr>
        <w:t>the software features</w:t>
      </w:r>
      <w:r w:rsidRPr="007326FC">
        <w:rPr>
          <w:rFonts w:ascii="Arial" w:hAnsi="Arial" w:cs="Arial"/>
          <w:color w:val="262626"/>
          <w:sz w:val="24"/>
          <w:szCs w:val="24"/>
        </w:rPr>
        <w:t xml:space="preserve"> functions of Temperature Curve and Save Temperature. Other devices have neither such functions, nor displays </w:t>
      </w:r>
      <w:r w:rsidR="006F0157" w:rsidRPr="007326FC">
        <w:rPr>
          <w:rFonts w:ascii="Arial" w:hAnsi="Arial" w:cs="Arial"/>
          <w:color w:val="262626"/>
          <w:sz w:val="24"/>
          <w:szCs w:val="24"/>
        </w:rPr>
        <w:t>related to</w:t>
      </w:r>
      <w:r w:rsidRPr="007326FC">
        <w:rPr>
          <w:rFonts w:ascii="Arial" w:hAnsi="Arial" w:cs="Arial"/>
          <w:color w:val="262626"/>
          <w:sz w:val="24"/>
          <w:szCs w:val="24"/>
        </w:rPr>
        <w:t xml:space="preserve"> temperature.</w:t>
      </w:r>
    </w:p>
    <w:p w14:paraId="1CAE0F73" w14:textId="77777777" w:rsidR="005D084C" w:rsidRPr="007326FC" w:rsidRDefault="00F679D6" w:rsidP="007326FC">
      <w:pPr>
        <w:pStyle w:val="2"/>
        <w:spacing w:beforeLines="100" w:before="312" w:afterLines="100" w:after="312"/>
        <w:jc w:val="left"/>
        <w:rPr>
          <w:rFonts w:eastAsia="宋体" w:cs="Arial"/>
        </w:rPr>
      </w:pPr>
      <w:bookmarkStart w:id="4" w:name="_Toc430251989"/>
      <w:bookmarkStart w:id="5" w:name="_Toc434839901"/>
      <w:r w:rsidRPr="007326FC">
        <w:rPr>
          <w:rFonts w:eastAsia="宋体" w:cs="Arial"/>
        </w:rPr>
        <w:lastRenderedPageBreak/>
        <w:t>3. Software Operation</w:t>
      </w:r>
      <w:bookmarkEnd w:id="4"/>
      <w:bookmarkEnd w:id="5"/>
    </w:p>
    <w:p w14:paraId="5C936699" w14:textId="77777777" w:rsidR="005D084C" w:rsidRPr="007326FC" w:rsidRDefault="00F679D6" w:rsidP="007326FC">
      <w:pPr>
        <w:numPr>
          <w:ilvl w:val="0"/>
          <w:numId w:val="28"/>
        </w:numPr>
        <w:spacing w:afterLines="100" w:after="312" w:line="360" w:lineRule="auto"/>
        <w:ind w:left="851" w:hanging="425"/>
        <w:jc w:val="left"/>
        <w:rPr>
          <w:rFonts w:ascii="Arial" w:hAnsi="Arial" w:cs="Arial"/>
          <w:sz w:val="24"/>
          <w:szCs w:val="24"/>
        </w:rPr>
      </w:pPr>
      <w:r w:rsidRPr="007326FC">
        <w:rPr>
          <w:rFonts w:ascii="Arial" w:hAnsi="Arial" w:cs="Arial"/>
          <w:sz w:val="24"/>
          <w:szCs w:val="24"/>
        </w:rPr>
        <w:t>Under the STOP interface (</w:t>
      </w:r>
      <w:r w:rsidR="00B83B8F" w:rsidRPr="007326FC">
        <w:rPr>
          <w:rFonts w:ascii="Arial" w:hAnsi="Arial" w:cs="Arial"/>
          <w:sz w:val="24"/>
          <w:szCs w:val="24"/>
        </w:rPr>
        <w:t xml:space="preserve">in </w:t>
      </w:r>
      <w:r w:rsidRPr="007326FC">
        <w:rPr>
          <w:rFonts w:ascii="Arial" w:hAnsi="Arial" w:cs="Arial"/>
          <w:sz w:val="24"/>
          <w:szCs w:val="24"/>
        </w:rPr>
        <w:t>other interfaces</w:t>
      </w:r>
      <w:r w:rsidR="00B83B8F" w:rsidRPr="007326FC">
        <w:rPr>
          <w:rFonts w:ascii="Arial" w:hAnsi="Arial" w:cs="Arial"/>
          <w:sz w:val="24"/>
          <w:szCs w:val="24"/>
        </w:rPr>
        <w:t>, the device</w:t>
      </w:r>
      <w:r w:rsidRPr="007326FC">
        <w:rPr>
          <w:rFonts w:ascii="Arial" w:hAnsi="Arial" w:cs="Arial"/>
          <w:sz w:val="24"/>
          <w:szCs w:val="24"/>
        </w:rPr>
        <w:t xml:space="preserve"> cannot be connected to </w:t>
      </w:r>
      <w:r w:rsidR="00B83B8F" w:rsidRPr="007326FC">
        <w:rPr>
          <w:rFonts w:ascii="Arial" w:hAnsi="Arial" w:cs="Arial"/>
          <w:sz w:val="24"/>
          <w:szCs w:val="24"/>
        </w:rPr>
        <w:t xml:space="preserve">the </w:t>
      </w:r>
      <w:r w:rsidRPr="007326FC">
        <w:rPr>
          <w:rFonts w:ascii="Arial" w:hAnsi="Arial" w:cs="Arial"/>
          <w:sz w:val="24"/>
          <w:szCs w:val="24"/>
        </w:rPr>
        <w:t xml:space="preserve">software), connect the </w:t>
      </w:r>
      <w:r w:rsidR="00B83B8F" w:rsidRPr="007326FC">
        <w:rPr>
          <w:rFonts w:ascii="Arial" w:hAnsi="Arial" w:cs="Arial"/>
          <w:sz w:val="24"/>
          <w:szCs w:val="24"/>
        </w:rPr>
        <w:t>device</w:t>
      </w:r>
      <w:r w:rsidRPr="007326FC">
        <w:rPr>
          <w:rFonts w:ascii="Arial" w:hAnsi="Arial" w:cs="Arial"/>
          <w:sz w:val="24"/>
          <w:szCs w:val="24"/>
        </w:rPr>
        <w:t xml:space="preserve"> </w:t>
      </w:r>
      <w:r w:rsidR="00B83B8F" w:rsidRPr="007326FC">
        <w:rPr>
          <w:rFonts w:ascii="Arial" w:hAnsi="Arial" w:cs="Arial"/>
          <w:sz w:val="24"/>
          <w:szCs w:val="24"/>
        </w:rPr>
        <w:t>with</w:t>
      </w:r>
      <w:r w:rsidRPr="007326FC">
        <w:rPr>
          <w:rFonts w:ascii="Arial" w:hAnsi="Arial" w:cs="Arial"/>
          <w:sz w:val="24"/>
          <w:szCs w:val="24"/>
        </w:rPr>
        <w:t xml:space="preserve"> the computer, </w:t>
      </w:r>
      <w:r w:rsidR="00B83B8F" w:rsidRPr="007326FC">
        <w:rPr>
          <w:rFonts w:ascii="Arial" w:hAnsi="Arial" w:cs="Arial"/>
          <w:sz w:val="24"/>
          <w:szCs w:val="24"/>
        </w:rPr>
        <w:t>start</w:t>
      </w:r>
      <w:r w:rsidRPr="007326FC">
        <w:rPr>
          <w:rFonts w:ascii="Arial" w:hAnsi="Arial" w:cs="Arial"/>
          <w:sz w:val="24"/>
          <w:szCs w:val="24"/>
        </w:rPr>
        <w:t xml:space="preserve"> </w:t>
      </w:r>
      <w:proofErr w:type="spellStart"/>
      <w:r w:rsidRPr="007326FC">
        <w:rPr>
          <w:rFonts w:ascii="Arial" w:hAnsi="Arial" w:cs="Arial"/>
          <w:sz w:val="24"/>
          <w:szCs w:val="24"/>
        </w:rPr>
        <w:t>LS_UVEnergyMeter</w:t>
      </w:r>
      <w:proofErr w:type="spellEnd"/>
      <w:r w:rsidRPr="007326FC">
        <w:rPr>
          <w:rFonts w:ascii="Arial" w:hAnsi="Arial" w:cs="Arial"/>
          <w:sz w:val="24"/>
          <w:szCs w:val="24"/>
        </w:rPr>
        <w:t xml:space="preserve">, and the software automatically obtains the basic information of the </w:t>
      </w:r>
      <w:r w:rsidR="00B83B8F" w:rsidRPr="007326FC">
        <w:rPr>
          <w:rFonts w:ascii="Arial" w:hAnsi="Arial" w:cs="Arial"/>
          <w:sz w:val="24"/>
          <w:szCs w:val="24"/>
        </w:rPr>
        <w:t>device</w:t>
      </w:r>
      <w:r w:rsidRPr="007326FC">
        <w:rPr>
          <w:rFonts w:ascii="Arial" w:hAnsi="Arial" w:cs="Arial"/>
          <w:sz w:val="24"/>
          <w:szCs w:val="24"/>
        </w:rPr>
        <w:t>.</w:t>
      </w:r>
    </w:p>
    <w:p w14:paraId="1DD3E1C9" w14:textId="77777777" w:rsidR="005D084C" w:rsidRPr="007326FC" w:rsidRDefault="00F679D6" w:rsidP="007326FC">
      <w:pPr>
        <w:numPr>
          <w:ilvl w:val="0"/>
          <w:numId w:val="28"/>
        </w:numPr>
        <w:spacing w:afterLines="100" w:after="312" w:line="360" w:lineRule="auto"/>
        <w:ind w:left="851" w:hanging="425"/>
        <w:jc w:val="left"/>
        <w:rPr>
          <w:rFonts w:ascii="Arial" w:hAnsi="Arial" w:cs="Arial"/>
          <w:sz w:val="24"/>
          <w:szCs w:val="24"/>
        </w:rPr>
      </w:pPr>
      <w:r w:rsidRPr="007326FC">
        <w:rPr>
          <w:rFonts w:ascii="Arial" w:hAnsi="Arial" w:cs="Arial"/>
          <w:sz w:val="24"/>
          <w:szCs w:val="24"/>
        </w:rPr>
        <w:t>Click "</w:t>
      </w:r>
      <w:r w:rsidR="00360C09" w:rsidRPr="007326FC">
        <w:rPr>
          <w:rFonts w:ascii="Arial" w:hAnsi="Arial" w:cs="Arial"/>
          <w:color w:val="262626"/>
          <w:sz w:val="24"/>
          <w:szCs w:val="24"/>
        </w:rPr>
        <w:t>Get</w:t>
      </w:r>
      <w:r w:rsidRPr="007326FC">
        <w:rPr>
          <w:rFonts w:ascii="Arial" w:hAnsi="Arial" w:cs="Arial"/>
          <w:color w:val="262626"/>
          <w:sz w:val="24"/>
          <w:szCs w:val="24"/>
        </w:rPr>
        <w:t xml:space="preserve"> Data" to read the </w:t>
      </w:r>
      <w:r w:rsidRPr="007326FC">
        <w:rPr>
          <w:rFonts w:ascii="Arial" w:hAnsi="Arial" w:cs="Arial"/>
          <w:sz w:val="24"/>
          <w:szCs w:val="24"/>
        </w:rPr>
        <w:t>historical data of</w:t>
      </w:r>
      <w:r w:rsidRPr="007326FC">
        <w:rPr>
          <w:rFonts w:ascii="Arial" w:hAnsi="Arial" w:cs="Arial"/>
          <w:color w:val="262626"/>
          <w:sz w:val="24"/>
          <w:szCs w:val="24"/>
        </w:rPr>
        <w:t xml:space="preserve"> the device</w:t>
      </w:r>
      <w:r w:rsidRPr="007326FC">
        <w:rPr>
          <w:rFonts w:ascii="Arial" w:hAnsi="Arial" w:cs="Arial"/>
          <w:sz w:val="24"/>
          <w:szCs w:val="24"/>
        </w:rPr>
        <w:t>.</w:t>
      </w:r>
    </w:p>
    <w:p w14:paraId="6489AC91" w14:textId="77777777" w:rsidR="005D084C" w:rsidRPr="007326FC" w:rsidRDefault="00F679D6" w:rsidP="007326FC">
      <w:pPr>
        <w:numPr>
          <w:ilvl w:val="0"/>
          <w:numId w:val="38"/>
        </w:numPr>
        <w:spacing w:afterLines="100" w:after="312" w:line="360" w:lineRule="auto"/>
        <w:ind w:left="851" w:hanging="425"/>
        <w:jc w:val="left"/>
        <w:rPr>
          <w:rFonts w:ascii="Arial" w:hAnsi="Arial" w:cs="Arial"/>
          <w:sz w:val="24"/>
          <w:szCs w:val="24"/>
        </w:rPr>
      </w:pPr>
      <w:r w:rsidRPr="007326FC">
        <w:rPr>
          <w:rFonts w:ascii="Arial" w:hAnsi="Arial" w:cs="Arial"/>
          <w:sz w:val="24"/>
          <w:szCs w:val="24"/>
        </w:rPr>
        <w:t>To pri</w:t>
      </w:r>
      <w:r w:rsidR="00C853D9" w:rsidRPr="007326FC">
        <w:rPr>
          <w:rFonts w:ascii="Arial" w:hAnsi="Arial" w:cs="Arial"/>
          <w:sz w:val="24"/>
          <w:szCs w:val="24"/>
        </w:rPr>
        <w:t>nt the report, click "</w:t>
      </w:r>
      <w:r w:rsidRPr="007326FC">
        <w:rPr>
          <w:rFonts w:ascii="Arial" w:hAnsi="Arial" w:cs="Arial"/>
          <w:sz w:val="24"/>
          <w:szCs w:val="24"/>
        </w:rPr>
        <w:t>Report</w:t>
      </w:r>
      <w:r w:rsidRPr="007326FC">
        <w:rPr>
          <w:rFonts w:ascii="Arial" w:hAnsi="Arial" w:cs="Arial"/>
          <w:color w:val="262626"/>
          <w:sz w:val="24"/>
          <w:szCs w:val="24"/>
        </w:rPr>
        <w:t xml:space="preserve">" to generate the </w:t>
      </w:r>
      <w:r w:rsidRPr="007326FC">
        <w:rPr>
          <w:rFonts w:ascii="Arial" w:hAnsi="Arial" w:cs="Arial"/>
          <w:sz w:val="24"/>
          <w:szCs w:val="24"/>
        </w:rPr>
        <w:t xml:space="preserve">report </w:t>
      </w:r>
      <w:r w:rsidRPr="007326FC">
        <w:rPr>
          <w:rFonts w:ascii="Arial" w:hAnsi="Arial" w:cs="Arial"/>
          <w:color w:val="262626"/>
          <w:sz w:val="24"/>
          <w:szCs w:val="24"/>
        </w:rPr>
        <w:t>as follows:</w:t>
      </w:r>
    </w:p>
    <w:p w14:paraId="0240782C" w14:textId="7289E14E" w:rsidR="005D084C" w:rsidRPr="007326FC" w:rsidRDefault="00F9043A" w:rsidP="00EE04E2">
      <w:pPr>
        <w:spacing w:afterLines="100" w:after="312" w:line="360" w:lineRule="auto"/>
        <w:jc w:val="center"/>
        <w:rPr>
          <w:rFonts w:ascii="Arial" w:hAnsi="Arial" w:cs="Arial"/>
          <w:sz w:val="24"/>
          <w:szCs w:val="24"/>
        </w:rPr>
      </w:pPr>
      <w:r>
        <w:rPr>
          <w:noProof/>
        </w:rPr>
        <w:pict w14:anchorId="2C014575">
          <v:shape id="_x0000_i1027" type="#_x0000_t75" style="width:433.5pt;height:425.25pt">
            <v:imagedata r:id="rId10" o:title="1201"/>
          </v:shape>
        </w:pict>
      </w:r>
    </w:p>
    <w:p w14:paraId="7E4ECFC0" w14:textId="77777777" w:rsidR="005D084C" w:rsidRPr="007326FC" w:rsidRDefault="00F679D6" w:rsidP="007326FC">
      <w:pPr>
        <w:spacing w:afterLines="100" w:after="312" w:line="360" w:lineRule="auto"/>
        <w:ind w:left="420"/>
        <w:jc w:val="left"/>
        <w:rPr>
          <w:rFonts w:ascii="Arial" w:hAnsi="Arial" w:cs="Arial"/>
          <w:color w:val="262626"/>
          <w:sz w:val="24"/>
          <w:szCs w:val="24"/>
        </w:rPr>
      </w:pPr>
      <w:r w:rsidRPr="007326FC">
        <w:rPr>
          <w:rFonts w:ascii="Arial" w:hAnsi="Arial" w:cs="Arial"/>
          <w:sz w:val="24"/>
          <w:szCs w:val="24"/>
        </w:rPr>
        <w:t>S</w:t>
      </w:r>
      <w:r w:rsidR="00C853D9" w:rsidRPr="007326FC">
        <w:rPr>
          <w:rFonts w:ascii="Arial" w:hAnsi="Arial" w:cs="Arial"/>
          <w:sz w:val="24"/>
          <w:szCs w:val="24"/>
        </w:rPr>
        <w:t>tatistical information includes</w:t>
      </w:r>
      <w:r w:rsidRPr="007326FC">
        <w:rPr>
          <w:rFonts w:ascii="Arial" w:hAnsi="Arial" w:cs="Arial"/>
          <w:sz w:val="24"/>
          <w:szCs w:val="24"/>
        </w:rPr>
        <w:t xml:space="preserve"> </w:t>
      </w:r>
      <w:r w:rsidR="00C853D9" w:rsidRPr="007326FC">
        <w:rPr>
          <w:rFonts w:ascii="Arial" w:hAnsi="Arial" w:cs="Arial"/>
          <w:color w:val="262626"/>
          <w:sz w:val="24"/>
          <w:szCs w:val="24"/>
        </w:rPr>
        <w:t>the V</w:t>
      </w:r>
      <w:r w:rsidRPr="007326FC">
        <w:rPr>
          <w:rFonts w:ascii="Arial" w:hAnsi="Arial" w:cs="Arial"/>
          <w:color w:val="262626"/>
          <w:sz w:val="24"/>
          <w:szCs w:val="24"/>
        </w:rPr>
        <w:t xml:space="preserve">alue, </w:t>
      </w:r>
      <w:r w:rsidR="00C853D9" w:rsidRPr="007326FC">
        <w:rPr>
          <w:rFonts w:ascii="Arial" w:hAnsi="Arial" w:cs="Arial"/>
          <w:color w:val="262626"/>
          <w:sz w:val="24"/>
          <w:szCs w:val="24"/>
        </w:rPr>
        <w:t>P</w:t>
      </w:r>
      <w:r w:rsidRPr="007326FC">
        <w:rPr>
          <w:rFonts w:ascii="Arial" w:hAnsi="Arial" w:cs="Arial"/>
          <w:color w:val="262626"/>
          <w:sz w:val="24"/>
          <w:szCs w:val="24"/>
        </w:rPr>
        <w:t>ower</w:t>
      </w:r>
      <w:r w:rsidR="00C853D9" w:rsidRPr="007326FC">
        <w:rPr>
          <w:rFonts w:ascii="Arial" w:hAnsi="Arial" w:cs="Arial"/>
          <w:color w:val="262626"/>
          <w:sz w:val="24"/>
          <w:szCs w:val="24"/>
        </w:rPr>
        <w:t xml:space="preserve"> (Max)</w:t>
      </w:r>
      <w:r w:rsidRPr="007326FC">
        <w:rPr>
          <w:rFonts w:ascii="Arial" w:hAnsi="Arial" w:cs="Arial"/>
          <w:color w:val="262626"/>
          <w:sz w:val="24"/>
          <w:szCs w:val="24"/>
        </w:rPr>
        <w:t xml:space="preserve">, </w:t>
      </w:r>
      <w:r w:rsidR="00C853D9" w:rsidRPr="007326FC">
        <w:rPr>
          <w:rFonts w:ascii="Arial" w:hAnsi="Arial" w:cs="Arial"/>
          <w:color w:val="262626"/>
          <w:sz w:val="24"/>
          <w:szCs w:val="24"/>
        </w:rPr>
        <w:t>T</w:t>
      </w:r>
      <w:r w:rsidRPr="007326FC">
        <w:rPr>
          <w:rFonts w:ascii="Arial" w:hAnsi="Arial" w:cs="Arial"/>
          <w:color w:val="262626"/>
          <w:sz w:val="24"/>
          <w:szCs w:val="24"/>
        </w:rPr>
        <w:t xml:space="preserve">emperature </w:t>
      </w:r>
      <w:r w:rsidR="00C853D9" w:rsidRPr="007326FC">
        <w:rPr>
          <w:rFonts w:ascii="Arial" w:hAnsi="Arial" w:cs="Arial"/>
          <w:color w:val="262626"/>
          <w:sz w:val="24"/>
          <w:szCs w:val="24"/>
        </w:rPr>
        <w:t>(Max)</w:t>
      </w:r>
      <w:r w:rsidRPr="007326FC">
        <w:rPr>
          <w:rFonts w:ascii="Arial" w:hAnsi="Arial" w:cs="Arial"/>
          <w:color w:val="262626"/>
          <w:sz w:val="24"/>
          <w:szCs w:val="24"/>
        </w:rPr>
        <w:t>,</w:t>
      </w:r>
      <w:r w:rsidR="00B528D9" w:rsidRPr="007326FC">
        <w:rPr>
          <w:rFonts w:ascii="Arial" w:hAnsi="Arial" w:cs="Arial"/>
          <w:color w:val="262626"/>
          <w:sz w:val="24"/>
          <w:szCs w:val="24"/>
        </w:rPr>
        <w:t xml:space="preserve"> and</w:t>
      </w:r>
      <w:r w:rsidRPr="007326FC">
        <w:rPr>
          <w:rFonts w:ascii="Arial" w:hAnsi="Arial" w:cs="Arial"/>
          <w:color w:val="262626"/>
          <w:sz w:val="24"/>
          <w:szCs w:val="24"/>
        </w:rPr>
        <w:t xml:space="preserve"> </w:t>
      </w:r>
      <w:r w:rsidR="00C853D9" w:rsidRPr="007326FC">
        <w:rPr>
          <w:rFonts w:ascii="Arial" w:hAnsi="Arial" w:cs="Arial"/>
          <w:color w:val="262626"/>
          <w:sz w:val="24"/>
          <w:szCs w:val="24"/>
        </w:rPr>
        <w:t>Ti</w:t>
      </w:r>
      <w:r w:rsidRPr="007326FC">
        <w:rPr>
          <w:rFonts w:ascii="Arial" w:hAnsi="Arial" w:cs="Arial"/>
          <w:color w:val="262626"/>
          <w:sz w:val="24"/>
          <w:szCs w:val="24"/>
        </w:rPr>
        <w:t>me.</w:t>
      </w:r>
    </w:p>
    <w:p w14:paraId="3084F98E" w14:textId="77777777" w:rsidR="005D084C" w:rsidRPr="007326FC" w:rsidRDefault="00F679D6" w:rsidP="007326FC">
      <w:pPr>
        <w:numPr>
          <w:ilvl w:val="0"/>
          <w:numId w:val="38"/>
        </w:numPr>
        <w:spacing w:afterLines="100" w:after="312" w:line="360" w:lineRule="auto"/>
        <w:ind w:left="851" w:hanging="425"/>
        <w:jc w:val="left"/>
        <w:rPr>
          <w:rFonts w:ascii="Arial" w:hAnsi="Arial" w:cs="Arial"/>
          <w:sz w:val="24"/>
          <w:szCs w:val="24"/>
        </w:rPr>
      </w:pPr>
      <w:r w:rsidRPr="007326FC">
        <w:rPr>
          <w:rFonts w:ascii="Arial" w:hAnsi="Arial" w:cs="Arial"/>
          <w:sz w:val="24"/>
          <w:szCs w:val="24"/>
        </w:rPr>
        <w:lastRenderedPageBreak/>
        <w:t>Head</w:t>
      </w:r>
      <w:r w:rsidR="00B528D9" w:rsidRPr="007326FC">
        <w:rPr>
          <w:rFonts w:ascii="Arial" w:hAnsi="Arial" w:cs="Arial"/>
          <w:sz w:val="24"/>
          <w:szCs w:val="24"/>
        </w:rPr>
        <w:t xml:space="preserve">er information input: Click </w:t>
      </w:r>
      <w:r w:rsidRPr="007326FC">
        <w:rPr>
          <w:rFonts w:ascii="Arial" w:hAnsi="Arial" w:cs="Arial"/>
          <w:sz w:val="24"/>
          <w:szCs w:val="24"/>
        </w:rPr>
        <w:t>"</w:t>
      </w:r>
      <w:r w:rsidR="0022337D" w:rsidRPr="007326FC">
        <w:rPr>
          <w:rFonts w:ascii="Arial" w:hAnsi="Arial" w:cs="Arial"/>
          <w:sz w:val="24"/>
          <w:szCs w:val="24"/>
        </w:rPr>
        <w:t>Information</w:t>
      </w:r>
      <w:r w:rsidRPr="007326FC">
        <w:rPr>
          <w:rFonts w:ascii="Arial" w:hAnsi="Arial" w:cs="Arial"/>
          <w:sz w:val="24"/>
          <w:szCs w:val="24"/>
        </w:rPr>
        <w:t>" to enter the header information, and then click "</w:t>
      </w:r>
      <w:r w:rsidR="0022337D" w:rsidRPr="007326FC">
        <w:rPr>
          <w:rFonts w:ascii="Arial" w:hAnsi="Arial" w:cs="Arial"/>
          <w:sz w:val="24"/>
          <w:szCs w:val="24"/>
        </w:rPr>
        <w:t>Print</w:t>
      </w:r>
      <w:r w:rsidR="00B528D9" w:rsidRPr="007326FC">
        <w:rPr>
          <w:rFonts w:ascii="Arial" w:hAnsi="Arial" w:cs="Arial"/>
          <w:sz w:val="24"/>
          <w:szCs w:val="24"/>
        </w:rPr>
        <w:t xml:space="preserve">" </w:t>
      </w:r>
      <w:r w:rsidRPr="007326FC">
        <w:rPr>
          <w:rFonts w:ascii="Arial" w:hAnsi="Arial" w:cs="Arial"/>
          <w:sz w:val="24"/>
          <w:szCs w:val="24"/>
        </w:rPr>
        <w:t>to print the report. The operation process is shown in the figure below:</w:t>
      </w:r>
    </w:p>
    <w:p w14:paraId="6EBD9D80" w14:textId="63326EDA" w:rsidR="00C93E01" w:rsidRDefault="00F9043A" w:rsidP="00EE04E2">
      <w:pPr>
        <w:spacing w:beforeLines="100" w:before="312" w:afterLines="100" w:after="312"/>
        <w:ind w:leftChars="105" w:left="220"/>
        <w:jc w:val="center"/>
        <w:rPr>
          <w:noProof/>
        </w:rPr>
      </w:pPr>
      <w:r>
        <w:rPr>
          <w:noProof/>
        </w:rPr>
        <w:pict w14:anchorId="7D32D514">
          <v:shape id="_x0000_i1028" type="#_x0000_t75" style="width:422.25pt;height:425.25pt">
            <v:imagedata r:id="rId11" o:title="1202"/>
          </v:shape>
        </w:pict>
      </w:r>
    </w:p>
    <w:p w14:paraId="3F8CF474" w14:textId="77777777" w:rsidR="00146A2B" w:rsidRPr="007326FC" w:rsidRDefault="00146A2B" w:rsidP="00EE04E2">
      <w:pPr>
        <w:spacing w:beforeLines="100" w:before="312" w:afterLines="100" w:after="312"/>
        <w:ind w:leftChars="105" w:left="220"/>
        <w:jc w:val="center"/>
        <w:rPr>
          <w:rFonts w:ascii="Arial" w:hAnsi="Arial" w:cs="Arial"/>
          <w:sz w:val="24"/>
          <w:szCs w:val="24"/>
        </w:rPr>
      </w:pPr>
    </w:p>
    <w:p w14:paraId="4F35FC6E" w14:textId="58961A64" w:rsidR="005D084C" w:rsidRPr="007326FC" w:rsidRDefault="005D084C" w:rsidP="00146A2B">
      <w:pPr>
        <w:spacing w:line="360" w:lineRule="auto"/>
        <w:jc w:val="left"/>
        <w:rPr>
          <w:rFonts w:ascii="Arial" w:hAnsi="Arial" w:cs="Arial"/>
          <w:sz w:val="24"/>
          <w:szCs w:val="24"/>
        </w:rPr>
      </w:pPr>
    </w:p>
    <w:sectPr w:rsidR="005D084C" w:rsidRPr="007326FC" w:rsidSect="00EE04E2">
      <w:headerReference w:type="default" r:id="rId12"/>
      <w:footerReference w:type="default" r:id="rId13"/>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73E35" w14:textId="77777777" w:rsidR="000B72AA" w:rsidRDefault="000B72AA" w:rsidP="005D084C">
      <w:r>
        <w:separator/>
      </w:r>
    </w:p>
  </w:endnote>
  <w:endnote w:type="continuationSeparator" w:id="0">
    <w:p w14:paraId="7D089550" w14:textId="77777777" w:rsidR="000B72AA" w:rsidRDefault="000B72AA" w:rsidP="005D0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287D1" w14:textId="77777777" w:rsidR="005D084C" w:rsidRPr="00A54621" w:rsidRDefault="00F679D6">
    <w:pPr>
      <w:pStyle w:val="a9"/>
      <w:wordWrap w:val="0"/>
      <w:ind w:right="270"/>
      <w:jc w:val="right"/>
      <w:rPr>
        <w:rFonts w:ascii="Arial" w:hAnsi="Arial" w:cs="Arial"/>
        <w:kern w:val="0"/>
      </w:rPr>
    </w:pPr>
    <w:r w:rsidRPr="00A54621">
      <w:rPr>
        <w:rFonts w:ascii="Arial" w:hAnsi="Arial" w:cs="Arial"/>
        <w:kern w:val="0"/>
      </w:rPr>
      <w:t xml:space="preserve">2019-2-22 Page </w:t>
    </w:r>
    <w:r w:rsidR="00E215F4" w:rsidRPr="00A54621">
      <w:rPr>
        <w:rFonts w:ascii="Arial" w:hAnsi="Arial" w:cs="Arial"/>
        <w:kern w:val="0"/>
      </w:rPr>
      <w:fldChar w:fldCharType="begin"/>
    </w:r>
    <w:r w:rsidRPr="00A54621">
      <w:rPr>
        <w:rFonts w:ascii="Arial" w:hAnsi="Arial" w:cs="Arial"/>
        <w:kern w:val="0"/>
      </w:rPr>
      <w:instrText xml:space="preserve"> PAGE </w:instrText>
    </w:r>
    <w:r w:rsidR="00E215F4" w:rsidRPr="00A54621">
      <w:rPr>
        <w:rFonts w:ascii="Arial" w:hAnsi="Arial" w:cs="Arial"/>
        <w:kern w:val="0"/>
      </w:rPr>
      <w:fldChar w:fldCharType="separate"/>
    </w:r>
    <w:r w:rsidR="0065467F" w:rsidRPr="00A54621">
      <w:rPr>
        <w:rFonts w:ascii="Arial" w:hAnsi="Arial" w:cs="Arial"/>
        <w:noProof/>
        <w:kern w:val="0"/>
      </w:rPr>
      <w:t>3</w:t>
    </w:r>
    <w:r w:rsidR="00E215F4" w:rsidRPr="00A54621">
      <w:rPr>
        <w:rFonts w:ascii="Arial" w:hAnsi="Arial" w:cs="Arial"/>
        <w:kern w:val="0"/>
      </w:rPr>
      <w:fldChar w:fldCharType="end"/>
    </w:r>
    <w:r w:rsidR="00164E93" w:rsidRPr="00A54621">
      <w:rPr>
        <w:rFonts w:ascii="Arial" w:hAnsi="Arial" w:cs="Arial"/>
        <w:kern w:val="0"/>
      </w:rPr>
      <w:t xml:space="preserve"> </w:t>
    </w:r>
    <w:r w:rsidRPr="00A54621">
      <w:rPr>
        <w:rFonts w:ascii="Arial" w:hAnsi="Arial" w:cs="Arial"/>
        <w:kern w:val="0"/>
      </w:rPr>
      <w:t xml:space="preserve">Total </w:t>
    </w:r>
    <w:r w:rsidR="00E215F4" w:rsidRPr="00A54621">
      <w:rPr>
        <w:rFonts w:ascii="Arial" w:hAnsi="Arial" w:cs="Arial"/>
        <w:kern w:val="0"/>
      </w:rPr>
      <w:fldChar w:fldCharType="begin"/>
    </w:r>
    <w:r w:rsidRPr="00A54621">
      <w:rPr>
        <w:rFonts w:ascii="Arial" w:hAnsi="Arial" w:cs="Arial"/>
        <w:kern w:val="0"/>
      </w:rPr>
      <w:instrText xml:space="preserve"> NUMPAGES </w:instrText>
    </w:r>
    <w:r w:rsidR="00E215F4" w:rsidRPr="00A54621">
      <w:rPr>
        <w:rFonts w:ascii="Arial" w:hAnsi="Arial" w:cs="Arial"/>
        <w:kern w:val="0"/>
      </w:rPr>
      <w:fldChar w:fldCharType="separate"/>
    </w:r>
    <w:r w:rsidR="0065467F" w:rsidRPr="00A54621">
      <w:rPr>
        <w:rFonts w:ascii="Arial" w:hAnsi="Arial" w:cs="Arial"/>
        <w:noProof/>
        <w:kern w:val="0"/>
      </w:rPr>
      <w:t>6</w:t>
    </w:r>
    <w:r w:rsidR="00E215F4" w:rsidRPr="00A54621">
      <w:rPr>
        <w:rFonts w:ascii="Arial" w:hAnsi="Arial" w:cs="Arial"/>
        <w:kern w:val="0"/>
      </w:rPr>
      <w:fldChar w:fldCharType="end"/>
    </w:r>
    <w:r w:rsidR="001E341A" w:rsidRPr="00A54621">
      <w:rPr>
        <w:rFonts w:ascii="Arial" w:hAnsi="Arial" w:cs="Arial"/>
        <w:kern w:val="0"/>
      </w:rPr>
      <w:t xml:space="preserve"> </w:t>
    </w:r>
    <w:r w:rsidRPr="00A54621">
      <w:rPr>
        <w:rFonts w:ascii="Arial" w:hAnsi="Arial" w:cs="Arial"/>
        <w:kern w:val="0"/>
      </w:rPr>
      <w:t>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FCC28" w14:textId="77777777" w:rsidR="000B72AA" w:rsidRDefault="000B72AA" w:rsidP="005D084C">
      <w:r>
        <w:separator/>
      </w:r>
    </w:p>
  </w:footnote>
  <w:footnote w:type="continuationSeparator" w:id="0">
    <w:p w14:paraId="01792C62" w14:textId="77777777" w:rsidR="000B72AA" w:rsidRDefault="000B72AA" w:rsidP="005D0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C2088" w14:textId="4A11BE23" w:rsidR="005D084C" w:rsidRPr="00F9043A" w:rsidRDefault="005D084C" w:rsidP="00F9043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8F4E9E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F63AD0C4"/>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17D83CE0"/>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EE0CE976"/>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DA9C33DA"/>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19C284E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2D824BD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316DA0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7C809F2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00AB51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3"/>
    <w:multiLevelType w:val="singleLevel"/>
    <w:tmpl w:val="00000003"/>
    <w:lvl w:ilvl="0">
      <w:start w:val="1"/>
      <w:numFmt w:val="decimal"/>
      <w:suff w:val="space"/>
      <w:lvlText w:val="%1."/>
      <w:lvlJc w:val="left"/>
    </w:lvl>
  </w:abstractNum>
  <w:abstractNum w:abstractNumId="11" w15:restartNumberingAfterBreak="0">
    <w:nsid w:val="00000005"/>
    <w:multiLevelType w:val="multilevel"/>
    <w:tmpl w:val="00000005"/>
    <w:lvl w:ilvl="0">
      <w:start w:val="1"/>
      <w:numFmt w:val="bullet"/>
      <w:lvlText w:val=""/>
      <w:lvlJc w:val="left"/>
      <w:pPr>
        <w:tabs>
          <w:tab w:val="num" w:pos="779"/>
        </w:tabs>
        <w:ind w:left="779" w:hanging="420"/>
      </w:pPr>
      <w:rPr>
        <w:rFonts w:ascii="Wingdings" w:hAnsi="Wingdings" w:hint="default"/>
      </w:rPr>
    </w:lvl>
    <w:lvl w:ilvl="1">
      <w:start w:val="1"/>
      <w:numFmt w:val="bullet"/>
      <w:lvlText w:val=""/>
      <w:lvlJc w:val="left"/>
      <w:pPr>
        <w:tabs>
          <w:tab w:val="num" w:pos="1199"/>
        </w:tabs>
        <w:ind w:left="1199" w:hanging="420"/>
      </w:pPr>
      <w:rPr>
        <w:rFonts w:ascii="Wingdings" w:hAnsi="Wingdings" w:hint="default"/>
      </w:rPr>
    </w:lvl>
    <w:lvl w:ilvl="2">
      <w:start w:val="1"/>
      <w:numFmt w:val="bullet"/>
      <w:lvlText w:val=""/>
      <w:lvlJc w:val="left"/>
      <w:pPr>
        <w:tabs>
          <w:tab w:val="num" w:pos="1619"/>
        </w:tabs>
        <w:ind w:left="1619" w:hanging="420"/>
      </w:pPr>
      <w:rPr>
        <w:rFonts w:ascii="Wingdings" w:hAnsi="Wingdings" w:hint="default"/>
      </w:rPr>
    </w:lvl>
    <w:lvl w:ilvl="3">
      <w:start w:val="1"/>
      <w:numFmt w:val="bullet"/>
      <w:lvlText w:val=""/>
      <w:lvlJc w:val="left"/>
      <w:pPr>
        <w:tabs>
          <w:tab w:val="num" w:pos="2039"/>
        </w:tabs>
        <w:ind w:left="2039" w:hanging="420"/>
      </w:pPr>
      <w:rPr>
        <w:rFonts w:ascii="Wingdings" w:hAnsi="Wingdings" w:hint="default"/>
      </w:rPr>
    </w:lvl>
    <w:lvl w:ilvl="4">
      <w:start w:val="1"/>
      <w:numFmt w:val="bullet"/>
      <w:lvlText w:val=""/>
      <w:lvlJc w:val="left"/>
      <w:pPr>
        <w:tabs>
          <w:tab w:val="num" w:pos="2459"/>
        </w:tabs>
        <w:ind w:left="2459" w:hanging="420"/>
      </w:pPr>
      <w:rPr>
        <w:rFonts w:ascii="Wingdings" w:hAnsi="Wingdings" w:hint="default"/>
      </w:rPr>
    </w:lvl>
    <w:lvl w:ilvl="5">
      <w:start w:val="1"/>
      <w:numFmt w:val="bullet"/>
      <w:lvlText w:val=""/>
      <w:lvlJc w:val="left"/>
      <w:pPr>
        <w:tabs>
          <w:tab w:val="num" w:pos="2879"/>
        </w:tabs>
        <w:ind w:left="2879" w:hanging="420"/>
      </w:pPr>
      <w:rPr>
        <w:rFonts w:ascii="Wingdings" w:hAnsi="Wingdings" w:hint="default"/>
      </w:rPr>
    </w:lvl>
    <w:lvl w:ilvl="6">
      <w:start w:val="1"/>
      <w:numFmt w:val="bullet"/>
      <w:lvlText w:val=""/>
      <w:lvlJc w:val="left"/>
      <w:pPr>
        <w:tabs>
          <w:tab w:val="num" w:pos="3299"/>
        </w:tabs>
        <w:ind w:left="3299" w:hanging="420"/>
      </w:pPr>
      <w:rPr>
        <w:rFonts w:ascii="Wingdings" w:hAnsi="Wingdings" w:hint="default"/>
      </w:rPr>
    </w:lvl>
    <w:lvl w:ilvl="7">
      <w:start w:val="1"/>
      <w:numFmt w:val="bullet"/>
      <w:lvlText w:val=""/>
      <w:lvlJc w:val="left"/>
      <w:pPr>
        <w:tabs>
          <w:tab w:val="num" w:pos="3719"/>
        </w:tabs>
        <w:ind w:left="3719" w:hanging="420"/>
      </w:pPr>
      <w:rPr>
        <w:rFonts w:ascii="Wingdings" w:hAnsi="Wingdings" w:hint="default"/>
      </w:rPr>
    </w:lvl>
    <w:lvl w:ilvl="8">
      <w:start w:val="1"/>
      <w:numFmt w:val="bullet"/>
      <w:lvlText w:val=""/>
      <w:lvlJc w:val="left"/>
      <w:pPr>
        <w:tabs>
          <w:tab w:val="num" w:pos="4139"/>
        </w:tabs>
        <w:ind w:left="4139" w:hanging="420"/>
      </w:pPr>
      <w:rPr>
        <w:rFonts w:ascii="Wingdings" w:hAnsi="Wingdings" w:hint="default"/>
      </w:rPr>
    </w:lvl>
  </w:abstractNum>
  <w:abstractNum w:abstractNumId="12" w15:restartNumberingAfterBreak="0">
    <w:nsid w:val="00000008"/>
    <w:multiLevelType w:val="singleLevel"/>
    <w:tmpl w:val="00000008"/>
    <w:lvl w:ilvl="0">
      <w:start w:val="1"/>
      <w:numFmt w:val="decimal"/>
      <w:suff w:val="nothing"/>
      <w:lvlText w:val="%1."/>
      <w:lvlJc w:val="left"/>
    </w:lvl>
  </w:abstractNum>
  <w:abstractNum w:abstractNumId="13" w15:restartNumberingAfterBreak="0">
    <w:nsid w:val="02C2797A"/>
    <w:multiLevelType w:val="hybridMultilevel"/>
    <w:tmpl w:val="440E446E"/>
    <w:lvl w:ilvl="0" w:tplc="E13C6784">
      <w:start w:val="1"/>
      <w:numFmt w:val="bullet"/>
      <w:lvlText w:val=""/>
      <w:lvlJc w:val="left"/>
      <w:pPr>
        <w:ind w:left="1267" w:hanging="420"/>
      </w:pPr>
      <w:rPr>
        <w:rFonts w:ascii="Wingdings" w:hAnsi="Wingdings" w:hint="default"/>
      </w:rPr>
    </w:lvl>
    <w:lvl w:ilvl="1" w:tplc="CF5457E6" w:tentative="1">
      <w:start w:val="1"/>
      <w:numFmt w:val="bullet"/>
      <w:lvlText w:val=""/>
      <w:lvlJc w:val="left"/>
      <w:pPr>
        <w:ind w:left="1687" w:hanging="420"/>
      </w:pPr>
      <w:rPr>
        <w:rFonts w:ascii="Wingdings" w:hAnsi="Wingdings" w:hint="default"/>
      </w:rPr>
    </w:lvl>
    <w:lvl w:ilvl="2" w:tplc="9EBE65FE" w:tentative="1">
      <w:start w:val="1"/>
      <w:numFmt w:val="bullet"/>
      <w:lvlText w:val=""/>
      <w:lvlJc w:val="left"/>
      <w:pPr>
        <w:ind w:left="2107" w:hanging="420"/>
      </w:pPr>
      <w:rPr>
        <w:rFonts w:ascii="Wingdings" w:hAnsi="Wingdings" w:hint="default"/>
      </w:rPr>
    </w:lvl>
    <w:lvl w:ilvl="3" w:tplc="5B3433A2" w:tentative="1">
      <w:start w:val="1"/>
      <w:numFmt w:val="bullet"/>
      <w:lvlText w:val=""/>
      <w:lvlJc w:val="left"/>
      <w:pPr>
        <w:ind w:left="2527" w:hanging="420"/>
      </w:pPr>
      <w:rPr>
        <w:rFonts w:ascii="Wingdings" w:hAnsi="Wingdings" w:hint="default"/>
      </w:rPr>
    </w:lvl>
    <w:lvl w:ilvl="4" w:tplc="53F65CCA" w:tentative="1">
      <w:start w:val="1"/>
      <w:numFmt w:val="bullet"/>
      <w:lvlText w:val=""/>
      <w:lvlJc w:val="left"/>
      <w:pPr>
        <w:ind w:left="2947" w:hanging="420"/>
      </w:pPr>
      <w:rPr>
        <w:rFonts w:ascii="Wingdings" w:hAnsi="Wingdings" w:hint="default"/>
      </w:rPr>
    </w:lvl>
    <w:lvl w:ilvl="5" w:tplc="1B18C66E" w:tentative="1">
      <w:start w:val="1"/>
      <w:numFmt w:val="bullet"/>
      <w:lvlText w:val=""/>
      <w:lvlJc w:val="left"/>
      <w:pPr>
        <w:ind w:left="3367" w:hanging="420"/>
      </w:pPr>
      <w:rPr>
        <w:rFonts w:ascii="Wingdings" w:hAnsi="Wingdings" w:hint="default"/>
      </w:rPr>
    </w:lvl>
    <w:lvl w:ilvl="6" w:tplc="01D0FD32" w:tentative="1">
      <w:start w:val="1"/>
      <w:numFmt w:val="bullet"/>
      <w:lvlText w:val=""/>
      <w:lvlJc w:val="left"/>
      <w:pPr>
        <w:ind w:left="3787" w:hanging="420"/>
      </w:pPr>
      <w:rPr>
        <w:rFonts w:ascii="Wingdings" w:hAnsi="Wingdings" w:hint="default"/>
      </w:rPr>
    </w:lvl>
    <w:lvl w:ilvl="7" w:tplc="27901C90" w:tentative="1">
      <w:start w:val="1"/>
      <w:numFmt w:val="bullet"/>
      <w:lvlText w:val=""/>
      <w:lvlJc w:val="left"/>
      <w:pPr>
        <w:ind w:left="4207" w:hanging="420"/>
      </w:pPr>
      <w:rPr>
        <w:rFonts w:ascii="Wingdings" w:hAnsi="Wingdings" w:hint="default"/>
      </w:rPr>
    </w:lvl>
    <w:lvl w:ilvl="8" w:tplc="0668235A" w:tentative="1">
      <w:start w:val="1"/>
      <w:numFmt w:val="bullet"/>
      <w:lvlText w:val=""/>
      <w:lvlJc w:val="left"/>
      <w:pPr>
        <w:ind w:left="4627" w:hanging="420"/>
      </w:pPr>
      <w:rPr>
        <w:rFonts w:ascii="Wingdings" w:hAnsi="Wingdings" w:hint="default"/>
      </w:rPr>
    </w:lvl>
  </w:abstractNum>
  <w:abstractNum w:abstractNumId="14" w15:restartNumberingAfterBreak="0">
    <w:nsid w:val="0778475C"/>
    <w:multiLevelType w:val="hybridMultilevel"/>
    <w:tmpl w:val="DBB2F376"/>
    <w:lvl w:ilvl="0" w:tplc="F586A936">
      <w:start w:val="1"/>
      <w:numFmt w:val="bullet"/>
      <w:lvlText w:val=""/>
      <w:lvlJc w:val="left"/>
      <w:pPr>
        <w:ind w:left="840" w:hanging="420"/>
      </w:pPr>
      <w:rPr>
        <w:rFonts w:ascii="Wingdings" w:hAnsi="Wingdings" w:hint="default"/>
      </w:rPr>
    </w:lvl>
    <w:lvl w:ilvl="1" w:tplc="F6C2F594" w:tentative="1">
      <w:start w:val="1"/>
      <w:numFmt w:val="bullet"/>
      <w:lvlText w:val=""/>
      <w:lvlJc w:val="left"/>
      <w:pPr>
        <w:ind w:left="1260" w:hanging="420"/>
      </w:pPr>
      <w:rPr>
        <w:rFonts w:ascii="Wingdings" w:hAnsi="Wingdings" w:hint="default"/>
      </w:rPr>
    </w:lvl>
    <w:lvl w:ilvl="2" w:tplc="BC824A36" w:tentative="1">
      <w:start w:val="1"/>
      <w:numFmt w:val="bullet"/>
      <w:lvlText w:val=""/>
      <w:lvlJc w:val="left"/>
      <w:pPr>
        <w:ind w:left="1680" w:hanging="420"/>
      </w:pPr>
      <w:rPr>
        <w:rFonts w:ascii="Wingdings" w:hAnsi="Wingdings" w:hint="default"/>
      </w:rPr>
    </w:lvl>
    <w:lvl w:ilvl="3" w:tplc="8954E43E" w:tentative="1">
      <w:start w:val="1"/>
      <w:numFmt w:val="bullet"/>
      <w:lvlText w:val=""/>
      <w:lvlJc w:val="left"/>
      <w:pPr>
        <w:ind w:left="2100" w:hanging="420"/>
      </w:pPr>
      <w:rPr>
        <w:rFonts w:ascii="Wingdings" w:hAnsi="Wingdings" w:hint="default"/>
      </w:rPr>
    </w:lvl>
    <w:lvl w:ilvl="4" w:tplc="B1AA5492" w:tentative="1">
      <w:start w:val="1"/>
      <w:numFmt w:val="bullet"/>
      <w:lvlText w:val=""/>
      <w:lvlJc w:val="left"/>
      <w:pPr>
        <w:ind w:left="2520" w:hanging="420"/>
      </w:pPr>
      <w:rPr>
        <w:rFonts w:ascii="Wingdings" w:hAnsi="Wingdings" w:hint="default"/>
      </w:rPr>
    </w:lvl>
    <w:lvl w:ilvl="5" w:tplc="F252D576" w:tentative="1">
      <w:start w:val="1"/>
      <w:numFmt w:val="bullet"/>
      <w:lvlText w:val=""/>
      <w:lvlJc w:val="left"/>
      <w:pPr>
        <w:ind w:left="2940" w:hanging="420"/>
      </w:pPr>
      <w:rPr>
        <w:rFonts w:ascii="Wingdings" w:hAnsi="Wingdings" w:hint="default"/>
      </w:rPr>
    </w:lvl>
    <w:lvl w:ilvl="6" w:tplc="8DCA0294" w:tentative="1">
      <w:start w:val="1"/>
      <w:numFmt w:val="bullet"/>
      <w:lvlText w:val=""/>
      <w:lvlJc w:val="left"/>
      <w:pPr>
        <w:ind w:left="3360" w:hanging="420"/>
      </w:pPr>
      <w:rPr>
        <w:rFonts w:ascii="Wingdings" w:hAnsi="Wingdings" w:hint="default"/>
      </w:rPr>
    </w:lvl>
    <w:lvl w:ilvl="7" w:tplc="469C532E" w:tentative="1">
      <w:start w:val="1"/>
      <w:numFmt w:val="bullet"/>
      <w:lvlText w:val=""/>
      <w:lvlJc w:val="left"/>
      <w:pPr>
        <w:ind w:left="3780" w:hanging="420"/>
      </w:pPr>
      <w:rPr>
        <w:rFonts w:ascii="Wingdings" w:hAnsi="Wingdings" w:hint="default"/>
      </w:rPr>
    </w:lvl>
    <w:lvl w:ilvl="8" w:tplc="A4446C44" w:tentative="1">
      <w:start w:val="1"/>
      <w:numFmt w:val="bullet"/>
      <w:lvlText w:val=""/>
      <w:lvlJc w:val="left"/>
      <w:pPr>
        <w:ind w:left="4200" w:hanging="420"/>
      </w:pPr>
      <w:rPr>
        <w:rFonts w:ascii="Wingdings" w:hAnsi="Wingdings" w:hint="default"/>
      </w:rPr>
    </w:lvl>
  </w:abstractNum>
  <w:abstractNum w:abstractNumId="15" w15:restartNumberingAfterBreak="0">
    <w:nsid w:val="0AEC3C12"/>
    <w:multiLevelType w:val="hybridMultilevel"/>
    <w:tmpl w:val="5906D0A0"/>
    <w:lvl w:ilvl="0" w:tplc="6A325F34">
      <w:start w:val="1"/>
      <w:numFmt w:val="bullet"/>
      <w:lvlText w:val=""/>
      <w:lvlJc w:val="left"/>
      <w:pPr>
        <w:ind w:left="1270" w:hanging="420"/>
      </w:pPr>
      <w:rPr>
        <w:rFonts w:ascii="Wingdings" w:hAnsi="Wingdings" w:hint="default"/>
        <w:sz w:val="24"/>
      </w:rPr>
    </w:lvl>
    <w:lvl w:ilvl="1" w:tplc="EC2854AE" w:tentative="1">
      <w:start w:val="1"/>
      <w:numFmt w:val="bullet"/>
      <w:lvlText w:val=""/>
      <w:lvlJc w:val="left"/>
      <w:pPr>
        <w:ind w:left="1690" w:hanging="420"/>
      </w:pPr>
      <w:rPr>
        <w:rFonts w:ascii="Wingdings" w:hAnsi="Wingdings" w:hint="default"/>
      </w:rPr>
    </w:lvl>
    <w:lvl w:ilvl="2" w:tplc="F6DC056C" w:tentative="1">
      <w:start w:val="1"/>
      <w:numFmt w:val="bullet"/>
      <w:lvlText w:val=""/>
      <w:lvlJc w:val="left"/>
      <w:pPr>
        <w:ind w:left="2110" w:hanging="420"/>
      </w:pPr>
      <w:rPr>
        <w:rFonts w:ascii="Wingdings" w:hAnsi="Wingdings" w:hint="default"/>
      </w:rPr>
    </w:lvl>
    <w:lvl w:ilvl="3" w:tplc="5FACAB1A" w:tentative="1">
      <w:start w:val="1"/>
      <w:numFmt w:val="bullet"/>
      <w:lvlText w:val=""/>
      <w:lvlJc w:val="left"/>
      <w:pPr>
        <w:ind w:left="2530" w:hanging="420"/>
      </w:pPr>
      <w:rPr>
        <w:rFonts w:ascii="Wingdings" w:hAnsi="Wingdings" w:hint="default"/>
      </w:rPr>
    </w:lvl>
    <w:lvl w:ilvl="4" w:tplc="A5622D6C" w:tentative="1">
      <w:start w:val="1"/>
      <w:numFmt w:val="bullet"/>
      <w:lvlText w:val=""/>
      <w:lvlJc w:val="left"/>
      <w:pPr>
        <w:ind w:left="2950" w:hanging="420"/>
      </w:pPr>
      <w:rPr>
        <w:rFonts w:ascii="Wingdings" w:hAnsi="Wingdings" w:hint="default"/>
      </w:rPr>
    </w:lvl>
    <w:lvl w:ilvl="5" w:tplc="0EF8AFCC" w:tentative="1">
      <w:start w:val="1"/>
      <w:numFmt w:val="bullet"/>
      <w:lvlText w:val=""/>
      <w:lvlJc w:val="left"/>
      <w:pPr>
        <w:ind w:left="3370" w:hanging="420"/>
      </w:pPr>
      <w:rPr>
        <w:rFonts w:ascii="Wingdings" w:hAnsi="Wingdings" w:hint="default"/>
      </w:rPr>
    </w:lvl>
    <w:lvl w:ilvl="6" w:tplc="CA02601A" w:tentative="1">
      <w:start w:val="1"/>
      <w:numFmt w:val="bullet"/>
      <w:lvlText w:val=""/>
      <w:lvlJc w:val="left"/>
      <w:pPr>
        <w:ind w:left="3790" w:hanging="420"/>
      </w:pPr>
      <w:rPr>
        <w:rFonts w:ascii="Wingdings" w:hAnsi="Wingdings" w:hint="default"/>
      </w:rPr>
    </w:lvl>
    <w:lvl w:ilvl="7" w:tplc="2D580CBE" w:tentative="1">
      <w:start w:val="1"/>
      <w:numFmt w:val="bullet"/>
      <w:lvlText w:val=""/>
      <w:lvlJc w:val="left"/>
      <w:pPr>
        <w:ind w:left="4210" w:hanging="420"/>
      </w:pPr>
      <w:rPr>
        <w:rFonts w:ascii="Wingdings" w:hAnsi="Wingdings" w:hint="default"/>
      </w:rPr>
    </w:lvl>
    <w:lvl w:ilvl="8" w:tplc="5790A29E" w:tentative="1">
      <w:start w:val="1"/>
      <w:numFmt w:val="bullet"/>
      <w:lvlText w:val=""/>
      <w:lvlJc w:val="left"/>
      <w:pPr>
        <w:ind w:left="4630" w:hanging="420"/>
      </w:pPr>
      <w:rPr>
        <w:rFonts w:ascii="Wingdings" w:hAnsi="Wingdings" w:hint="default"/>
      </w:rPr>
    </w:lvl>
  </w:abstractNum>
  <w:abstractNum w:abstractNumId="16" w15:restartNumberingAfterBreak="0">
    <w:nsid w:val="0D3E2D32"/>
    <w:multiLevelType w:val="hybridMultilevel"/>
    <w:tmpl w:val="42AAF414"/>
    <w:lvl w:ilvl="0" w:tplc="8A14A3B2">
      <w:start w:val="1"/>
      <w:numFmt w:val="bullet"/>
      <w:lvlText w:val=""/>
      <w:lvlJc w:val="left"/>
      <w:pPr>
        <w:ind w:left="420" w:hanging="420"/>
      </w:pPr>
      <w:rPr>
        <w:rFonts w:ascii="Wingdings" w:hAnsi="Wingdings" w:hint="default"/>
      </w:rPr>
    </w:lvl>
    <w:lvl w:ilvl="1" w:tplc="7C3CAD18" w:tentative="1">
      <w:start w:val="1"/>
      <w:numFmt w:val="bullet"/>
      <w:lvlText w:val=""/>
      <w:lvlJc w:val="left"/>
      <w:pPr>
        <w:ind w:left="840" w:hanging="420"/>
      </w:pPr>
      <w:rPr>
        <w:rFonts w:ascii="Wingdings" w:hAnsi="Wingdings" w:hint="default"/>
      </w:rPr>
    </w:lvl>
    <w:lvl w:ilvl="2" w:tplc="0E58BAF8" w:tentative="1">
      <w:start w:val="1"/>
      <w:numFmt w:val="bullet"/>
      <w:lvlText w:val=""/>
      <w:lvlJc w:val="left"/>
      <w:pPr>
        <w:ind w:left="1260" w:hanging="420"/>
      </w:pPr>
      <w:rPr>
        <w:rFonts w:ascii="Wingdings" w:hAnsi="Wingdings" w:hint="default"/>
      </w:rPr>
    </w:lvl>
    <w:lvl w:ilvl="3" w:tplc="58B6B300" w:tentative="1">
      <w:start w:val="1"/>
      <w:numFmt w:val="bullet"/>
      <w:lvlText w:val=""/>
      <w:lvlJc w:val="left"/>
      <w:pPr>
        <w:ind w:left="1680" w:hanging="420"/>
      </w:pPr>
      <w:rPr>
        <w:rFonts w:ascii="Wingdings" w:hAnsi="Wingdings" w:hint="default"/>
      </w:rPr>
    </w:lvl>
    <w:lvl w:ilvl="4" w:tplc="7B9EFAAE" w:tentative="1">
      <w:start w:val="1"/>
      <w:numFmt w:val="bullet"/>
      <w:lvlText w:val=""/>
      <w:lvlJc w:val="left"/>
      <w:pPr>
        <w:ind w:left="2100" w:hanging="420"/>
      </w:pPr>
      <w:rPr>
        <w:rFonts w:ascii="Wingdings" w:hAnsi="Wingdings" w:hint="default"/>
      </w:rPr>
    </w:lvl>
    <w:lvl w:ilvl="5" w:tplc="A000C7AA" w:tentative="1">
      <w:start w:val="1"/>
      <w:numFmt w:val="bullet"/>
      <w:lvlText w:val=""/>
      <w:lvlJc w:val="left"/>
      <w:pPr>
        <w:ind w:left="2520" w:hanging="420"/>
      </w:pPr>
      <w:rPr>
        <w:rFonts w:ascii="Wingdings" w:hAnsi="Wingdings" w:hint="default"/>
      </w:rPr>
    </w:lvl>
    <w:lvl w:ilvl="6" w:tplc="64AC8392" w:tentative="1">
      <w:start w:val="1"/>
      <w:numFmt w:val="bullet"/>
      <w:lvlText w:val=""/>
      <w:lvlJc w:val="left"/>
      <w:pPr>
        <w:ind w:left="2940" w:hanging="420"/>
      </w:pPr>
      <w:rPr>
        <w:rFonts w:ascii="Wingdings" w:hAnsi="Wingdings" w:hint="default"/>
      </w:rPr>
    </w:lvl>
    <w:lvl w:ilvl="7" w:tplc="E4A08DAC" w:tentative="1">
      <w:start w:val="1"/>
      <w:numFmt w:val="bullet"/>
      <w:lvlText w:val=""/>
      <w:lvlJc w:val="left"/>
      <w:pPr>
        <w:ind w:left="3360" w:hanging="420"/>
      </w:pPr>
      <w:rPr>
        <w:rFonts w:ascii="Wingdings" w:hAnsi="Wingdings" w:hint="default"/>
      </w:rPr>
    </w:lvl>
    <w:lvl w:ilvl="8" w:tplc="99AA8BE8" w:tentative="1">
      <w:start w:val="1"/>
      <w:numFmt w:val="bullet"/>
      <w:lvlText w:val=""/>
      <w:lvlJc w:val="left"/>
      <w:pPr>
        <w:ind w:left="3780" w:hanging="420"/>
      </w:pPr>
      <w:rPr>
        <w:rFonts w:ascii="Wingdings" w:hAnsi="Wingdings" w:hint="default"/>
      </w:rPr>
    </w:lvl>
  </w:abstractNum>
  <w:abstractNum w:abstractNumId="17" w15:restartNumberingAfterBreak="0">
    <w:nsid w:val="0F6960CA"/>
    <w:multiLevelType w:val="hybridMultilevel"/>
    <w:tmpl w:val="DF984F3E"/>
    <w:lvl w:ilvl="0" w:tplc="D31EE4B0">
      <w:start w:val="1"/>
      <w:numFmt w:val="bullet"/>
      <w:lvlText w:val=""/>
      <w:lvlJc w:val="left"/>
      <w:pPr>
        <w:ind w:left="704" w:hanging="420"/>
      </w:pPr>
      <w:rPr>
        <w:rFonts w:ascii="Wingdings" w:hAnsi="Wingdings" w:hint="default"/>
      </w:rPr>
    </w:lvl>
    <w:lvl w:ilvl="1" w:tplc="D8D4F7F2" w:tentative="1">
      <w:start w:val="1"/>
      <w:numFmt w:val="bullet"/>
      <w:lvlText w:val=""/>
      <w:lvlJc w:val="left"/>
      <w:pPr>
        <w:ind w:left="2520" w:hanging="420"/>
      </w:pPr>
      <w:rPr>
        <w:rFonts w:ascii="Wingdings" w:hAnsi="Wingdings" w:hint="default"/>
      </w:rPr>
    </w:lvl>
    <w:lvl w:ilvl="2" w:tplc="8474C23A" w:tentative="1">
      <w:start w:val="1"/>
      <w:numFmt w:val="bullet"/>
      <w:lvlText w:val=""/>
      <w:lvlJc w:val="left"/>
      <w:pPr>
        <w:ind w:left="2940" w:hanging="420"/>
      </w:pPr>
      <w:rPr>
        <w:rFonts w:ascii="Wingdings" w:hAnsi="Wingdings" w:hint="default"/>
      </w:rPr>
    </w:lvl>
    <w:lvl w:ilvl="3" w:tplc="BF6637BC" w:tentative="1">
      <w:start w:val="1"/>
      <w:numFmt w:val="bullet"/>
      <w:lvlText w:val=""/>
      <w:lvlJc w:val="left"/>
      <w:pPr>
        <w:ind w:left="3360" w:hanging="420"/>
      </w:pPr>
      <w:rPr>
        <w:rFonts w:ascii="Wingdings" w:hAnsi="Wingdings" w:hint="default"/>
      </w:rPr>
    </w:lvl>
    <w:lvl w:ilvl="4" w:tplc="76F616AE" w:tentative="1">
      <w:start w:val="1"/>
      <w:numFmt w:val="bullet"/>
      <w:lvlText w:val=""/>
      <w:lvlJc w:val="left"/>
      <w:pPr>
        <w:ind w:left="3780" w:hanging="420"/>
      </w:pPr>
      <w:rPr>
        <w:rFonts w:ascii="Wingdings" w:hAnsi="Wingdings" w:hint="default"/>
      </w:rPr>
    </w:lvl>
    <w:lvl w:ilvl="5" w:tplc="8FBC9426" w:tentative="1">
      <w:start w:val="1"/>
      <w:numFmt w:val="bullet"/>
      <w:lvlText w:val=""/>
      <w:lvlJc w:val="left"/>
      <w:pPr>
        <w:ind w:left="4200" w:hanging="420"/>
      </w:pPr>
      <w:rPr>
        <w:rFonts w:ascii="Wingdings" w:hAnsi="Wingdings" w:hint="default"/>
      </w:rPr>
    </w:lvl>
    <w:lvl w:ilvl="6" w:tplc="D9E8132C" w:tentative="1">
      <w:start w:val="1"/>
      <w:numFmt w:val="bullet"/>
      <w:lvlText w:val=""/>
      <w:lvlJc w:val="left"/>
      <w:pPr>
        <w:ind w:left="4620" w:hanging="420"/>
      </w:pPr>
      <w:rPr>
        <w:rFonts w:ascii="Wingdings" w:hAnsi="Wingdings" w:hint="default"/>
      </w:rPr>
    </w:lvl>
    <w:lvl w:ilvl="7" w:tplc="DF765716" w:tentative="1">
      <w:start w:val="1"/>
      <w:numFmt w:val="bullet"/>
      <w:lvlText w:val=""/>
      <w:lvlJc w:val="left"/>
      <w:pPr>
        <w:ind w:left="5040" w:hanging="420"/>
      </w:pPr>
      <w:rPr>
        <w:rFonts w:ascii="Wingdings" w:hAnsi="Wingdings" w:hint="default"/>
      </w:rPr>
    </w:lvl>
    <w:lvl w:ilvl="8" w:tplc="6EC2A3CA" w:tentative="1">
      <w:start w:val="1"/>
      <w:numFmt w:val="bullet"/>
      <w:lvlText w:val=""/>
      <w:lvlJc w:val="left"/>
      <w:pPr>
        <w:ind w:left="5460" w:hanging="420"/>
      </w:pPr>
      <w:rPr>
        <w:rFonts w:ascii="Wingdings" w:hAnsi="Wingdings" w:hint="default"/>
      </w:rPr>
    </w:lvl>
  </w:abstractNum>
  <w:abstractNum w:abstractNumId="18" w15:restartNumberingAfterBreak="0">
    <w:nsid w:val="11A51196"/>
    <w:multiLevelType w:val="hybridMultilevel"/>
    <w:tmpl w:val="D1589DCA"/>
    <w:lvl w:ilvl="0" w:tplc="0AE68E22">
      <w:start w:val="1"/>
      <w:numFmt w:val="bullet"/>
      <w:lvlText w:val=""/>
      <w:lvlJc w:val="left"/>
      <w:pPr>
        <w:ind w:left="420" w:hanging="420"/>
      </w:pPr>
      <w:rPr>
        <w:rFonts w:ascii="Wingdings" w:hAnsi="Wingdings" w:hint="default"/>
      </w:rPr>
    </w:lvl>
    <w:lvl w:ilvl="1" w:tplc="595460D6" w:tentative="1">
      <w:start w:val="1"/>
      <w:numFmt w:val="bullet"/>
      <w:lvlText w:val=""/>
      <w:lvlJc w:val="left"/>
      <w:pPr>
        <w:ind w:left="840" w:hanging="420"/>
      </w:pPr>
      <w:rPr>
        <w:rFonts w:ascii="Wingdings" w:hAnsi="Wingdings" w:hint="default"/>
      </w:rPr>
    </w:lvl>
    <w:lvl w:ilvl="2" w:tplc="7872507E" w:tentative="1">
      <w:start w:val="1"/>
      <w:numFmt w:val="bullet"/>
      <w:lvlText w:val=""/>
      <w:lvlJc w:val="left"/>
      <w:pPr>
        <w:ind w:left="1260" w:hanging="420"/>
      </w:pPr>
      <w:rPr>
        <w:rFonts w:ascii="Wingdings" w:hAnsi="Wingdings" w:hint="default"/>
      </w:rPr>
    </w:lvl>
    <w:lvl w:ilvl="3" w:tplc="536CCD80" w:tentative="1">
      <w:start w:val="1"/>
      <w:numFmt w:val="bullet"/>
      <w:lvlText w:val=""/>
      <w:lvlJc w:val="left"/>
      <w:pPr>
        <w:ind w:left="1680" w:hanging="420"/>
      </w:pPr>
      <w:rPr>
        <w:rFonts w:ascii="Wingdings" w:hAnsi="Wingdings" w:hint="default"/>
      </w:rPr>
    </w:lvl>
    <w:lvl w:ilvl="4" w:tplc="5FF0FF38" w:tentative="1">
      <w:start w:val="1"/>
      <w:numFmt w:val="bullet"/>
      <w:lvlText w:val=""/>
      <w:lvlJc w:val="left"/>
      <w:pPr>
        <w:ind w:left="2100" w:hanging="420"/>
      </w:pPr>
      <w:rPr>
        <w:rFonts w:ascii="Wingdings" w:hAnsi="Wingdings" w:hint="default"/>
      </w:rPr>
    </w:lvl>
    <w:lvl w:ilvl="5" w:tplc="8E9094C2" w:tentative="1">
      <w:start w:val="1"/>
      <w:numFmt w:val="bullet"/>
      <w:lvlText w:val=""/>
      <w:lvlJc w:val="left"/>
      <w:pPr>
        <w:ind w:left="2520" w:hanging="420"/>
      </w:pPr>
      <w:rPr>
        <w:rFonts w:ascii="Wingdings" w:hAnsi="Wingdings" w:hint="default"/>
      </w:rPr>
    </w:lvl>
    <w:lvl w:ilvl="6" w:tplc="66D0A2A0" w:tentative="1">
      <w:start w:val="1"/>
      <w:numFmt w:val="bullet"/>
      <w:lvlText w:val=""/>
      <w:lvlJc w:val="left"/>
      <w:pPr>
        <w:ind w:left="2940" w:hanging="420"/>
      </w:pPr>
      <w:rPr>
        <w:rFonts w:ascii="Wingdings" w:hAnsi="Wingdings" w:hint="default"/>
      </w:rPr>
    </w:lvl>
    <w:lvl w:ilvl="7" w:tplc="5E44DDBA" w:tentative="1">
      <w:start w:val="1"/>
      <w:numFmt w:val="bullet"/>
      <w:lvlText w:val=""/>
      <w:lvlJc w:val="left"/>
      <w:pPr>
        <w:ind w:left="3360" w:hanging="420"/>
      </w:pPr>
      <w:rPr>
        <w:rFonts w:ascii="Wingdings" w:hAnsi="Wingdings" w:hint="default"/>
      </w:rPr>
    </w:lvl>
    <w:lvl w:ilvl="8" w:tplc="A2A05500" w:tentative="1">
      <w:start w:val="1"/>
      <w:numFmt w:val="bullet"/>
      <w:lvlText w:val=""/>
      <w:lvlJc w:val="left"/>
      <w:pPr>
        <w:ind w:left="3780" w:hanging="420"/>
      </w:pPr>
      <w:rPr>
        <w:rFonts w:ascii="Wingdings" w:hAnsi="Wingdings" w:hint="default"/>
      </w:rPr>
    </w:lvl>
  </w:abstractNum>
  <w:abstractNum w:abstractNumId="19" w15:restartNumberingAfterBreak="0">
    <w:nsid w:val="1256226E"/>
    <w:multiLevelType w:val="hybridMultilevel"/>
    <w:tmpl w:val="CE2E6048"/>
    <w:lvl w:ilvl="0" w:tplc="74684B82">
      <w:start w:val="1"/>
      <w:numFmt w:val="bullet"/>
      <w:lvlText w:val=""/>
      <w:lvlJc w:val="left"/>
      <w:pPr>
        <w:ind w:left="840" w:hanging="420"/>
      </w:pPr>
      <w:rPr>
        <w:rFonts w:ascii="Wingdings" w:hAnsi="Wingdings" w:hint="default"/>
        <w:sz w:val="28"/>
        <w:szCs w:val="28"/>
      </w:rPr>
    </w:lvl>
    <w:lvl w:ilvl="1" w:tplc="1E2C0920" w:tentative="1">
      <w:start w:val="1"/>
      <w:numFmt w:val="bullet"/>
      <w:lvlText w:val=""/>
      <w:lvlJc w:val="left"/>
      <w:pPr>
        <w:ind w:left="1260" w:hanging="420"/>
      </w:pPr>
      <w:rPr>
        <w:rFonts w:ascii="Wingdings" w:hAnsi="Wingdings" w:hint="default"/>
      </w:rPr>
    </w:lvl>
    <w:lvl w:ilvl="2" w:tplc="54DE2BAE" w:tentative="1">
      <w:start w:val="1"/>
      <w:numFmt w:val="bullet"/>
      <w:lvlText w:val=""/>
      <w:lvlJc w:val="left"/>
      <w:pPr>
        <w:ind w:left="1680" w:hanging="420"/>
      </w:pPr>
      <w:rPr>
        <w:rFonts w:ascii="Wingdings" w:hAnsi="Wingdings" w:hint="default"/>
      </w:rPr>
    </w:lvl>
    <w:lvl w:ilvl="3" w:tplc="2F52AB28" w:tentative="1">
      <w:start w:val="1"/>
      <w:numFmt w:val="bullet"/>
      <w:lvlText w:val=""/>
      <w:lvlJc w:val="left"/>
      <w:pPr>
        <w:ind w:left="2100" w:hanging="420"/>
      </w:pPr>
      <w:rPr>
        <w:rFonts w:ascii="Wingdings" w:hAnsi="Wingdings" w:hint="default"/>
      </w:rPr>
    </w:lvl>
    <w:lvl w:ilvl="4" w:tplc="CFF20350" w:tentative="1">
      <w:start w:val="1"/>
      <w:numFmt w:val="bullet"/>
      <w:lvlText w:val=""/>
      <w:lvlJc w:val="left"/>
      <w:pPr>
        <w:ind w:left="2520" w:hanging="420"/>
      </w:pPr>
      <w:rPr>
        <w:rFonts w:ascii="Wingdings" w:hAnsi="Wingdings" w:hint="default"/>
      </w:rPr>
    </w:lvl>
    <w:lvl w:ilvl="5" w:tplc="7136C55C" w:tentative="1">
      <w:start w:val="1"/>
      <w:numFmt w:val="bullet"/>
      <w:lvlText w:val=""/>
      <w:lvlJc w:val="left"/>
      <w:pPr>
        <w:ind w:left="2940" w:hanging="420"/>
      </w:pPr>
      <w:rPr>
        <w:rFonts w:ascii="Wingdings" w:hAnsi="Wingdings" w:hint="default"/>
      </w:rPr>
    </w:lvl>
    <w:lvl w:ilvl="6" w:tplc="F558CB10" w:tentative="1">
      <w:start w:val="1"/>
      <w:numFmt w:val="bullet"/>
      <w:lvlText w:val=""/>
      <w:lvlJc w:val="left"/>
      <w:pPr>
        <w:ind w:left="3360" w:hanging="420"/>
      </w:pPr>
      <w:rPr>
        <w:rFonts w:ascii="Wingdings" w:hAnsi="Wingdings" w:hint="default"/>
      </w:rPr>
    </w:lvl>
    <w:lvl w:ilvl="7" w:tplc="D9042224" w:tentative="1">
      <w:start w:val="1"/>
      <w:numFmt w:val="bullet"/>
      <w:lvlText w:val=""/>
      <w:lvlJc w:val="left"/>
      <w:pPr>
        <w:ind w:left="3780" w:hanging="420"/>
      </w:pPr>
      <w:rPr>
        <w:rFonts w:ascii="Wingdings" w:hAnsi="Wingdings" w:hint="default"/>
      </w:rPr>
    </w:lvl>
    <w:lvl w:ilvl="8" w:tplc="1B54E8C0" w:tentative="1">
      <w:start w:val="1"/>
      <w:numFmt w:val="bullet"/>
      <w:lvlText w:val=""/>
      <w:lvlJc w:val="left"/>
      <w:pPr>
        <w:ind w:left="4200" w:hanging="420"/>
      </w:pPr>
      <w:rPr>
        <w:rFonts w:ascii="Wingdings" w:hAnsi="Wingdings" w:hint="default"/>
      </w:rPr>
    </w:lvl>
  </w:abstractNum>
  <w:abstractNum w:abstractNumId="20" w15:restartNumberingAfterBreak="0">
    <w:nsid w:val="17332753"/>
    <w:multiLevelType w:val="hybridMultilevel"/>
    <w:tmpl w:val="A5F8BC38"/>
    <w:lvl w:ilvl="0" w:tplc="055A98C8">
      <w:start w:val="1"/>
      <w:numFmt w:val="bullet"/>
      <w:lvlText w:val=""/>
      <w:lvlJc w:val="left"/>
      <w:pPr>
        <w:ind w:left="840" w:hanging="420"/>
      </w:pPr>
      <w:rPr>
        <w:rFonts w:ascii="Wingdings" w:hAnsi="Wingdings" w:hint="default"/>
      </w:rPr>
    </w:lvl>
    <w:lvl w:ilvl="1" w:tplc="D9F40EAA" w:tentative="1">
      <w:start w:val="1"/>
      <w:numFmt w:val="bullet"/>
      <w:lvlText w:val=""/>
      <w:lvlJc w:val="left"/>
      <w:pPr>
        <w:ind w:left="1260" w:hanging="420"/>
      </w:pPr>
      <w:rPr>
        <w:rFonts w:ascii="Wingdings" w:hAnsi="Wingdings" w:hint="default"/>
      </w:rPr>
    </w:lvl>
    <w:lvl w:ilvl="2" w:tplc="E7BA6712" w:tentative="1">
      <w:start w:val="1"/>
      <w:numFmt w:val="bullet"/>
      <w:lvlText w:val=""/>
      <w:lvlJc w:val="left"/>
      <w:pPr>
        <w:ind w:left="1680" w:hanging="420"/>
      </w:pPr>
      <w:rPr>
        <w:rFonts w:ascii="Wingdings" w:hAnsi="Wingdings" w:hint="default"/>
      </w:rPr>
    </w:lvl>
    <w:lvl w:ilvl="3" w:tplc="A988311C" w:tentative="1">
      <w:start w:val="1"/>
      <w:numFmt w:val="bullet"/>
      <w:lvlText w:val=""/>
      <w:lvlJc w:val="left"/>
      <w:pPr>
        <w:ind w:left="2100" w:hanging="420"/>
      </w:pPr>
      <w:rPr>
        <w:rFonts w:ascii="Wingdings" w:hAnsi="Wingdings" w:hint="default"/>
      </w:rPr>
    </w:lvl>
    <w:lvl w:ilvl="4" w:tplc="4F2003BA" w:tentative="1">
      <w:start w:val="1"/>
      <w:numFmt w:val="bullet"/>
      <w:lvlText w:val=""/>
      <w:lvlJc w:val="left"/>
      <w:pPr>
        <w:ind w:left="2520" w:hanging="420"/>
      </w:pPr>
      <w:rPr>
        <w:rFonts w:ascii="Wingdings" w:hAnsi="Wingdings" w:hint="default"/>
      </w:rPr>
    </w:lvl>
    <w:lvl w:ilvl="5" w:tplc="6786FAC4" w:tentative="1">
      <w:start w:val="1"/>
      <w:numFmt w:val="bullet"/>
      <w:lvlText w:val=""/>
      <w:lvlJc w:val="left"/>
      <w:pPr>
        <w:ind w:left="2940" w:hanging="420"/>
      </w:pPr>
      <w:rPr>
        <w:rFonts w:ascii="Wingdings" w:hAnsi="Wingdings" w:hint="default"/>
      </w:rPr>
    </w:lvl>
    <w:lvl w:ilvl="6" w:tplc="BEA0757E" w:tentative="1">
      <w:start w:val="1"/>
      <w:numFmt w:val="bullet"/>
      <w:lvlText w:val=""/>
      <w:lvlJc w:val="left"/>
      <w:pPr>
        <w:ind w:left="3360" w:hanging="420"/>
      </w:pPr>
      <w:rPr>
        <w:rFonts w:ascii="Wingdings" w:hAnsi="Wingdings" w:hint="default"/>
      </w:rPr>
    </w:lvl>
    <w:lvl w:ilvl="7" w:tplc="EE6894A2" w:tentative="1">
      <w:start w:val="1"/>
      <w:numFmt w:val="bullet"/>
      <w:lvlText w:val=""/>
      <w:lvlJc w:val="left"/>
      <w:pPr>
        <w:ind w:left="3780" w:hanging="420"/>
      </w:pPr>
      <w:rPr>
        <w:rFonts w:ascii="Wingdings" w:hAnsi="Wingdings" w:hint="default"/>
      </w:rPr>
    </w:lvl>
    <w:lvl w:ilvl="8" w:tplc="75164BD0" w:tentative="1">
      <w:start w:val="1"/>
      <w:numFmt w:val="bullet"/>
      <w:lvlText w:val=""/>
      <w:lvlJc w:val="left"/>
      <w:pPr>
        <w:ind w:left="4200" w:hanging="420"/>
      </w:pPr>
      <w:rPr>
        <w:rFonts w:ascii="Wingdings" w:hAnsi="Wingdings" w:hint="default"/>
      </w:rPr>
    </w:lvl>
  </w:abstractNum>
  <w:abstractNum w:abstractNumId="21" w15:restartNumberingAfterBreak="0">
    <w:nsid w:val="1C953F1A"/>
    <w:multiLevelType w:val="hybridMultilevel"/>
    <w:tmpl w:val="5F0CB508"/>
    <w:lvl w:ilvl="0" w:tplc="63F648CC">
      <w:start w:val="1"/>
      <w:numFmt w:val="japaneseCounting"/>
      <w:lvlText w:val="%1、"/>
      <w:lvlJc w:val="left"/>
      <w:pPr>
        <w:ind w:left="720" w:hanging="720"/>
      </w:pPr>
      <w:rPr>
        <w:rFonts w:hint="default"/>
        <w:lang w:val="en-US"/>
      </w:rPr>
    </w:lvl>
    <w:lvl w:ilvl="1" w:tplc="1A6E3AE2" w:tentative="1">
      <w:start w:val="1"/>
      <w:numFmt w:val="lowerLetter"/>
      <w:lvlText w:val="%2)"/>
      <w:lvlJc w:val="left"/>
      <w:pPr>
        <w:ind w:left="840" w:hanging="420"/>
      </w:pPr>
    </w:lvl>
    <w:lvl w:ilvl="2" w:tplc="51FECFCA" w:tentative="1">
      <w:start w:val="1"/>
      <w:numFmt w:val="lowerRoman"/>
      <w:lvlText w:val="%3."/>
      <w:lvlJc w:val="right"/>
      <w:pPr>
        <w:ind w:left="1260" w:hanging="420"/>
      </w:pPr>
    </w:lvl>
    <w:lvl w:ilvl="3" w:tplc="0FE87528" w:tentative="1">
      <w:start w:val="1"/>
      <w:numFmt w:val="decimal"/>
      <w:lvlText w:val="%4."/>
      <w:lvlJc w:val="left"/>
      <w:pPr>
        <w:ind w:left="1680" w:hanging="420"/>
      </w:pPr>
    </w:lvl>
    <w:lvl w:ilvl="4" w:tplc="DE0285FA" w:tentative="1">
      <w:start w:val="1"/>
      <w:numFmt w:val="lowerLetter"/>
      <w:lvlText w:val="%5)"/>
      <w:lvlJc w:val="left"/>
      <w:pPr>
        <w:ind w:left="2100" w:hanging="420"/>
      </w:pPr>
    </w:lvl>
    <w:lvl w:ilvl="5" w:tplc="29EED562" w:tentative="1">
      <w:start w:val="1"/>
      <w:numFmt w:val="lowerRoman"/>
      <w:lvlText w:val="%6."/>
      <w:lvlJc w:val="right"/>
      <w:pPr>
        <w:ind w:left="2520" w:hanging="420"/>
      </w:pPr>
    </w:lvl>
    <w:lvl w:ilvl="6" w:tplc="A4B2E884" w:tentative="1">
      <w:start w:val="1"/>
      <w:numFmt w:val="decimal"/>
      <w:lvlText w:val="%7."/>
      <w:lvlJc w:val="left"/>
      <w:pPr>
        <w:ind w:left="2940" w:hanging="420"/>
      </w:pPr>
    </w:lvl>
    <w:lvl w:ilvl="7" w:tplc="D44C2782" w:tentative="1">
      <w:start w:val="1"/>
      <w:numFmt w:val="lowerLetter"/>
      <w:lvlText w:val="%8)"/>
      <w:lvlJc w:val="left"/>
      <w:pPr>
        <w:ind w:left="3360" w:hanging="420"/>
      </w:pPr>
    </w:lvl>
    <w:lvl w:ilvl="8" w:tplc="F49CAADE" w:tentative="1">
      <w:start w:val="1"/>
      <w:numFmt w:val="lowerRoman"/>
      <w:lvlText w:val="%9."/>
      <w:lvlJc w:val="right"/>
      <w:pPr>
        <w:ind w:left="3780" w:hanging="420"/>
      </w:pPr>
    </w:lvl>
  </w:abstractNum>
  <w:abstractNum w:abstractNumId="22" w15:restartNumberingAfterBreak="0">
    <w:nsid w:val="24EB745A"/>
    <w:multiLevelType w:val="hybridMultilevel"/>
    <w:tmpl w:val="093EDA28"/>
    <w:lvl w:ilvl="0" w:tplc="591CDDA8">
      <w:start w:val="2"/>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25723EEA"/>
    <w:multiLevelType w:val="hybridMultilevel"/>
    <w:tmpl w:val="C8F641F4"/>
    <w:lvl w:ilvl="0" w:tplc="50F06904">
      <w:start w:val="1"/>
      <w:numFmt w:val="bullet"/>
      <w:lvlText w:val=""/>
      <w:lvlJc w:val="left"/>
      <w:pPr>
        <w:tabs>
          <w:tab w:val="num" w:pos="779"/>
        </w:tabs>
        <w:ind w:left="779" w:hanging="420"/>
      </w:pPr>
      <w:rPr>
        <w:rFonts w:ascii="Wingdings" w:hAnsi="Wingdings" w:hint="default"/>
      </w:rPr>
    </w:lvl>
    <w:lvl w:ilvl="1" w:tplc="525C2806" w:tentative="1">
      <w:start w:val="1"/>
      <w:numFmt w:val="bullet"/>
      <w:lvlText w:val=""/>
      <w:lvlJc w:val="left"/>
      <w:pPr>
        <w:tabs>
          <w:tab w:val="num" w:pos="1199"/>
        </w:tabs>
        <w:ind w:left="1199" w:hanging="420"/>
      </w:pPr>
      <w:rPr>
        <w:rFonts w:ascii="Wingdings" w:hAnsi="Wingdings" w:hint="default"/>
      </w:rPr>
    </w:lvl>
    <w:lvl w:ilvl="2" w:tplc="DAD6F636" w:tentative="1">
      <w:start w:val="1"/>
      <w:numFmt w:val="bullet"/>
      <w:lvlText w:val=""/>
      <w:lvlJc w:val="left"/>
      <w:pPr>
        <w:tabs>
          <w:tab w:val="num" w:pos="1619"/>
        </w:tabs>
        <w:ind w:left="1619" w:hanging="420"/>
      </w:pPr>
      <w:rPr>
        <w:rFonts w:ascii="Wingdings" w:hAnsi="Wingdings" w:hint="default"/>
      </w:rPr>
    </w:lvl>
    <w:lvl w:ilvl="3" w:tplc="0700C620" w:tentative="1">
      <w:start w:val="1"/>
      <w:numFmt w:val="bullet"/>
      <w:lvlText w:val=""/>
      <w:lvlJc w:val="left"/>
      <w:pPr>
        <w:tabs>
          <w:tab w:val="num" w:pos="2039"/>
        </w:tabs>
        <w:ind w:left="2039" w:hanging="420"/>
      </w:pPr>
      <w:rPr>
        <w:rFonts w:ascii="Wingdings" w:hAnsi="Wingdings" w:hint="default"/>
      </w:rPr>
    </w:lvl>
    <w:lvl w:ilvl="4" w:tplc="608EBE52" w:tentative="1">
      <w:start w:val="1"/>
      <w:numFmt w:val="bullet"/>
      <w:lvlText w:val=""/>
      <w:lvlJc w:val="left"/>
      <w:pPr>
        <w:tabs>
          <w:tab w:val="num" w:pos="2459"/>
        </w:tabs>
        <w:ind w:left="2459" w:hanging="420"/>
      </w:pPr>
      <w:rPr>
        <w:rFonts w:ascii="Wingdings" w:hAnsi="Wingdings" w:hint="default"/>
      </w:rPr>
    </w:lvl>
    <w:lvl w:ilvl="5" w:tplc="E4FC3818" w:tentative="1">
      <w:start w:val="1"/>
      <w:numFmt w:val="bullet"/>
      <w:lvlText w:val=""/>
      <w:lvlJc w:val="left"/>
      <w:pPr>
        <w:tabs>
          <w:tab w:val="num" w:pos="2879"/>
        </w:tabs>
        <w:ind w:left="2879" w:hanging="420"/>
      </w:pPr>
      <w:rPr>
        <w:rFonts w:ascii="Wingdings" w:hAnsi="Wingdings" w:hint="default"/>
      </w:rPr>
    </w:lvl>
    <w:lvl w:ilvl="6" w:tplc="628637EE" w:tentative="1">
      <w:start w:val="1"/>
      <w:numFmt w:val="bullet"/>
      <w:lvlText w:val=""/>
      <w:lvlJc w:val="left"/>
      <w:pPr>
        <w:tabs>
          <w:tab w:val="num" w:pos="3299"/>
        </w:tabs>
        <w:ind w:left="3299" w:hanging="420"/>
      </w:pPr>
      <w:rPr>
        <w:rFonts w:ascii="Wingdings" w:hAnsi="Wingdings" w:hint="default"/>
      </w:rPr>
    </w:lvl>
    <w:lvl w:ilvl="7" w:tplc="1034E6E4" w:tentative="1">
      <w:start w:val="1"/>
      <w:numFmt w:val="bullet"/>
      <w:lvlText w:val=""/>
      <w:lvlJc w:val="left"/>
      <w:pPr>
        <w:tabs>
          <w:tab w:val="num" w:pos="3719"/>
        </w:tabs>
        <w:ind w:left="3719" w:hanging="420"/>
      </w:pPr>
      <w:rPr>
        <w:rFonts w:ascii="Wingdings" w:hAnsi="Wingdings" w:hint="default"/>
      </w:rPr>
    </w:lvl>
    <w:lvl w:ilvl="8" w:tplc="445E54B6" w:tentative="1">
      <w:start w:val="1"/>
      <w:numFmt w:val="bullet"/>
      <w:lvlText w:val=""/>
      <w:lvlJc w:val="left"/>
      <w:pPr>
        <w:tabs>
          <w:tab w:val="num" w:pos="4139"/>
        </w:tabs>
        <w:ind w:left="4139" w:hanging="420"/>
      </w:pPr>
      <w:rPr>
        <w:rFonts w:ascii="Wingdings" w:hAnsi="Wingdings" w:hint="default"/>
      </w:rPr>
    </w:lvl>
  </w:abstractNum>
  <w:abstractNum w:abstractNumId="24" w15:restartNumberingAfterBreak="0">
    <w:nsid w:val="278271DC"/>
    <w:multiLevelType w:val="hybridMultilevel"/>
    <w:tmpl w:val="A0FA2168"/>
    <w:lvl w:ilvl="0" w:tplc="E46CA570">
      <w:start w:val="1"/>
      <w:numFmt w:val="bullet"/>
      <w:lvlText w:val=""/>
      <w:lvlJc w:val="left"/>
      <w:pPr>
        <w:tabs>
          <w:tab w:val="num" w:pos="420"/>
        </w:tabs>
        <w:ind w:left="420" w:hanging="420"/>
      </w:pPr>
      <w:rPr>
        <w:rFonts w:ascii="Wingdings" w:hAnsi="Wingdings" w:hint="default"/>
      </w:rPr>
    </w:lvl>
    <w:lvl w:ilvl="1" w:tplc="52AC29AA" w:tentative="1">
      <w:start w:val="1"/>
      <w:numFmt w:val="bullet"/>
      <w:lvlText w:val=""/>
      <w:lvlJc w:val="left"/>
      <w:pPr>
        <w:tabs>
          <w:tab w:val="num" w:pos="840"/>
        </w:tabs>
        <w:ind w:left="840" w:hanging="420"/>
      </w:pPr>
      <w:rPr>
        <w:rFonts w:ascii="Wingdings" w:hAnsi="Wingdings" w:hint="default"/>
      </w:rPr>
    </w:lvl>
    <w:lvl w:ilvl="2" w:tplc="B83EC1AA" w:tentative="1">
      <w:start w:val="1"/>
      <w:numFmt w:val="bullet"/>
      <w:lvlText w:val=""/>
      <w:lvlJc w:val="left"/>
      <w:pPr>
        <w:tabs>
          <w:tab w:val="num" w:pos="1260"/>
        </w:tabs>
        <w:ind w:left="1260" w:hanging="420"/>
      </w:pPr>
      <w:rPr>
        <w:rFonts w:ascii="Wingdings" w:hAnsi="Wingdings" w:hint="default"/>
      </w:rPr>
    </w:lvl>
    <w:lvl w:ilvl="3" w:tplc="170EC21A" w:tentative="1">
      <w:start w:val="1"/>
      <w:numFmt w:val="bullet"/>
      <w:lvlText w:val=""/>
      <w:lvlJc w:val="left"/>
      <w:pPr>
        <w:tabs>
          <w:tab w:val="num" w:pos="1680"/>
        </w:tabs>
        <w:ind w:left="1680" w:hanging="420"/>
      </w:pPr>
      <w:rPr>
        <w:rFonts w:ascii="Wingdings" w:hAnsi="Wingdings" w:hint="default"/>
      </w:rPr>
    </w:lvl>
    <w:lvl w:ilvl="4" w:tplc="D2B619DC" w:tentative="1">
      <w:start w:val="1"/>
      <w:numFmt w:val="bullet"/>
      <w:lvlText w:val=""/>
      <w:lvlJc w:val="left"/>
      <w:pPr>
        <w:tabs>
          <w:tab w:val="num" w:pos="2100"/>
        </w:tabs>
        <w:ind w:left="2100" w:hanging="420"/>
      </w:pPr>
      <w:rPr>
        <w:rFonts w:ascii="Wingdings" w:hAnsi="Wingdings" w:hint="default"/>
      </w:rPr>
    </w:lvl>
    <w:lvl w:ilvl="5" w:tplc="4F9A32AC" w:tentative="1">
      <w:start w:val="1"/>
      <w:numFmt w:val="bullet"/>
      <w:lvlText w:val=""/>
      <w:lvlJc w:val="left"/>
      <w:pPr>
        <w:tabs>
          <w:tab w:val="num" w:pos="2520"/>
        </w:tabs>
        <w:ind w:left="2520" w:hanging="420"/>
      </w:pPr>
      <w:rPr>
        <w:rFonts w:ascii="Wingdings" w:hAnsi="Wingdings" w:hint="default"/>
      </w:rPr>
    </w:lvl>
    <w:lvl w:ilvl="6" w:tplc="51163FA2" w:tentative="1">
      <w:start w:val="1"/>
      <w:numFmt w:val="bullet"/>
      <w:lvlText w:val=""/>
      <w:lvlJc w:val="left"/>
      <w:pPr>
        <w:tabs>
          <w:tab w:val="num" w:pos="2940"/>
        </w:tabs>
        <w:ind w:left="2940" w:hanging="420"/>
      </w:pPr>
      <w:rPr>
        <w:rFonts w:ascii="Wingdings" w:hAnsi="Wingdings" w:hint="default"/>
      </w:rPr>
    </w:lvl>
    <w:lvl w:ilvl="7" w:tplc="B7244F02" w:tentative="1">
      <w:start w:val="1"/>
      <w:numFmt w:val="bullet"/>
      <w:lvlText w:val=""/>
      <w:lvlJc w:val="left"/>
      <w:pPr>
        <w:tabs>
          <w:tab w:val="num" w:pos="3360"/>
        </w:tabs>
        <w:ind w:left="3360" w:hanging="420"/>
      </w:pPr>
      <w:rPr>
        <w:rFonts w:ascii="Wingdings" w:hAnsi="Wingdings" w:hint="default"/>
      </w:rPr>
    </w:lvl>
    <w:lvl w:ilvl="8" w:tplc="6D942A6A"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2AC04AA2"/>
    <w:multiLevelType w:val="hybridMultilevel"/>
    <w:tmpl w:val="669CF8D4"/>
    <w:lvl w:ilvl="0" w:tplc="58E4A8C6">
      <w:start w:val="1"/>
      <w:numFmt w:val="bullet"/>
      <w:lvlText w:val=""/>
      <w:lvlJc w:val="left"/>
      <w:pPr>
        <w:tabs>
          <w:tab w:val="num" w:pos="1058"/>
        </w:tabs>
        <w:ind w:left="1058" w:hanging="420"/>
      </w:pPr>
      <w:rPr>
        <w:rFonts w:ascii="Wingdings" w:hAnsi="Wingdings" w:hint="default"/>
      </w:rPr>
    </w:lvl>
    <w:lvl w:ilvl="1" w:tplc="1D0EE510" w:tentative="1">
      <w:start w:val="1"/>
      <w:numFmt w:val="bullet"/>
      <w:lvlText w:val=""/>
      <w:lvlJc w:val="left"/>
      <w:pPr>
        <w:tabs>
          <w:tab w:val="num" w:pos="1478"/>
        </w:tabs>
        <w:ind w:left="1478" w:hanging="420"/>
      </w:pPr>
      <w:rPr>
        <w:rFonts w:ascii="Wingdings" w:hAnsi="Wingdings" w:hint="default"/>
      </w:rPr>
    </w:lvl>
    <w:lvl w:ilvl="2" w:tplc="344E14FC" w:tentative="1">
      <w:start w:val="1"/>
      <w:numFmt w:val="bullet"/>
      <w:lvlText w:val=""/>
      <w:lvlJc w:val="left"/>
      <w:pPr>
        <w:tabs>
          <w:tab w:val="num" w:pos="1898"/>
        </w:tabs>
        <w:ind w:left="1898" w:hanging="420"/>
      </w:pPr>
      <w:rPr>
        <w:rFonts w:ascii="Wingdings" w:hAnsi="Wingdings" w:hint="default"/>
      </w:rPr>
    </w:lvl>
    <w:lvl w:ilvl="3" w:tplc="59941B9E" w:tentative="1">
      <w:start w:val="1"/>
      <w:numFmt w:val="bullet"/>
      <w:lvlText w:val=""/>
      <w:lvlJc w:val="left"/>
      <w:pPr>
        <w:tabs>
          <w:tab w:val="num" w:pos="2318"/>
        </w:tabs>
        <w:ind w:left="2318" w:hanging="420"/>
      </w:pPr>
      <w:rPr>
        <w:rFonts w:ascii="Wingdings" w:hAnsi="Wingdings" w:hint="default"/>
      </w:rPr>
    </w:lvl>
    <w:lvl w:ilvl="4" w:tplc="CC0EB49C" w:tentative="1">
      <w:start w:val="1"/>
      <w:numFmt w:val="bullet"/>
      <w:lvlText w:val=""/>
      <w:lvlJc w:val="left"/>
      <w:pPr>
        <w:tabs>
          <w:tab w:val="num" w:pos="2738"/>
        </w:tabs>
        <w:ind w:left="2738" w:hanging="420"/>
      </w:pPr>
      <w:rPr>
        <w:rFonts w:ascii="Wingdings" w:hAnsi="Wingdings" w:hint="default"/>
      </w:rPr>
    </w:lvl>
    <w:lvl w:ilvl="5" w:tplc="62C2121E" w:tentative="1">
      <w:start w:val="1"/>
      <w:numFmt w:val="bullet"/>
      <w:lvlText w:val=""/>
      <w:lvlJc w:val="left"/>
      <w:pPr>
        <w:tabs>
          <w:tab w:val="num" w:pos="3158"/>
        </w:tabs>
        <w:ind w:left="3158" w:hanging="420"/>
      </w:pPr>
      <w:rPr>
        <w:rFonts w:ascii="Wingdings" w:hAnsi="Wingdings" w:hint="default"/>
      </w:rPr>
    </w:lvl>
    <w:lvl w:ilvl="6" w:tplc="5F4692FE" w:tentative="1">
      <w:start w:val="1"/>
      <w:numFmt w:val="bullet"/>
      <w:lvlText w:val=""/>
      <w:lvlJc w:val="left"/>
      <w:pPr>
        <w:tabs>
          <w:tab w:val="num" w:pos="3578"/>
        </w:tabs>
        <w:ind w:left="3578" w:hanging="420"/>
      </w:pPr>
      <w:rPr>
        <w:rFonts w:ascii="Wingdings" w:hAnsi="Wingdings" w:hint="default"/>
      </w:rPr>
    </w:lvl>
    <w:lvl w:ilvl="7" w:tplc="A28C7346" w:tentative="1">
      <w:start w:val="1"/>
      <w:numFmt w:val="bullet"/>
      <w:lvlText w:val=""/>
      <w:lvlJc w:val="left"/>
      <w:pPr>
        <w:tabs>
          <w:tab w:val="num" w:pos="3998"/>
        </w:tabs>
        <w:ind w:left="3998" w:hanging="420"/>
      </w:pPr>
      <w:rPr>
        <w:rFonts w:ascii="Wingdings" w:hAnsi="Wingdings" w:hint="default"/>
      </w:rPr>
    </w:lvl>
    <w:lvl w:ilvl="8" w:tplc="AA48391A" w:tentative="1">
      <w:start w:val="1"/>
      <w:numFmt w:val="bullet"/>
      <w:lvlText w:val=""/>
      <w:lvlJc w:val="left"/>
      <w:pPr>
        <w:tabs>
          <w:tab w:val="num" w:pos="4418"/>
        </w:tabs>
        <w:ind w:left="4418" w:hanging="420"/>
      </w:pPr>
      <w:rPr>
        <w:rFonts w:ascii="Wingdings" w:hAnsi="Wingdings" w:hint="default"/>
      </w:rPr>
    </w:lvl>
  </w:abstractNum>
  <w:abstractNum w:abstractNumId="26" w15:restartNumberingAfterBreak="0">
    <w:nsid w:val="357F7CB6"/>
    <w:multiLevelType w:val="hybridMultilevel"/>
    <w:tmpl w:val="921E0DD6"/>
    <w:lvl w:ilvl="0" w:tplc="39DE617C">
      <w:start w:val="1"/>
      <w:numFmt w:val="decimal"/>
      <w:lvlText w:val="%1)"/>
      <w:lvlJc w:val="left"/>
      <w:pPr>
        <w:tabs>
          <w:tab w:val="num" w:pos="720"/>
        </w:tabs>
        <w:ind w:left="720" w:hanging="360"/>
      </w:pPr>
      <w:rPr>
        <w:rFonts w:hint="default"/>
      </w:rPr>
    </w:lvl>
    <w:lvl w:ilvl="1" w:tplc="259422B4" w:tentative="1">
      <w:start w:val="1"/>
      <w:numFmt w:val="lowerLetter"/>
      <w:lvlText w:val="%2)"/>
      <w:lvlJc w:val="left"/>
      <w:pPr>
        <w:tabs>
          <w:tab w:val="num" w:pos="1200"/>
        </w:tabs>
        <w:ind w:left="1200" w:hanging="420"/>
      </w:pPr>
    </w:lvl>
    <w:lvl w:ilvl="2" w:tplc="A92217EE" w:tentative="1">
      <w:start w:val="1"/>
      <w:numFmt w:val="lowerRoman"/>
      <w:lvlText w:val="%3."/>
      <w:lvlJc w:val="right"/>
      <w:pPr>
        <w:tabs>
          <w:tab w:val="num" w:pos="1620"/>
        </w:tabs>
        <w:ind w:left="1620" w:hanging="420"/>
      </w:pPr>
    </w:lvl>
    <w:lvl w:ilvl="3" w:tplc="4AA4D1DE" w:tentative="1">
      <w:start w:val="1"/>
      <w:numFmt w:val="decimal"/>
      <w:lvlText w:val="%4."/>
      <w:lvlJc w:val="left"/>
      <w:pPr>
        <w:tabs>
          <w:tab w:val="num" w:pos="2040"/>
        </w:tabs>
        <w:ind w:left="2040" w:hanging="420"/>
      </w:pPr>
    </w:lvl>
    <w:lvl w:ilvl="4" w:tplc="D794ECB8" w:tentative="1">
      <w:start w:val="1"/>
      <w:numFmt w:val="lowerLetter"/>
      <w:lvlText w:val="%5)"/>
      <w:lvlJc w:val="left"/>
      <w:pPr>
        <w:tabs>
          <w:tab w:val="num" w:pos="2460"/>
        </w:tabs>
        <w:ind w:left="2460" w:hanging="420"/>
      </w:pPr>
    </w:lvl>
    <w:lvl w:ilvl="5" w:tplc="14602348" w:tentative="1">
      <w:start w:val="1"/>
      <w:numFmt w:val="lowerRoman"/>
      <w:lvlText w:val="%6."/>
      <w:lvlJc w:val="right"/>
      <w:pPr>
        <w:tabs>
          <w:tab w:val="num" w:pos="2880"/>
        </w:tabs>
        <w:ind w:left="2880" w:hanging="420"/>
      </w:pPr>
    </w:lvl>
    <w:lvl w:ilvl="6" w:tplc="EF86ACDE" w:tentative="1">
      <w:start w:val="1"/>
      <w:numFmt w:val="decimal"/>
      <w:lvlText w:val="%7."/>
      <w:lvlJc w:val="left"/>
      <w:pPr>
        <w:tabs>
          <w:tab w:val="num" w:pos="3300"/>
        </w:tabs>
        <w:ind w:left="3300" w:hanging="420"/>
      </w:pPr>
    </w:lvl>
    <w:lvl w:ilvl="7" w:tplc="4F084420" w:tentative="1">
      <w:start w:val="1"/>
      <w:numFmt w:val="lowerLetter"/>
      <w:lvlText w:val="%8)"/>
      <w:lvlJc w:val="left"/>
      <w:pPr>
        <w:tabs>
          <w:tab w:val="num" w:pos="3720"/>
        </w:tabs>
        <w:ind w:left="3720" w:hanging="420"/>
      </w:pPr>
    </w:lvl>
    <w:lvl w:ilvl="8" w:tplc="FF9E0074" w:tentative="1">
      <w:start w:val="1"/>
      <w:numFmt w:val="lowerRoman"/>
      <w:lvlText w:val="%9."/>
      <w:lvlJc w:val="right"/>
      <w:pPr>
        <w:tabs>
          <w:tab w:val="num" w:pos="4140"/>
        </w:tabs>
        <w:ind w:left="4140" w:hanging="420"/>
      </w:pPr>
    </w:lvl>
  </w:abstractNum>
  <w:abstractNum w:abstractNumId="27" w15:restartNumberingAfterBreak="0">
    <w:nsid w:val="3673102D"/>
    <w:multiLevelType w:val="hybridMultilevel"/>
    <w:tmpl w:val="2FB831C6"/>
    <w:lvl w:ilvl="0" w:tplc="C9427E82">
      <w:start w:val="1"/>
      <w:numFmt w:val="bullet"/>
      <w:lvlText w:val=""/>
      <w:lvlJc w:val="left"/>
      <w:pPr>
        <w:tabs>
          <w:tab w:val="num" w:pos="1094"/>
        </w:tabs>
        <w:ind w:left="1094" w:hanging="420"/>
      </w:pPr>
      <w:rPr>
        <w:rFonts w:ascii="Wingdings" w:hAnsi="Wingdings" w:hint="default"/>
      </w:rPr>
    </w:lvl>
    <w:lvl w:ilvl="1" w:tplc="AECC5AD2" w:tentative="1">
      <w:start w:val="1"/>
      <w:numFmt w:val="bullet"/>
      <w:lvlText w:val=""/>
      <w:lvlJc w:val="left"/>
      <w:pPr>
        <w:tabs>
          <w:tab w:val="num" w:pos="1514"/>
        </w:tabs>
        <w:ind w:left="1514" w:hanging="420"/>
      </w:pPr>
      <w:rPr>
        <w:rFonts w:ascii="Wingdings" w:hAnsi="Wingdings" w:hint="default"/>
      </w:rPr>
    </w:lvl>
    <w:lvl w:ilvl="2" w:tplc="AA3EBF82" w:tentative="1">
      <w:start w:val="1"/>
      <w:numFmt w:val="bullet"/>
      <w:lvlText w:val=""/>
      <w:lvlJc w:val="left"/>
      <w:pPr>
        <w:tabs>
          <w:tab w:val="num" w:pos="1934"/>
        </w:tabs>
        <w:ind w:left="1934" w:hanging="420"/>
      </w:pPr>
      <w:rPr>
        <w:rFonts w:ascii="Wingdings" w:hAnsi="Wingdings" w:hint="default"/>
      </w:rPr>
    </w:lvl>
    <w:lvl w:ilvl="3" w:tplc="98429DA0" w:tentative="1">
      <w:start w:val="1"/>
      <w:numFmt w:val="bullet"/>
      <w:lvlText w:val=""/>
      <w:lvlJc w:val="left"/>
      <w:pPr>
        <w:tabs>
          <w:tab w:val="num" w:pos="2354"/>
        </w:tabs>
        <w:ind w:left="2354" w:hanging="420"/>
      </w:pPr>
      <w:rPr>
        <w:rFonts w:ascii="Wingdings" w:hAnsi="Wingdings" w:hint="default"/>
      </w:rPr>
    </w:lvl>
    <w:lvl w:ilvl="4" w:tplc="AEA2EA56" w:tentative="1">
      <w:start w:val="1"/>
      <w:numFmt w:val="bullet"/>
      <w:lvlText w:val=""/>
      <w:lvlJc w:val="left"/>
      <w:pPr>
        <w:tabs>
          <w:tab w:val="num" w:pos="2774"/>
        </w:tabs>
        <w:ind w:left="2774" w:hanging="420"/>
      </w:pPr>
      <w:rPr>
        <w:rFonts w:ascii="Wingdings" w:hAnsi="Wingdings" w:hint="default"/>
      </w:rPr>
    </w:lvl>
    <w:lvl w:ilvl="5" w:tplc="83A0F246" w:tentative="1">
      <w:start w:val="1"/>
      <w:numFmt w:val="bullet"/>
      <w:lvlText w:val=""/>
      <w:lvlJc w:val="left"/>
      <w:pPr>
        <w:tabs>
          <w:tab w:val="num" w:pos="3194"/>
        </w:tabs>
        <w:ind w:left="3194" w:hanging="420"/>
      </w:pPr>
      <w:rPr>
        <w:rFonts w:ascii="Wingdings" w:hAnsi="Wingdings" w:hint="default"/>
      </w:rPr>
    </w:lvl>
    <w:lvl w:ilvl="6" w:tplc="EECA4216" w:tentative="1">
      <w:start w:val="1"/>
      <w:numFmt w:val="bullet"/>
      <w:lvlText w:val=""/>
      <w:lvlJc w:val="left"/>
      <w:pPr>
        <w:tabs>
          <w:tab w:val="num" w:pos="3614"/>
        </w:tabs>
        <w:ind w:left="3614" w:hanging="420"/>
      </w:pPr>
      <w:rPr>
        <w:rFonts w:ascii="Wingdings" w:hAnsi="Wingdings" w:hint="default"/>
      </w:rPr>
    </w:lvl>
    <w:lvl w:ilvl="7" w:tplc="BD249534" w:tentative="1">
      <w:start w:val="1"/>
      <w:numFmt w:val="bullet"/>
      <w:lvlText w:val=""/>
      <w:lvlJc w:val="left"/>
      <w:pPr>
        <w:tabs>
          <w:tab w:val="num" w:pos="4034"/>
        </w:tabs>
        <w:ind w:left="4034" w:hanging="420"/>
      </w:pPr>
      <w:rPr>
        <w:rFonts w:ascii="Wingdings" w:hAnsi="Wingdings" w:hint="default"/>
      </w:rPr>
    </w:lvl>
    <w:lvl w:ilvl="8" w:tplc="5418B792" w:tentative="1">
      <w:start w:val="1"/>
      <w:numFmt w:val="bullet"/>
      <w:lvlText w:val=""/>
      <w:lvlJc w:val="left"/>
      <w:pPr>
        <w:tabs>
          <w:tab w:val="num" w:pos="4454"/>
        </w:tabs>
        <w:ind w:left="4454" w:hanging="420"/>
      </w:pPr>
      <w:rPr>
        <w:rFonts w:ascii="Wingdings" w:hAnsi="Wingdings" w:hint="default"/>
      </w:rPr>
    </w:lvl>
  </w:abstractNum>
  <w:abstractNum w:abstractNumId="28" w15:restartNumberingAfterBreak="0">
    <w:nsid w:val="3A225F15"/>
    <w:multiLevelType w:val="hybridMultilevel"/>
    <w:tmpl w:val="1290A50E"/>
    <w:lvl w:ilvl="0" w:tplc="A9D6E174">
      <w:start w:val="1"/>
      <w:numFmt w:val="decimal"/>
      <w:lvlText w:val="%1、"/>
      <w:lvlJc w:val="left"/>
      <w:pPr>
        <w:ind w:left="795" w:hanging="360"/>
      </w:pPr>
      <w:rPr>
        <w:rFonts w:hint="default"/>
      </w:rPr>
    </w:lvl>
    <w:lvl w:ilvl="1" w:tplc="D514F6FE" w:tentative="1">
      <w:start w:val="1"/>
      <w:numFmt w:val="lowerLetter"/>
      <w:lvlText w:val="%2)"/>
      <w:lvlJc w:val="left"/>
      <w:pPr>
        <w:ind w:left="1275" w:hanging="420"/>
      </w:pPr>
    </w:lvl>
    <w:lvl w:ilvl="2" w:tplc="15C47F56" w:tentative="1">
      <w:start w:val="1"/>
      <w:numFmt w:val="lowerRoman"/>
      <w:lvlText w:val="%3."/>
      <w:lvlJc w:val="right"/>
      <w:pPr>
        <w:ind w:left="1695" w:hanging="420"/>
      </w:pPr>
    </w:lvl>
    <w:lvl w:ilvl="3" w:tplc="62AA7B76" w:tentative="1">
      <w:start w:val="1"/>
      <w:numFmt w:val="decimal"/>
      <w:lvlText w:val="%4."/>
      <w:lvlJc w:val="left"/>
      <w:pPr>
        <w:ind w:left="2115" w:hanging="420"/>
      </w:pPr>
    </w:lvl>
    <w:lvl w:ilvl="4" w:tplc="C324E1FA" w:tentative="1">
      <w:start w:val="1"/>
      <w:numFmt w:val="lowerLetter"/>
      <w:lvlText w:val="%5)"/>
      <w:lvlJc w:val="left"/>
      <w:pPr>
        <w:ind w:left="2535" w:hanging="420"/>
      </w:pPr>
    </w:lvl>
    <w:lvl w:ilvl="5" w:tplc="D654E53A" w:tentative="1">
      <w:start w:val="1"/>
      <w:numFmt w:val="lowerRoman"/>
      <w:lvlText w:val="%6."/>
      <w:lvlJc w:val="right"/>
      <w:pPr>
        <w:ind w:left="2955" w:hanging="420"/>
      </w:pPr>
    </w:lvl>
    <w:lvl w:ilvl="6" w:tplc="7B1087E4" w:tentative="1">
      <w:start w:val="1"/>
      <w:numFmt w:val="decimal"/>
      <w:lvlText w:val="%7."/>
      <w:lvlJc w:val="left"/>
      <w:pPr>
        <w:ind w:left="3375" w:hanging="420"/>
      </w:pPr>
    </w:lvl>
    <w:lvl w:ilvl="7" w:tplc="99664996" w:tentative="1">
      <w:start w:val="1"/>
      <w:numFmt w:val="lowerLetter"/>
      <w:lvlText w:val="%8)"/>
      <w:lvlJc w:val="left"/>
      <w:pPr>
        <w:ind w:left="3795" w:hanging="420"/>
      </w:pPr>
    </w:lvl>
    <w:lvl w:ilvl="8" w:tplc="94F6083A" w:tentative="1">
      <w:start w:val="1"/>
      <w:numFmt w:val="lowerRoman"/>
      <w:lvlText w:val="%9."/>
      <w:lvlJc w:val="right"/>
      <w:pPr>
        <w:ind w:left="4215" w:hanging="420"/>
      </w:pPr>
    </w:lvl>
  </w:abstractNum>
  <w:abstractNum w:abstractNumId="29" w15:restartNumberingAfterBreak="0">
    <w:nsid w:val="3AF176CF"/>
    <w:multiLevelType w:val="hybridMultilevel"/>
    <w:tmpl w:val="846A56BE"/>
    <w:lvl w:ilvl="0" w:tplc="5BAA24D2">
      <w:start w:val="1"/>
      <w:numFmt w:val="bullet"/>
      <w:lvlText w:val=""/>
      <w:lvlJc w:val="left"/>
      <w:pPr>
        <w:ind w:left="1260" w:hanging="420"/>
      </w:pPr>
      <w:rPr>
        <w:rFonts w:ascii="Wingdings" w:hAnsi="Wingdings" w:hint="default"/>
      </w:rPr>
    </w:lvl>
    <w:lvl w:ilvl="1" w:tplc="CD88721C" w:tentative="1">
      <w:start w:val="1"/>
      <w:numFmt w:val="bullet"/>
      <w:lvlText w:val=""/>
      <w:lvlJc w:val="left"/>
      <w:pPr>
        <w:ind w:left="1680" w:hanging="420"/>
      </w:pPr>
      <w:rPr>
        <w:rFonts w:ascii="Wingdings" w:hAnsi="Wingdings" w:hint="default"/>
      </w:rPr>
    </w:lvl>
    <w:lvl w:ilvl="2" w:tplc="2A5679D2" w:tentative="1">
      <w:start w:val="1"/>
      <w:numFmt w:val="bullet"/>
      <w:lvlText w:val=""/>
      <w:lvlJc w:val="left"/>
      <w:pPr>
        <w:ind w:left="2100" w:hanging="420"/>
      </w:pPr>
      <w:rPr>
        <w:rFonts w:ascii="Wingdings" w:hAnsi="Wingdings" w:hint="default"/>
      </w:rPr>
    </w:lvl>
    <w:lvl w:ilvl="3" w:tplc="03E6FB0C" w:tentative="1">
      <w:start w:val="1"/>
      <w:numFmt w:val="bullet"/>
      <w:lvlText w:val=""/>
      <w:lvlJc w:val="left"/>
      <w:pPr>
        <w:ind w:left="2520" w:hanging="420"/>
      </w:pPr>
      <w:rPr>
        <w:rFonts w:ascii="Wingdings" w:hAnsi="Wingdings" w:hint="default"/>
      </w:rPr>
    </w:lvl>
    <w:lvl w:ilvl="4" w:tplc="B18022FE" w:tentative="1">
      <w:start w:val="1"/>
      <w:numFmt w:val="bullet"/>
      <w:lvlText w:val=""/>
      <w:lvlJc w:val="left"/>
      <w:pPr>
        <w:ind w:left="2940" w:hanging="420"/>
      </w:pPr>
      <w:rPr>
        <w:rFonts w:ascii="Wingdings" w:hAnsi="Wingdings" w:hint="default"/>
      </w:rPr>
    </w:lvl>
    <w:lvl w:ilvl="5" w:tplc="F20C46F2" w:tentative="1">
      <w:start w:val="1"/>
      <w:numFmt w:val="bullet"/>
      <w:lvlText w:val=""/>
      <w:lvlJc w:val="left"/>
      <w:pPr>
        <w:ind w:left="3360" w:hanging="420"/>
      </w:pPr>
      <w:rPr>
        <w:rFonts w:ascii="Wingdings" w:hAnsi="Wingdings" w:hint="default"/>
      </w:rPr>
    </w:lvl>
    <w:lvl w:ilvl="6" w:tplc="4008C81A" w:tentative="1">
      <w:start w:val="1"/>
      <w:numFmt w:val="bullet"/>
      <w:lvlText w:val=""/>
      <w:lvlJc w:val="left"/>
      <w:pPr>
        <w:ind w:left="3780" w:hanging="420"/>
      </w:pPr>
      <w:rPr>
        <w:rFonts w:ascii="Wingdings" w:hAnsi="Wingdings" w:hint="default"/>
      </w:rPr>
    </w:lvl>
    <w:lvl w:ilvl="7" w:tplc="3E4C5A68" w:tentative="1">
      <w:start w:val="1"/>
      <w:numFmt w:val="bullet"/>
      <w:lvlText w:val=""/>
      <w:lvlJc w:val="left"/>
      <w:pPr>
        <w:ind w:left="4200" w:hanging="420"/>
      </w:pPr>
      <w:rPr>
        <w:rFonts w:ascii="Wingdings" w:hAnsi="Wingdings" w:hint="default"/>
      </w:rPr>
    </w:lvl>
    <w:lvl w:ilvl="8" w:tplc="C7106878" w:tentative="1">
      <w:start w:val="1"/>
      <w:numFmt w:val="bullet"/>
      <w:lvlText w:val=""/>
      <w:lvlJc w:val="left"/>
      <w:pPr>
        <w:ind w:left="4620" w:hanging="420"/>
      </w:pPr>
      <w:rPr>
        <w:rFonts w:ascii="Wingdings" w:hAnsi="Wingdings" w:hint="default"/>
      </w:rPr>
    </w:lvl>
  </w:abstractNum>
  <w:abstractNum w:abstractNumId="30" w15:restartNumberingAfterBreak="0">
    <w:nsid w:val="3F09712E"/>
    <w:multiLevelType w:val="hybridMultilevel"/>
    <w:tmpl w:val="84146340"/>
    <w:lvl w:ilvl="0" w:tplc="C9AA2E08">
      <w:start w:val="1"/>
      <w:numFmt w:val="bullet"/>
      <w:lvlText w:val=""/>
      <w:lvlJc w:val="left"/>
      <w:pPr>
        <w:ind w:left="1271" w:hanging="420"/>
      </w:pPr>
      <w:rPr>
        <w:rFonts w:ascii="Wingdings" w:hAnsi="Wingdings" w:hint="default"/>
      </w:rPr>
    </w:lvl>
    <w:lvl w:ilvl="1" w:tplc="5CFED186" w:tentative="1">
      <w:start w:val="1"/>
      <w:numFmt w:val="bullet"/>
      <w:lvlText w:val=""/>
      <w:lvlJc w:val="left"/>
      <w:pPr>
        <w:ind w:left="1691" w:hanging="420"/>
      </w:pPr>
      <w:rPr>
        <w:rFonts w:ascii="Wingdings" w:hAnsi="Wingdings" w:hint="default"/>
      </w:rPr>
    </w:lvl>
    <w:lvl w:ilvl="2" w:tplc="A0845E60" w:tentative="1">
      <w:start w:val="1"/>
      <w:numFmt w:val="bullet"/>
      <w:lvlText w:val=""/>
      <w:lvlJc w:val="left"/>
      <w:pPr>
        <w:ind w:left="2111" w:hanging="420"/>
      </w:pPr>
      <w:rPr>
        <w:rFonts w:ascii="Wingdings" w:hAnsi="Wingdings" w:hint="default"/>
      </w:rPr>
    </w:lvl>
    <w:lvl w:ilvl="3" w:tplc="F66ACCA0" w:tentative="1">
      <w:start w:val="1"/>
      <w:numFmt w:val="bullet"/>
      <w:lvlText w:val=""/>
      <w:lvlJc w:val="left"/>
      <w:pPr>
        <w:ind w:left="2531" w:hanging="420"/>
      </w:pPr>
      <w:rPr>
        <w:rFonts w:ascii="Wingdings" w:hAnsi="Wingdings" w:hint="default"/>
      </w:rPr>
    </w:lvl>
    <w:lvl w:ilvl="4" w:tplc="9A1822E2" w:tentative="1">
      <w:start w:val="1"/>
      <w:numFmt w:val="bullet"/>
      <w:lvlText w:val=""/>
      <w:lvlJc w:val="left"/>
      <w:pPr>
        <w:ind w:left="2951" w:hanging="420"/>
      </w:pPr>
      <w:rPr>
        <w:rFonts w:ascii="Wingdings" w:hAnsi="Wingdings" w:hint="default"/>
      </w:rPr>
    </w:lvl>
    <w:lvl w:ilvl="5" w:tplc="B420D69E" w:tentative="1">
      <w:start w:val="1"/>
      <w:numFmt w:val="bullet"/>
      <w:lvlText w:val=""/>
      <w:lvlJc w:val="left"/>
      <w:pPr>
        <w:ind w:left="3371" w:hanging="420"/>
      </w:pPr>
      <w:rPr>
        <w:rFonts w:ascii="Wingdings" w:hAnsi="Wingdings" w:hint="default"/>
      </w:rPr>
    </w:lvl>
    <w:lvl w:ilvl="6" w:tplc="213EC8F2" w:tentative="1">
      <w:start w:val="1"/>
      <w:numFmt w:val="bullet"/>
      <w:lvlText w:val=""/>
      <w:lvlJc w:val="left"/>
      <w:pPr>
        <w:ind w:left="3791" w:hanging="420"/>
      </w:pPr>
      <w:rPr>
        <w:rFonts w:ascii="Wingdings" w:hAnsi="Wingdings" w:hint="default"/>
      </w:rPr>
    </w:lvl>
    <w:lvl w:ilvl="7" w:tplc="7BB8B352" w:tentative="1">
      <w:start w:val="1"/>
      <w:numFmt w:val="bullet"/>
      <w:lvlText w:val=""/>
      <w:lvlJc w:val="left"/>
      <w:pPr>
        <w:ind w:left="4211" w:hanging="420"/>
      </w:pPr>
      <w:rPr>
        <w:rFonts w:ascii="Wingdings" w:hAnsi="Wingdings" w:hint="default"/>
      </w:rPr>
    </w:lvl>
    <w:lvl w:ilvl="8" w:tplc="FBCA2A80" w:tentative="1">
      <w:start w:val="1"/>
      <w:numFmt w:val="bullet"/>
      <w:lvlText w:val=""/>
      <w:lvlJc w:val="left"/>
      <w:pPr>
        <w:ind w:left="4631" w:hanging="420"/>
      </w:pPr>
      <w:rPr>
        <w:rFonts w:ascii="Wingdings" w:hAnsi="Wingdings" w:hint="default"/>
      </w:rPr>
    </w:lvl>
  </w:abstractNum>
  <w:abstractNum w:abstractNumId="31" w15:restartNumberingAfterBreak="0">
    <w:nsid w:val="40E546CB"/>
    <w:multiLevelType w:val="hybridMultilevel"/>
    <w:tmpl w:val="5AA4A078"/>
    <w:lvl w:ilvl="0" w:tplc="0A7EE38E">
      <w:start w:val="1"/>
      <w:numFmt w:val="bullet"/>
      <w:lvlText w:val=""/>
      <w:lvlJc w:val="left"/>
      <w:pPr>
        <w:ind w:left="840" w:hanging="420"/>
      </w:pPr>
      <w:rPr>
        <w:rFonts w:ascii="Wingdings" w:hAnsi="Wingdings" w:hint="default"/>
      </w:rPr>
    </w:lvl>
    <w:lvl w:ilvl="1" w:tplc="858005C8" w:tentative="1">
      <w:start w:val="1"/>
      <w:numFmt w:val="bullet"/>
      <w:lvlText w:val=""/>
      <w:lvlJc w:val="left"/>
      <w:pPr>
        <w:ind w:left="1260" w:hanging="420"/>
      </w:pPr>
      <w:rPr>
        <w:rFonts w:ascii="Wingdings" w:hAnsi="Wingdings" w:hint="default"/>
      </w:rPr>
    </w:lvl>
    <w:lvl w:ilvl="2" w:tplc="3A148D40" w:tentative="1">
      <w:start w:val="1"/>
      <w:numFmt w:val="bullet"/>
      <w:lvlText w:val=""/>
      <w:lvlJc w:val="left"/>
      <w:pPr>
        <w:ind w:left="1680" w:hanging="420"/>
      </w:pPr>
      <w:rPr>
        <w:rFonts w:ascii="Wingdings" w:hAnsi="Wingdings" w:hint="default"/>
      </w:rPr>
    </w:lvl>
    <w:lvl w:ilvl="3" w:tplc="353484C8" w:tentative="1">
      <w:start w:val="1"/>
      <w:numFmt w:val="bullet"/>
      <w:lvlText w:val=""/>
      <w:lvlJc w:val="left"/>
      <w:pPr>
        <w:ind w:left="2100" w:hanging="420"/>
      </w:pPr>
      <w:rPr>
        <w:rFonts w:ascii="Wingdings" w:hAnsi="Wingdings" w:hint="default"/>
      </w:rPr>
    </w:lvl>
    <w:lvl w:ilvl="4" w:tplc="6164AC68" w:tentative="1">
      <w:start w:val="1"/>
      <w:numFmt w:val="bullet"/>
      <w:lvlText w:val=""/>
      <w:lvlJc w:val="left"/>
      <w:pPr>
        <w:ind w:left="2520" w:hanging="420"/>
      </w:pPr>
      <w:rPr>
        <w:rFonts w:ascii="Wingdings" w:hAnsi="Wingdings" w:hint="default"/>
      </w:rPr>
    </w:lvl>
    <w:lvl w:ilvl="5" w:tplc="A2EA7166" w:tentative="1">
      <w:start w:val="1"/>
      <w:numFmt w:val="bullet"/>
      <w:lvlText w:val=""/>
      <w:lvlJc w:val="left"/>
      <w:pPr>
        <w:ind w:left="2940" w:hanging="420"/>
      </w:pPr>
      <w:rPr>
        <w:rFonts w:ascii="Wingdings" w:hAnsi="Wingdings" w:hint="default"/>
      </w:rPr>
    </w:lvl>
    <w:lvl w:ilvl="6" w:tplc="B3380594" w:tentative="1">
      <w:start w:val="1"/>
      <w:numFmt w:val="bullet"/>
      <w:lvlText w:val=""/>
      <w:lvlJc w:val="left"/>
      <w:pPr>
        <w:ind w:left="3360" w:hanging="420"/>
      </w:pPr>
      <w:rPr>
        <w:rFonts w:ascii="Wingdings" w:hAnsi="Wingdings" w:hint="default"/>
      </w:rPr>
    </w:lvl>
    <w:lvl w:ilvl="7" w:tplc="3F201884" w:tentative="1">
      <w:start w:val="1"/>
      <w:numFmt w:val="bullet"/>
      <w:lvlText w:val=""/>
      <w:lvlJc w:val="left"/>
      <w:pPr>
        <w:ind w:left="3780" w:hanging="420"/>
      </w:pPr>
      <w:rPr>
        <w:rFonts w:ascii="Wingdings" w:hAnsi="Wingdings" w:hint="default"/>
      </w:rPr>
    </w:lvl>
    <w:lvl w:ilvl="8" w:tplc="ECFAB346" w:tentative="1">
      <w:start w:val="1"/>
      <w:numFmt w:val="bullet"/>
      <w:lvlText w:val=""/>
      <w:lvlJc w:val="left"/>
      <w:pPr>
        <w:ind w:left="4200" w:hanging="420"/>
      </w:pPr>
      <w:rPr>
        <w:rFonts w:ascii="Wingdings" w:hAnsi="Wingdings" w:hint="default"/>
      </w:rPr>
    </w:lvl>
  </w:abstractNum>
  <w:abstractNum w:abstractNumId="32" w15:restartNumberingAfterBreak="0">
    <w:nsid w:val="4240504B"/>
    <w:multiLevelType w:val="hybridMultilevel"/>
    <w:tmpl w:val="42BCBA52"/>
    <w:lvl w:ilvl="0" w:tplc="C2AA765C">
      <w:start w:val="1"/>
      <w:numFmt w:val="bullet"/>
      <w:lvlText w:val=""/>
      <w:lvlJc w:val="left"/>
      <w:pPr>
        <w:ind w:left="1680" w:hanging="420"/>
      </w:pPr>
      <w:rPr>
        <w:rFonts w:ascii="Wingdings" w:hAnsi="Wingdings" w:hint="default"/>
      </w:rPr>
    </w:lvl>
    <w:lvl w:ilvl="1" w:tplc="0AC0BC7A" w:tentative="1">
      <w:start w:val="1"/>
      <w:numFmt w:val="bullet"/>
      <w:lvlText w:val=""/>
      <w:lvlJc w:val="left"/>
      <w:pPr>
        <w:ind w:left="840" w:hanging="420"/>
      </w:pPr>
      <w:rPr>
        <w:rFonts w:ascii="Wingdings" w:hAnsi="Wingdings" w:hint="default"/>
      </w:rPr>
    </w:lvl>
    <w:lvl w:ilvl="2" w:tplc="3E6ACCC8" w:tentative="1">
      <w:start w:val="1"/>
      <w:numFmt w:val="bullet"/>
      <w:lvlText w:val=""/>
      <w:lvlJc w:val="left"/>
      <w:pPr>
        <w:ind w:left="1260" w:hanging="420"/>
      </w:pPr>
      <w:rPr>
        <w:rFonts w:ascii="Wingdings" w:hAnsi="Wingdings" w:hint="default"/>
      </w:rPr>
    </w:lvl>
    <w:lvl w:ilvl="3" w:tplc="8BB6363E">
      <w:start w:val="1"/>
      <w:numFmt w:val="bullet"/>
      <w:lvlText w:val=""/>
      <w:lvlJc w:val="left"/>
      <w:pPr>
        <w:ind w:left="1680" w:hanging="420"/>
      </w:pPr>
      <w:rPr>
        <w:rFonts w:ascii="Wingdings" w:hAnsi="Wingdings" w:hint="default"/>
      </w:rPr>
    </w:lvl>
    <w:lvl w:ilvl="4" w:tplc="30A8EB1C" w:tentative="1">
      <w:start w:val="1"/>
      <w:numFmt w:val="bullet"/>
      <w:lvlText w:val=""/>
      <w:lvlJc w:val="left"/>
      <w:pPr>
        <w:ind w:left="2100" w:hanging="420"/>
      </w:pPr>
      <w:rPr>
        <w:rFonts w:ascii="Wingdings" w:hAnsi="Wingdings" w:hint="default"/>
      </w:rPr>
    </w:lvl>
    <w:lvl w:ilvl="5" w:tplc="1BC234F0" w:tentative="1">
      <w:start w:val="1"/>
      <w:numFmt w:val="bullet"/>
      <w:lvlText w:val=""/>
      <w:lvlJc w:val="left"/>
      <w:pPr>
        <w:ind w:left="2520" w:hanging="420"/>
      </w:pPr>
      <w:rPr>
        <w:rFonts w:ascii="Wingdings" w:hAnsi="Wingdings" w:hint="default"/>
      </w:rPr>
    </w:lvl>
    <w:lvl w:ilvl="6" w:tplc="310C2476" w:tentative="1">
      <w:start w:val="1"/>
      <w:numFmt w:val="bullet"/>
      <w:lvlText w:val=""/>
      <w:lvlJc w:val="left"/>
      <w:pPr>
        <w:ind w:left="2940" w:hanging="420"/>
      </w:pPr>
      <w:rPr>
        <w:rFonts w:ascii="Wingdings" w:hAnsi="Wingdings" w:hint="default"/>
      </w:rPr>
    </w:lvl>
    <w:lvl w:ilvl="7" w:tplc="2B32989A" w:tentative="1">
      <w:start w:val="1"/>
      <w:numFmt w:val="bullet"/>
      <w:lvlText w:val=""/>
      <w:lvlJc w:val="left"/>
      <w:pPr>
        <w:ind w:left="3360" w:hanging="420"/>
      </w:pPr>
      <w:rPr>
        <w:rFonts w:ascii="Wingdings" w:hAnsi="Wingdings" w:hint="default"/>
      </w:rPr>
    </w:lvl>
    <w:lvl w:ilvl="8" w:tplc="F56E3DD2" w:tentative="1">
      <w:start w:val="1"/>
      <w:numFmt w:val="bullet"/>
      <w:lvlText w:val=""/>
      <w:lvlJc w:val="left"/>
      <w:pPr>
        <w:ind w:left="3780" w:hanging="420"/>
      </w:pPr>
      <w:rPr>
        <w:rFonts w:ascii="Wingdings" w:hAnsi="Wingdings" w:hint="default"/>
      </w:rPr>
    </w:lvl>
  </w:abstractNum>
  <w:abstractNum w:abstractNumId="33" w15:restartNumberingAfterBreak="0">
    <w:nsid w:val="48D713FA"/>
    <w:multiLevelType w:val="hybridMultilevel"/>
    <w:tmpl w:val="4724A6CE"/>
    <w:lvl w:ilvl="0" w:tplc="CD60636E">
      <w:start w:val="1"/>
      <w:numFmt w:val="bullet"/>
      <w:lvlText w:val=""/>
      <w:lvlJc w:val="left"/>
      <w:pPr>
        <w:ind w:left="1677" w:hanging="420"/>
      </w:pPr>
      <w:rPr>
        <w:rFonts w:ascii="Wingdings" w:hAnsi="Wingdings" w:hint="default"/>
        <w:sz w:val="24"/>
      </w:rPr>
    </w:lvl>
    <w:lvl w:ilvl="1" w:tplc="D9701A8E" w:tentative="1">
      <w:start w:val="1"/>
      <w:numFmt w:val="bullet"/>
      <w:lvlText w:val=""/>
      <w:lvlJc w:val="left"/>
      <w:pPr>
        <w:ind w:left="2097" w:hanging="420"/>
      </w:pPr>
      <w:rPr>
        <w:rFonts w:ascii="Wingdings" w:hAnsi="Wingdings" w:hint="default"/>
      </w:rPr>
    </w:lvl>
    <w:lvl w:ilvl="2" w:tplc="0EFC2064" w:tentative="1">
      <w:start w:val="1"/>
      <w:numFmt w:val="bullet"/>
      <w:lvlText w:val=""/>
      <w:lvlJc w:val="left"/>
      <w:pPr>
        <w:ind w:left="2517" w:hanging="420"/>
      </w:pPr>
      <w:rPr>
        <w:rFonts w:ascii="Wingdings" w:hAnsi="Wingdings" w:hint="default"/>
      </w:rPr>
    </w:lvl>
    <w:lvl w:ilvl="3" w:tplc="F108553E" w:tentative="1">
      <w:start w:val="1"/>
      <w:numFmt w:val="bullet"/>
      <w:lvlText w:val=""/>
      <w:lvlJc w:val="left"/>
      <w:pPr>
        <w:ind w:left="2937" w:hanging="420"/>
      </w:pPr>
      <w:rPr>
        <w:rFonts w:ascii="Wingdings" w:hAnsi="Wingdings" w:hint="default"/>
      </w:rPr>
    </w:lvl>
    <w:lvl w:ilvl="4" w:tplc="AE1848B0" w:tentative="1">
      <w:start w:val="1"/>
      <w:numFmt w:val="bullet"/>
      <w:lvlText w:val=""/>
      <w:lvlJc w:val="left"/>
      <w:pPr>
        <w:ind w:left="3357" w:hanging="420"/>
      </w:pPr>
      <w:rPr>
        <w:rFonts w:ascii="Wingdings" w:hAnsi="Wingdings" w:hint="default"/>
      </w:rPr>
    </w:lvl>
    <w:lvl w:ilvl="5" w:tplc="0E204E92" w:tentative="1">
      <w:start w:val="1"/>
      <w:numFmt w:val="bullet"/>
      <w:lvlText w:val=""/>
      <w:lvlJc w:val="left"/>
      <w:pPr>
        <w:ind w:left="3777" w:hanging="420"/>
      </w:pPr>
      <w:rPr>
        <w:rFonts w:ascii="Wingdings" w:hAnsi="Wingdings" w:hint="default"/>
      </w:rPr>
    </w:lvl>
    <w:lvl w:ilvl="6" w:tplc="B61A7B7A" w:tentative="1">
      <w:start w:val="1"/>
      <w:numFmt w:val="bullet"/>
      <w:lvlText w:val=""/>
      <w:lvlJc w:val="left"/>
      <w:pPr>
        <w:ind w:left="4197" w:hanging="420"/>
      </w:pPr>
      <w:rPr>
        <w:rFonts w:ascii="Wingdings" w:hAnsi="Wingdings" w:hint="default"/>
      </w:rPr>
    </w:lvl>
    <w:lvl w:ilvl="7" w:tplc="58566592" w:tentative="1">
      <w:start w:val="1"/>
      <w:numFmt w:val="bullet"/>
      <w:lvlText w:val=""/>
      <w:lvlJc w:val="left"/>
      <w:pPr>
        <w:ind w:left="4617" w:hanging="420"/>
      </w:pPr>
      <w:rPr>
        <w:rFonts w:ascii="Wingdings" w:hAnsi="Wingdings" w:hint="default"/>
      </w:rPr>
    </w:lvl>
    <w:lvl w:ilvl="8" w:tplc="1AACA26C" w:tentative="1">
      <w:start w:val="1"/>
      <w:numFmt w:val="bullet"/>
      <w:lvlText w:val=""/>
      <w:lvlJc w:val="left"/>
      <w:pPr>
        <w:ind w:left="5037" w:hanging="420"/>
      </w:pPr>
      <w:rPr>
        <w:rFonts w:ascii="Wingdings" w:hAnsi="Wingdings" w:hint="default"/>
      </w:rPr>
    </w:lvl>
  </w:abstractNum>
  <w:abstractNum w:abstractNumId="34" w15:restartNumberingAfterBreak="0">
    <w:nsid w:val="4AB71CB6"/>
    <w:multiLevelType w:val="hybridMultilevel"/>
    <w:tmpl w:val="CDD4D1B8"/>
    <w:lvl w:ilvl="0" w:tplc="2AD6A30A">
      <w:start w:val="1"/>
      <w:numFmt w:val="bullet"/>
      <w:lvlText w:val=""/>
      <w:lvlJc w:val="left"/>
      <w:pPr>
        <w:ind w:left="1408" w:hanging="420"/>
      </w:pPr>
      <w:rPr>
        <w:rFonts w:ascii="Wingdings" w:hAnsi="Wingdings" w:hint="default"/>
      </w:rPr>
    </w:lvl>
    <w:lvl w:ilvl="1" w:tplc="49A6BA4A" w:tentative="1">
      <w:start w:val="1"/>
      <w:numFmt w:val="bullet"/>
      <w:lvlText w:val=""/>
      <w:lvlJc w:val="left"/>
      <w:pPr>
        <w:ind w:left="1828" w:hanging="420"/>
      </w:pPr>
      <w:rPr>
        <w:rFonts w:ascii="Wingdings" w:hAnsi="Wingdings" w:hint="default"/>
      </w:rPr>
    </w:lvl>
    <w:lvl w:ilvl="2" w:tplc="546AF1E2" w:tentative="1">
      <w:start w:val="1"/>
      <w:numFmt w:val="bullet"/>
      <w:lvlText w:val=""/>
      <w:lvlJc w:val="left"/>
      <w:pPr>
        <w:ind w:left="2248" w:hanging="420"/>
      </w:pPr>
      <w:rPr>
        <w:rFonts w:ascii="Wingdings" w:hAnsi="Wingdings" w:hint="default"/>
      </w:rPr>
    </w:lvl>
    <w:lvl w:ilvl="3" w:tplc="31BA25A2" w:tentative="1">
      <w:start w:val="1"/>
      <w:numFmt w:val="bullet"/>
      <w:lvlText w:val=""/>
      <w:lvlJc w:val="left"/>
      <w:pPr>
        <w:ind w:left="2668" w:hanging="420"/>
      </w:pPr>
      <w:rPr>
        <w:rFonts w:ascii="Wingdings" w:hAnsi="Wingdings" w:hint="default"/>
      </w:rPr>
    </w:lvl>
    <w:lvl w:ilvl="4" w:tplc="0486C664" w:tentative="1">
      <w:start w:val="1"/>
      <w:numFmt w:val="bullet"/>
      <w:lvlText w:val=""/>
      <w:lvlJc w:val="left"/>
      <w:pPr>
        <w:ind w:left="3088" w:hanging="420"/>
      </w:pPr>
      <w:rPr>
        <w:rFonts w:ascii="Wingdings" w:hAnsi="Wingdings" w:hint="default"/>
      </w:rPr>
    </w:lvl>
    <w:lvl w:ilvl="5" w:tplc="79E48E00" w:tentative="1">
      <w:start w:val="1"/>
      <w:numFmt w:val="bullet"/>
      <w:lvlText w:val=""/>
      <w:lvlJc w:val="left"/>
      <w:pPr>
        <w:ind w:left="3508" w:hanging="420"/>
      </w:pPr>
      <w:rPr>
        <w:rFonts w:ascii="Wingdings" w:hAnsi="Wingdings" w:hint="default"/>
      </w:rPr>
    </w:lvl>
    <w:lvl w:ilvl="6" w:tplc="1486998A" w:tentative="1">
      <w:start w:val="1"/>
      <w:numFmt w:val="bullet"/>
      <w:lvlText w:val=""/>
      <w:lvlJc w:val="left"/>
      <w:pPr>
        <w:ind w:left="3928" w:hanging="420"/>
      </w:pPr>
      <w:rPr>
        <w:rFonts w:ascii="Wingdings" w:hAnsi="Wingdings" w:hint="default"/>
      </w:rPr>
    </w:lvl>
    <w:lvl w:ilvl="7" w:tplc="D102D4EA" w:tentative="1">
      <w:start w:val="1"/>
      <w:numFmt w:val="bullet"/>
      <w:lvlText w:val=""/>
      <w:lvlJc w:val="left"/>
      <w:pPr>
        <w:ind w:left="4348" w:hanging="420"/>
      </w:pPr>
      <w:rPr>
        <w:rFonts w:ascii="Wingdings" w:hAnsi="Wingdings" w:hint="default"/>
      </w:rPr>
    </w:lvl>
    <w:lvl w:ilvl="8" w:tplc="AD6A3494" w:tentative="1">
      <w:start w:val="1"/>
      <w:numFmt w:val="bullet"/>
      <w:lvlText w:val=""/>
      <w:lvlJc w:val="left"/>
      <w:pPr>
        <w:ind w:left="4768" w:hanging="420"/>
      </w:pPr>
      <w:rPr>
        <w:rFonts w:ascii="Wingdings" w:hAnsi="Wingdings" w:hint="default"/>
      </w:rPr>
    </w:lvl>
  </w:abstractNum>
  <w:abstractNum w:abstractNumId="35" w15:restartNumberingAfterBreak="0">
    <w:nsid w:val="513B1B49"/>
    <w:multiLevelType w:val="hybridMultilevel"/>
    <w:tmpl w:val="F7D40A88"/>
    <w:lvl w:ilvl="0" w:tplc="4560EA04">
      <w:start w:val="1"/>
      <w:numFmt w:val="bullet"/>
      <w:lvlText w:val=""/>
      <w:lvlJc w:val="left"/>
      <w:pPr>
        <w:ind w:left="1260" w:hanging="420"/>
      </w:pPr>
      <w:rPr>
        <w:rFonts w:ascii="Wingdings" w:hAnsi="Wingdings" w:hint="default"/>
        <w:sz w:val="24"/>
      </w:rPr>
    </w:lvl>
    <w:lvl w:ilvl="1" w:tplc="4EEAF7F2" w:tentative="1">
      <w:start w:val="1"/>
      <w:numFmt w:val="bullet"/>
      <w:lvlText w:val=""/>
      <w:lvlJc w:val="left"/>
      <w:pPr>
        <w:ind w:left="1680" w:hanging="420"/>
      </w:pPr>
      <w:rPr>
        <w:rFonts w:ascii="Wingdings" w:hAnsi="Wingdings" w:hint="default"/>
      </w:rPr>
    </w:lvl>
    <w:lvl w:ilvl="2" w:tplc="BB2C2C1E" w:tentative="1">
      <w:start w:val="1"/>
      <w:numFmt w:val="bullet"/>
      <w:lvlText w:val=""/>
      <w:lvlJc w:val="left"/>
      <w:pPr>
        <w:ind w:left="2100" w:hanging="420"/>
      </w:pPr>
      <w:rPr>
        <w:rFonts w:ascii="Wingdings" w:hAnsi="Wingdings" w:hint="default"/>
      </w:rPr>
    </w:lvl>
    <w:lvl w:ilvl="3" w:tplc="F9CE06F4" w:tentative="1">
      <w:start w:val="1"/>
      <w:numFmt w:val="bullet"/>
      <w:lvlText w:val=""/>
      <w:lvlJc w:val="left"/>
      <w:pPr>
        <w:ind w:left="2520" w:hanging="420"/>
      </w:pPr>
      <w:rPr>
        <w:rFonts w:ascii="Wingdings" w:hAnsi="Wingdings" w:hint="default"/>
      </w:rPr>
    </w:lvl>
    <w:lvl w:ilvl="4" w:tplc="1186B81C" w:tentative="1">
      <w:start w:val="1"/>
      <w:numFmt w:val="bullet"/>
      <w:lvlText w:val=""/>
      <w:lvlJc w:val="left"/>
      <w:pPr>
        <w:ind w:left="2940" w:hanging="420"/>
      </w:pPr>
      <w:rPr>
        <w:rFonts w:ascii="Wingdings" w:hAnsi="Wingdings" w:hint="default"/>
      </w:rPr>
    </w:lvl>
    <w:lvl w:ilvl="5" w:tplc="A7C2320E" w:tentative="1">
      <w:start w:val="1"/>
      <w:numFmt w:val="bullet"/>
      <w:lvlText w:val=""/>
      <w:lvlJc w:val="left"/>
      <w:pPr>
        <w:ind w:left="3360" w:hanging="420"/>
      </w:pPr>
      <w:rPr>
        <w:rFonts w:ascii="Wingdings" w:hAnsi="Wingdings" w:hint="default"/>
      </w:rPr>
    </w:lvl>
    <w:lvl w:ilvl="6" w:tplc="D334EF34" w:tentative="1">
      <w:start w:val="1"/>
      <w:numFmt w:val="bullet"/>
      <w:lvlText w:val=""/>
      <w:lvlJc w:val="left"/>
      <w:pPr>
        <w:ind w:left="3780" w:hanging="420"/>
      </w:pPr>
      <w:rPr>
        <w:rFonts w:ascii="Wingdings" w:hAnsi="Wingdings" w:hint="default"/>
      </w:rPr>
    </w:lvl>
    <w:lvl w:ilvl="7" w:tplc="3B02294E" w:tentative="1">
      <w:start w:val="1"/>
      <w:numFmt w:val="bullet"/>
      <w:lvlText w:val=""/>
      <w:lvlJc w:val="left"/>
      <w:pPr>
        <w:ind w:left="4200" w:hanging="420"/>
      </w:pPr>
      <w:rPr>
        <w:rFonts w:ascii="Wingdings" w:hAnsi="Wingdings" w:hint="default"/>
      </w:rPr>
    </w:lvl>
    <w:lvl w:ilvl="8" w:tplc="E96C6238" w:tentative="1">
      <w:start w:val="1"/>
      <w:numFmt w:val="bullet"/>
      <w:lvlText w:val=""/>
      <w:lvlJc w:val="left"/>
      <w:pPr>
        <w:ind w:left="4620" w:hanging="420"/>
      </w:pPr>
      <w:rPr>
        <w:rFonts w:ascii="Wingdings" w:hAnsi="Wingdings" w:hint="default"/>
      </w:rPr>
    </w:lvl>
  </w:abstractNum>
  <w:abstractNum w:abstractNumId="36" w15:restartNumberingAfterBreak="0">
    <w:nsid w:val="53EF4585"/>
    <w:multiLevelType w:val="hybridMultilevel"/>
    <w:tmpl w:val="60F2C0BC"/>
    <w:lvl w:ilvl="0" w:tplc="18668988">
      <w:start w:val="1"/>
      <w:numFmt w:val="bullet"/>
      <w:lvlText w:val=""/>
      <w:lvlJc w:val="left"/>
      <w:pPr>
        <w:ind w:left="1271" w:hanging="420"/>
      </w:pPr>
      <w:rPr>
        <w:rFonts w:ascii="Wingdings" w:hAnsi="Wingdings" w:hint="default"/>
      </w:rPr>
    </w:lvl>
    <w:lvl w:ilvl="1" w:tplc="C900A6B2" w:tentative="1">
      <w:start w:val="1"/>
      <w:numFmt w:val="bullet"/>
      <w:lvlText w:val=""/>
      <w:lvlJc w:val="left"/>
      <w:pPr>
        <w:ind w:left="1691" w:hanging="420"/>
      </w:pPr>
      <w:rPr>
        <w:rFonts w:ascii="Wingdings" w:hAnsi="Wingdings" w:hint="default"/>
      </w:rPr>
    </w:lvl>
    <w:lvl w:ilvl="2" w:tplc="A7529750" w:tentative="1">
      <w:start w:val="1"/>
      <w:numFmt w:val="bullet"/>
      <w:lvlText w:val=""/>
      <w:lvlJc w:val="left"/>
      <w:pPr>
        <w:ind w:left="2111" w:hanging="420"/>
      </w:pPr>
      <w:rPr>
        <w:rFonts w:ascii="Wingdings" w:hAnsi="Wingdings" w:hint="default"/>
      </w:rPr>
    </w:lvl>
    <w:lvl w:ilvl="3" w:tplc="69D45E78" w:tentative="1">
      <w:start w:val="1"/>
      <w:numFmt w:val="bullet"/>
      <w:lvlText w:val=""/>
      <w:lvlJc w:val="left"/>
      <w:pPr>
        <w:ind w:left="2531" w:hanging="420"/>
      </w:pPr>
      <w:rPr>
        <w:rFonts w:ascii="Wingdings" w:hAnsi="Wingdings" w:hint="default"/>
      </w:rPr>
    </w:lvl>
    <w:lvl w:ilvl="4" w:tplc="99724752" w:tentative="1">
      <w:start w:val="1"/>
      <w:numFmt w:val="bullet"/>
      <w:lvlText w:val=""/>
      <w:lvlJc w:val="left"/>
      <w:pPr>
        <w:ind w:left="2951" w:hanging="420"/>
      </w:pPr>
      <w:rPr>
        <w:rFonts w:ascii="Wingdings" w:hAnsi="Wingdings" w:hint="default"/>
      </w:rPr>
    </w:lvl>
    <w:lvl w:ilvl="5" w:tplc="8A125312" w:tentative="1">
      <w:start w:val="1"/>
      <w:numFmt w:val="bullet"/>
      <w:lvlText w:val=""/>
      <w:lvlJc w:val="left"/>
      <w:pPr>
        <w:ind w:left="3371" w:hanging="420"/>
      </w:pPr>
      <w:rPr>
        <w:rFonts w:ascii="Wingdings" w:hAnsi="Wingdings" w:hint="default"/>
      </w:rPr>
    </w:lvl>
    <w:lvl w:ilvl="6" w:tplc="64BE45EE" w:tentative="1">
      <w:start w:val="1"/>
      <w:numFmt w:val="bullet"/>
      <w:lvlText w:val=""/>
      <w:lvlJc w:val="left"/>
      <w:pPr>
        <w:ind w:left="3791" w:hanging="420"/>
      </w:pPr>
      <w:rPr>
        <w:rFonts w:ascii="Wingdings" w:hAnsi="Wingdings" w:hint="default"/>
      </w:rPr>
    </w:lvl>
    <w:lvl w:ilvl="7" w:tplc="323C9B0A" w:tentative="1">
      <w:start w:val="1"/>
      <w:numFmt w:val="bullet"/>
      <w:lvlText w:val=""/>
      <w:lvlJc w:val="left"/>
      <w:pPr>
        <w:ind w:left="4211" w:hanging="420"/>
      </w:pPr>
      <w:rPr>
        <w:rFonts w:ascii="Wingdings" w:hAnsi="Wingdings" w:hint="default"/>
      </w:rPr>
    </w:lvl>
    <w:lvl w:ilvl="8" w:tplc="60A658AA" w:tentative="1">
      <w:start w:val="1"/>
      <w:numFmt w:val="bullet"/>
      <w:lvlText w:val=""/>
      <w:lvlJc w:val="left"/>
      <w:pPr>
        <w:ind w:left="4631" w:hanging="420"/>
      </w:pPr>
      <w:rPr>
        <w:rFonts w:ascii="Wingdings" w:hAnsi="Wingdings" w:hint="default"/>
      </w:rPr>
    </w:lvl>
  </w:abstractNum>
  <w:abstractNum w:abstractNumId="37" w15:restartNumberingAfterBreak="0">
    <w:nsid w:val="591B1CF5"/>
    <w:multiLevelType w:val="hybridMultilevel"/>
    <w:tmpl w:val="59E29AAE"/>
    <w:lvl w:ilvl="0" w:tplc="ECDA2014">
      <w:start w:val="1"/>
      <w:numFmt w:val="bullet"/>
      <w:lvlText w:val=""/>
      <w:lvlJc w:val="left"/>
      <w:pPr>
        <w:ind w:left="1439" w:hanging="420"/>
      </w:pPr>
      <w:rPr>
        <w:rFonts w:ascii="Wingdings" w:hAnsi="Wingdings" w:hint="default"/>
      </w:rPr>
    </w:lvl>
    <w:lvl w:ilvl="1" w:tplc="2452AAF6" w:tentative="1">
      <w:start w:val="1"/>
      <w:numFmt w:val="bullet"/>
      <w:lvlText w:val=""/>
      <w:lvlJc w:val="left"/>
      <w:pPr>
        <w:ind w:left="1859" w:hanging="420"/>
      </w:pPr>
      <w:rPr>
        <w:rFonts w:ascii="Wingdings" w:hAnsi="Wingdings" w:hint="default"/>
      </w:rPr>
    </w:lvl>
    <w:lvl w:ilvl="2" w:tplc="0A084008" w:tentative="1">
      <w:start w:val="1"/>
      <w:numFmt w:val="bullet"/>
      <w:lvlText w:val=""/>
      <w:lvlJc w:val="left"/>
      <w:pPr>
        <w:ind w:left="2279" w:hanging="420"/>
      </w:pPr>
      <w:rPr>
        <w:rFonts w:ascii="Wingdings" w:hAnsi="Wingdings" w:hint="default"/>
      </w:rPr>
    </w:lvl>
    <w:lvl w:ilvl="3" w:tplc="030AD6E2" w:tentative="1">
      <w:start w:val="1"/>
      <w:numFmt w:val="bullet"/>
      <w:lvlText w:val=""/>
      <w:lvlJc w:val="left"/>
      <w:pPr>
        <w:ind w:left="2699" w:hanging="420"/>
      </w:pPr>
      <w:rPr>
        <w:rFonts w:ascii="Wingdings" w:hAnsi="Wingdings" w:hint="default"/>
      </w:rPr>
    </w:lvl>
    <w:lvl w:ilvl="4" w:tplc="2008292A" w:tentative="1">
      <w:start w:val="1"/>
      <w:numFmt w:val="bullet"/>
      <w:lvlText w:val=""/>
      <w:lvlJc w:val="left"/>
      <w:pPr>
        <w:ind w:left="3119" w:hanging="420"/>
      </w:pPr>
      <w:rPr>
        <w:rFonts w:ascii="Wingdings" w:hAnsi="Wingdings" w:hint="default"/>
      </w:rPr>
    </w:lvl>
    <w:lvl w:ilvl="5" w:tplc="7EDE8316" w:tentative="1">
      <w:start w:val="1"/>
      <w:numFmt w:val="bullet"/>
      <w:lvlText w:val=""/>
      <w:lvlJc w:val="left"/>
      <w:pPr>
        <w:ind w:left="3539" w:hanging="420"/>
      </w:pPr>
      <w:rPr>
        <w:rFonts w:ascii="Wingdings" w:hAnsi="Wingdings" w:hint="default"/>
      </w:rPr>
    </w:lvl>
    <w:lvl w:ilvl="6" w:tplc="7CB0D770" w:tentative="1">
      <w:start w:val="1"/>
      <w:numFmt w:val="bullet"/>
      <w:lvlText w:val=""/>
      <w:lvlJc w:val="left"/>
      <w:pPr>
        <w:ind w:left="3959" w:hanging="420"/>
      </w:pPr>
      <w:rPr>
        <w:rFonts w:ascii="Wingdings" w:hAnsi="Wingdings" w:hint="default"/>
      </w:rPr>
    </w:lvl>
    <w:lvl w:ilvl="7" w:tplc="A3BE25EA" w:tentative="1">
      <w:start w:val="1"/>
      <w:numFmt w:val="bullet"/>
      <w:lvlText w:val=""/>
      <w:lvlJc w:val="left"/>
      <w:pPr>
        <w:ind w:left="4379" w:hanging="420"/>
      </w:pPr>
      <w:rPr>
        <w:rFonts w:ascii="Wingdings" w:hAnsi="Wingdings" w:hint="default"/>
      </w:rPr>
    </w:lvl>
    <w:lvl w:ilvl="8" w:tplc="EC203F72" w:tentative="1">
      <w:start w:val="1"/>
      <w:numFmt w:val="bullet"/>
      <w:lvlText w:val=""/>
      <w:lvlJc w:val="left"/>
      <w:pPr>
        <w:ind w:left="4799" w:hanging="420"/>
      </w:pPr>
      <w:rPr>
        <w:rFonts w:ascii="Wingdings" w:hAnsi="Wingdings" w:hint="default"/>
      </w:rPr>
    </w:lvl>
  </w:abstractNum>
  <w:abstractNum w:abstractNumId="38" w15:restartNumberingAfterBreak="0">
    <w:nsid w:val="5C3812CD"/>
    <w:multiLevelType w:val="hybridMultilevel"/>
    <w:tmpl w:val="25962E72"/>
    <w:lvl w:ilvl="0" w:tplc="33440B58">
      <w:start w:val="1"/>
      <w:numFmt w:val="bullet"/>
      <w:lvlText w:val=""/>
      <w:lvlJc w:val="left"/>
      <w:pPr>
        <w:ind w:left="988" w:hanging="420"/>
      </w:pPr>
      <w:rPr>
        <w:rFonts w:ascii="Wingdings" w:hAnsi="Wingdings" w:hint="default"/>
      </w:rPr>
    </w:lvl>
    <w:lvl w:ilvl="1" w:tplc="7EC0F562" w:tentative="1">
      <w:start w:val="1"/>
      <w:numFmt w:val="bullet"/>
      <w:lvlText w:val=""/>
      <w:lvlJc w:val="left"/>
      <w:pPr>
        <w:ind w:left="1400" w:hanging="420"/>
      </w:pPr>
      <w:rPr>
        <w:rFonts w:ascii="Wingdings" w:hAnsi="Wingdings" w:hint="default"/>
      </w:rPr>
    </w:lvl>
    <w:lvl w:ilvl="2" w:tplc="75280B6A" w:tentative="1">
      <w:start w:val="1"/>
      <w:numFmt w:val="bullet"/>
      <w:lvlText w:val=""/>
      <w:lvlJc w:val="left"/>
      <w:pPr>
        <w:ind w:left="1820" w:hanging="420"/>
      </w:pPr>
      <w:rPr>
        <w:rFonts w:ascii="Wingdings" w:hAnsi="Wingdings" w:hint="default"/>
      </w:rPr>
    </w:lvl>
    <w:lvl w:ilvl="3" w:tplc="3522B75A" w:tentative="1">
      <w:start w:val="1"/>
      <w:numFmt w:val="bullet"/>
      <w:lvlText w:val=""/>
      <w:lvlJc w:val="left"/>
      <w:pPr>
        <w:ind w:left="2240" w:hanging="420"/>
      </w:pPr>
      <w:rPr>
        <w:rFonts w:ascii="Wingdings" w:hAnsi="Wingdings" w:hint="default"/>
      </w:rPr>
    </w:lvl>
    <w:lvl w:ilvl="4" w:tplc="6B7875C2" w:tentative="1">
      <w:start w:val="1"/>
      <w:numFmt w:val="bullet"/>
      <w:lvlText w:val=""/>
      <w:lvlJc w:val="left"/>
      <w:pPr>
        <w:ind w:left="2660" w:hanging="420"/>
      </w:pPr>
      <w:rPr>
        <w:rFonts w:ascii="Wingdings" w:hAnsi="Wingdings" w:hint="default"/>
      </w:rPr>
    </w:lvl>
    <w:lvl w:ilvl="5" w:tplc="FFD65788" w:tentative="1">
      <w:start w:val="1"/>
      <w:numFmt w:val="bullet"/>
      <w:lvlText w:val=""/>
      <w:lvlJc w:val="left"/>
      <w:pPr>
        <w:ind w:left="3080" w:hanging="420"/>
      </w:pPr>
      <w:rPr>
        <w:rFonts w:ascii="Wingdings" w:hAnsi="Wingdings" w:hint="default"/>
      </w:rPr>
    </w:lvl>
    <w:lvl w:ilvl="6" w:tplc="92D09D84" w:tentative="1">
      <w:start w:val="1"/>
      <w:numFmt w:val="bullet"/>
      <w:lvlText w:val=""/>
      <w:lvlJc w:val="left"/>
      <w:pPr>
        <w:ind w:left="3500" w:hanging="420"/>
      </w:pPr>
      <w:rPr>
        <w:rFonts w:ascii="Wingdings" w:hAnsi="Wingdings" w:hint="default"/>
      </w:rPr>
    </w:lvl>
    <w:lvl w:ilvl="7" w:tplc="4BE048BA" w:tentative="1">
      <w:start w:val="1"/>
      <w:numFmt w:val="bullet"/>
      <w:lvlText w:val=""/>
      <w:lvlJc w:val="left"/>
      <w:pPr>
        <w:ind w:left="3920" w:hanging="420"/>
      </w:pPr>
      <w:rPr>
        <w:rFonts w:ascii="Wingdings" w:hAnsi="Wingdings" w:hint="default"/>
      </w:rPr>
    </w:lvl>
    <w:lvl w:ilvl="8" w:tplc="56F8D612" w:tentative="1">
      <w:start w:val="1"/>
      <w:numFmt w:val="bullet"/>
      <w:lvlText w:val=""/>
      <w:lvlJc w:val="left"/>
      <w:pPr>
        <w:ind w:left="4340" w:hanging="420"/>
      </w:pPr>
      <w:rPr>
        <w:rFonts w:ascii="Wingdings" w:hAnsi="Wingdings" w:hint="default"/>
      </w:rPr>
    </w:lvl>
  </w:abstractNum>
  <w:abstractNum w:abstractNumId="39" w15:restartNumberingAfterBreak="0">
    <w:nsid w:val="6231374C"/>
    <w:multiLevelType w:val="hybridMultilevel"/>
    <w:tmpl w:val="15CC766A"/>
    <w:lvl w:ilvl="0" w:tplc="C4CC3B0E">
      <w:start w:val="1"/>
      <w:numFmt w:val="bullet"/>
      <w:lvlText w:val=""/>
      <w:lvlJc w:val="left"/>
      <w:pPr>
        <w:ind w:left="840" w:hanging="420"/>
      </w:pPr>
      <w:rPr>
        <w:rFonts w:ascii="Wingdings" w:hAnsi="Wingdings" w:hint="default"/>
      </w:rPr>
    </w:lvl>
    <w:lvl w:ilvl="1" w:tplc="D5D602F2" w:tentative="1">
      <w:start w:val="1"/>
      <w:numFmt w:val="bullet"/>
      <w:lvlText w:val=""/>
      <w:lvlJc w:val="left"/>
      <w:pPr>
        <w:ind w:left="1260" w:hanging="420"/>
      </w:pPr>
      <w:rPr>
        <w:rFonts w:ascii="Wingdings" w:hAnsi="Wingdings" w:hint="default"/>
      </w:rPr>
    </w:lvl>
    <w:lvl w:ilvl="2" w:tplc="63D0C2D4" w:tentative="1">
      <w:start w:val="1"/>
      <w:numFmt w:val="bullet"/>
      <w:lvlText w:val=""/>
      <w:lvlJc w:val="left"/>
      <w:pPr>
        <w:ind w:left="1680" w:hanging="420"/>
      </w:pPr>
      <w:rPr>
        <w:rFonts w:ascii="Wingdings" w:hAnsi="Wingdings" w:hint="default"/>
      </w:rPr>
    </w:lvl>
    <w:lvl w:ilvl="3" w:tplc="B5309EC2" w:tentative="1">
      <w:start w:val="1"/>
      <w:numFmt w:val="bullet"/>
      <w:lvlText w:val=""/>
      <w:lvlJc w:val="left"/>
      <w:pPr>
        <w:ind w:left="2100" w:hanging="420"/>
      </w:pPr>
      <w:rPr>
        <w:rFonts w:ascii="Wingdings" w:hAnsi="Wingdings" w:hint="default"/>
      </w:rPr>
    </w:lvl>
    <w:lvl w:ilvl="4" w:tplc="1854B27A" w:tentative="1">
      <w:start w:val="1"/>
      <w:numFmt w:val="bullet"/>
      <w:lvlText w:val=""/>
      <w:lvlJc w:val="left"/>
      <w:pPr>
        <w:ind w:left="2520" w:hanging="420"/>
      </w:pPr>
      <w:rPr>
        <w:rFonts w:ascii="Wingdings" w:hAnsi="Wingdings" w:hint="default"/>
      </w:rPr>
    </w:lvl>
    <w:lvl w:ilvl="5" w:tplc="629EAA76" w:tentative="1">
      <w:start w:val="1"/>
      <w:numFmt w:val="bullet"/>
      <w:lvlText w:val=""/>
      <w:lvlJc w:val="left"/>
      <w:pPr>
        <w:ind w:left="2940" w:hanging="420"/>
      </w:pPr>
      <w:rPr>
        <w:rFonts w:ascii="Wingdings" w:hAnsi="Wingdings" w:hint="default"/>
      </w:rPr>
    </w:lvl>
    <w:lvl w:ilvl="6" w:tplc="267EFA48" w:tentative="1">
      <w:start w:val="1"/>
      <w:numFmt w:val="bullet"/>
      <w:lvlText w:val=""/>
      <w:lvlJc w:val="left"/>
      <w:pPr>
        <w:ind w:left="3360" w:hanging="420"/>
      </w:pPr>
      <w:rPr>
        <w:rFonts w:ascii="Wingdings" w:hAnsi="Wingdings" w:hint="default"/>
      </w:rPr>
    </w:lvl>
    <w:lvl w:ilvl="7" w:tplc="43F6C12C" w:tentative="1">
      <w:start w:val="1"/>
      <w:numFmt w:val="bullet"/>
      <w:lvlText w:val=""/>
      <w:lvlJc w:val="left"/>
      <w:pPr>
        <w:ind w:left="3780" w:hanging="420"/>
      </w:pPr>
      <w:rPr>
        <w:rFonts w:ascii="Wingdings" w:hAnsi="Wingdings" w:hint="default"/>
      </w:rPr>
    </w:lvl>
    <w:lvl w:ilvl="8" w:tplc="39DC1C28" w:tentative="1">
      <w:start w:val="1"/>
      <w:numFmt w:val="bullet"/>
      <w:lvlText w:val=""/>
      <w:lvlJc w:val="left"/>
      <w:pPr>
        <w:ind w:left="4200" w:hanging="420"/>
      </w:pPr>
      <w:rPr>
        <w:rFonts w:ascii="Wingdings" w:hAnsi="Wingdings" w:hint="default"/>
      </w:rPr>
    </w:lvl>
  </w:abstractNum>
  <w:abstractNum w:abstractNumId="40" w15:restartNumberingAfterBreak="0">
    <w:nsid w:val="6525763D"/>
    <w:multiLevelType w:val="hybridMultilevel"/>
    <w:tmpl w:val="8D1CE010"/>
    <w:lvl w:ilvl="0" w:tplc="147E81B4">
      <w:start w:val="1"/>
      <w:numFmt w:val="bullet"/>
      <w:lvlText w:val=""/>
      <w:lvlJc w:val="left"/>
      <w:pPr>
        <w:ind w:left="420" w:hanging="420"/>
      </w:pPr>
      <w:rPr>
        <w:rFonts w:ascii="Wingdings" w:hAnsi="Wingdings" w:hint="default"/>
      </w:rPr>
    </w:lvl>
    <w:lvl w:ilvl="1" w:tplc="4BAC9582" w:tentative="1">
      <w:start w:val="1"/>
      <w:numFmt w:val="bullet"/>
      <w:lvlText w:val=""/>
      <w:lvlJc w:val="left"/>
      <w:pPr>
        <w:ind w:left="840" w:hanging="420"/>
      </w:pPr>
      <w:rPr>
        <w:rFonts w:ascii="Wingdings" w:hAnsi="Wingdings" w:hint="default"/>
      </w:rPr>
    </w:lvl>
    <w:lvl w:ilvl="2" w:tplc="39307060" w:tentative="1">
      <w:start w:val="1"/>
      <w:numFmt w:val="bullet"/>
      <w:lvlText w:val=""/>
      <w:lvlJc w:val="left"/>
      <w:pPr>
        <w:ind w:left="1260" w:hanging="420"/>
      </w:pPr>
      <w:rPr>
        <w:rFonts w:ascii="Wingdings" w:hAnsi="Wingdings" w:hint="default"/>
      </w:rPr>
    </w:lvl>
    <w:lvl w:ilvl="3" w:tplc="8DD48CF8" w:tentative="1">
      <w:start w:val="1"/>
      <w:numFmt w:val="bullet"/>
      <w:lvlText w:val=""/>
      <w:lvlJc w:val="left"/>
      <w:pPr>
        <w:ind w:left="1680" w:hanging="420"/>
      </w:pPr>
      <w:rPr>
        <w:rFonts w:ascii="Wingdings" w:hAnsi="Wingdings" w:hint="default"/>
      </w:rPr>
    </w:lvl>
    <w:lvl w:ilvl="4" w:tplc="78FA91B2" w:tentative="1">
      <w:start w:val="1"/>
      <w:numFmt w:val="bullet"/>
      <w:lvlText w:val=""/>
      <w:lvlJc w:val="left"/>
      <w:pPr>
        <w:ind w:left="2100" w:hanging="420"/>
      </w:pPr>
      <w:rPr>
        <w:rFonts w:ascii="Wingdings" w:hAnsi="Wingdings" w:hint="default"/>
      </w:rPr>
    </w:lvl>
    <w:lvl w:ilvl="5" w:tplc="CA9EA03E" w:tentative="1">
      <w:start w:val="1"/>
      <w:numFmt w:val="bullet"/>
      <w:lvlText w:val=""/>
      <w:lvlJc w:val="left"/>
      <w:pPr>
        <w:ind w:left="2520" w:hanging="420"/>
      </w:pPr>
      <w:rPr>
        <w:rFonts w:ascii="Wingdings" w:hAnsi="Wingdings" w:hint="default"/>
      </w:rPr>
    </w:lvl>
    <w:lvl w:ilvl="6" w:tplc="158615CA" w:tentative="1">
      <w:start w:val="1"/>
      <w:numFmt w:val="bullet"/>
      <w:lvlText w:val=""/>
      <w:lvlJc w:val="left"/>
      <w:pPr>
        <w:ind w:left="2940" w:hanging="420"/>
      </w:pPr>
      <w:rPr>
        <w:rFonts w:ascii="Wingdings" w:hAnsi="Wingdings" w:hint="default"/>
      </w:rPr>
    </w:lvl>
    <w:lvl w:ilvl="7" w:tplc="2DBE1EF8" w:tentative="1">
      <w:start w:val="1"/>
      <w:numFmt w:val="bullet"/>
      <w:lvlText w:val=""/>
      <w:lvlJc w:val="left"/>
      <w:pPr>
        <w:ind w:left="3360" w:hanging="420"/>
      </w:pPr>
      <w:rPr>
        <w:rFonts w:ascii="Wingdings" w:hAnsi="Wingdings" w:hint="default"/>
      </w:rPr>
    </w:lvl>
    <w:lvl w:ilvl="8" w:tplc="7FC06C2A" w:tentative="1">
      <w:start w:val="1"/>
      <w:numFmt w:val="bullet"/>
      <w:lvlText w:val=""/>
      <w:lvlJc w:val="left"/>
      <w:pPr>
        <w:ind w:left="3780" w:hanging="420"/>
      </w:pPr>
      <w:rPr>
        <w:rFonts w:ascii="Wingdings" w:hAnsi="Wingdings" w:hint="default"/>
      </w:rPr>
    </w:lvl>
  </w:abstractNum>
  <w:abstractNum w:abstractNumId="41" w15:restartNumberingAfterBreak="0">
    <w:nsid w:val="653F78AA"/>
    <w:multiLevelType w:val="hybridMultilevel"/>
    <w:tmpl w:val="B0A89DDE"/>
    <w:lvl w:ilvl="0" w:tplc="1776569A">
      <w:start w:val="1"/>
      <w:numFmt w:val="decimalFullWidth"/>
      <w:lvlText w:val="%1）"/>
      <w:lvlJc w:val="left"/>
      <w:pPr>
        <w:tabs>
          <w:tab w:val="num" w:pos="795"/>
        </w:tabs>
        <w:ind w:left="795" w:hanging="360"/>
      </w:pPr>
      <w:rPr>
        <w:rFonts w:hint="default"/>
      </w:rPr>
    </w:lvl>
    <w:lvl w:ilvl="1" w:tplc="E81E65F6">
      <w:start w:val="1"/>
      <w:numFmt w:val="bullet"/>
      <w:lvlText w:val=""/>
      <w:lvlJc w:val="left"/>
      <w:pPr>
        <w:tabs>
          <w:tab w:val="num" w:pos="1275"/>
        </w:tabs>
        <w:ind w:left="1275" w:hanging="420"/>
      </w:pPr>
      <w:rPr>
        <w:rFonts w:ascii="Wingdings" w:hAnsi="Wingdings" w:hint="default"/>
      </w:rPr>
    </w:lvl>
    <w:lvl w:ilvl="2" w:tplc="0C60FE6C" w:tentative="1">
      <w:start w:val="1"/>
      <w:numFmt w:val="lowerRoman"/>
      <w:lvlText w:val="%3."/>
      <w:lvlJc w:val="right"/>
      <w:pPr>
        <w:tabs>
          <w:tab w:val="num" w:pos="1695"/>
        </w:tabs>
        <w:ind w:left="1695" w:hanging="420"/>
      </w:pPr>
    </w:lvl>
    <w:lvl w:ilvl="3" w:tplc="12186800" w:tentative="1">
      <w:start w:val="1"/>
      <w:numFmt w:val="decimal"/>
      <w:lvlText w:val="%4."/>
      <w:lvlJc w:val="left"/>
      <w:pPr>
        <w:tabs>
          <w:tab w:val="num" w:pos="2115"/>
        </w:tabs>
        <w:ind w:left="2115" w:hanging="420"/>
      </w:pPr>
    </w:lvl>
    <w:lvl w:ilvl="4" w:tplc="4B380146" w:tentative="1">
      <w:start w:val="1"/>
      <w:numFmt w:val="lowerLetter"/>
      <w:lvlText w:val="%5)"/>
      <w:lvlJc w:val="left"/>
      <w:pPr>
        <w:tabs>
          <w:tab w:val="num" w:pos="2535"/>
        </w:tabs>
        <w:ind w:left="2535" w:hanging="420"/>
      </w:pPr>
    </w:lvl>
    <w:lvl w:ilvl="5" w:tplc="26F046D4" w:tentative="1">
      <w:start w:val="1"/>
      <w:numFmt w:val="lowerRoman"/>
      <w:lvlText w:val="%6."/>
      <w:lvlJc w:val="right"/>
      <w:pPr>
        <w:tabs>
          <w:tab w:val="num" w:pos="2955"/>
        </w:tabs>
        <w:ind w:left="2955" w:hanging="420"/>
      </w:pPr>
    </w:lvl>
    <w:lvl w:ilvl="6" w:tplc="86921942" w:tentative="1">
      <w:start w:val="1"/>
      <w:numFmt w:val="decimal"/>
      <w:lvlText w:val="%7."/>
      <w:lvlJc w:val="left"/>
      <w:pPr>
        <w:tabs>
          <w:tab w:val="num" w:pos="3375"/>
        </w:tabs>
        <w:ind w:left="3375" w:hanging="420"/>
      </w:pPr>
    </w:lvl>
    <w:lvl w:ilvl="7" w:tplc="4E348B70" w:tentative="1">
      <w:start w:val="1"/>
      <w:numFmt w:val="lowerLetter"/>
      <w:lvlText w:val="%8)"/>
      <w:lvlJc w:val="left"/>
      <w:pPr>
        <w:tabs>
          <w:tab w:val="num" w:pos="3795"/>
        </w:tabs>
        <w:ind w:left="3795" w:hanging="420"/>
      </w:pPr>
    </w:lvl>
    <w:lvl w:ilvl="8" w:tplc="EC76EEF4" w:tentative="1">
      <w:start w:val="1"/>
      <w:numFmt w:val="lowerRoman"/>
      <w:lvlText w:val="%9."/>
      <w:lvlJc w:val="right"/>
      <w:pPr>
        <w:tabs>
          <w:tab w:val="num" w:pos="4215"/>
        </w:tabs>
        <w:ind w:left="4215" w:hanging="420"/>
      </w:pPr>
    </w:lvl>
  </w:abstractNum>
  <w:abstractNum w:abstractNumId="42" w15:restartNumberingAfterBreak="0">
    <w:nsid w:val="67A606AE"/>
    <w:multiLevelType w:val="hybridMultilevel"/>
    <w:tmpl w:val="C21AD1D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6D150E53"/>
    <w:multiLevelType w:val="hybridMultilevel"/>
    <w:tmpl w:val="82100174"/>
    <w:lvl w:ilvl="0" w:tplc="C9EAB494">
      <w:start w:val="1"/>
      <w:numFmt w:val="bullet"/>
      <w:lvlText w:val=""/>
      <w:lvlJc w:val="left"/>
      <w:pPr>
        <w:ind w:left="850" w:hanging="420"/>
      </w:pPr>
      <w:rPr>
        <w:rFonts w:ascii="Wingdings" w:hAnsi="Wingdings" w:hint="default"/>
        <w:sz w:val="24"/>
      </w:rPr>
    </w:lvl>
    <w:lvl w:ilvl="1" w:tplc="21D8BE04" w:tentative="1">
      <w:start w:val="1"/>
      <w:numFmt w:val="bullet"/>
      <w:lvlText w:val=""/>
      <w:lvlJc w:val="left"/>
      <w:pPr>
        <w:ind w:left="1270" w:hanging="420"/>
      </w:pPr>
      <w:rPr>
        <w:rFonts w:ascii="Wingdings" w:hAnsi="Wingdings" w:hint="default"/>
      </w:rPr>
    </w:lvl>
    <w:lvl w:ilvl="2" w:tplc="1E6EC130" w:tentative="1">
      <w:start w:val="1"/>
      <w:numFmt w:val="bullet"/>
      <w:lvlText w:val=""/>
      <w:lvlJc w:val="left"/>
      <w:pPr>
        <w:ind w:left="1690" w:hanging="420"/>
      </w:pPr>
      <w:rPr>
        <w:rFonts w:ascii="Wingdings" w:hAnsi="Wingdings" w:hint="default"/>
      </w:rPr>
    </w:lvl>
    <w:lvl w:ilvl="3" w:tplc="CF966C8C" w:tentative="1">
      <w:start w:val="1"/>
      <w:numFmt w:val="bullet"/>
      <w:lvlText w:val=""/>
      <w:lvlJc w:val="left"/>
      <w:pPr>
        <w:ind w:left="2110" w:hanging="420"/>
      </w:pPr>
      <w:rPr>
        <w:rFonts w:ascii="Wingdings" w:hAnsi="Wingdings" w:hint="default"/>
      </w:rPr>
    </w:lvl>
    <w:lvl w:ilvl="4" w:tplc="A630F8DC" w:tentative="1">
      <w:start w:val="1"/>
      <w:numFmt w:val="bullet"/>
      <w:lvlText w:val=""/>
      <w:lvlJc w:val="left"/>
      <w:pPr>
        <w:ind w:left="2530" w:hanging="420"/>
      </w:pPr>
      <w:rPr>
        <w:rFonts w:ascii="Wingdings" w:hAnsi="Wingdings" w:hint="default"/>
      </w:rPr>
    </w:lvl>
    <w:lvl w:ilvl="5" w:tplc="972AA050" w:tentative="1">
      <w:start w:val="1"/>
      <w:numFmt w:val="bullet"/>
      <w:lvlText w:val=""/>
      <w:lvlJc w:val="left"/>
      <w:pPr>
        <w:ind w:left="2950" w:hanging="420"/>
      </w:pPr>
      <w:rPr>
        <w:rFonts w:ascii="Wingdings" w:hAnsi="Wingdings" w:hint="default"/>
      </w:rPr>
    </w:lvl>
    <w:lvl w:ilvl="6" w:tplc="C7F24D74" w:tentative="1">
      <w:start w:val="1"/>
      <w:numFmt w:val="bullet"/>
      <w:lvlText w:val=""/>
      <w:lvlJc w:val="left"/>
      <w:pPr>
        <w:ind w:left="3370" w:hanging="420"/>
      </w:pPr>
      <w:rPr>
        <w:rFonts w:ascii="Wingdings" w:hAnsi="Wingdings" w:hint="default"/>
      </w:rPr>
    </w:lvl>
    <w:lvl w:ilvl="7" w:tplc="B6E04424" w:tentative="1">
      <w:start w:val="1"/>
      <w:numFmt w:val="bullet"/>
      <w:lvlText w:val=""/>
      <w:lvlJc w:val="left"/>
      <w:pPr>
        <w:ind w:left="3790" w:hanging="420"/>
      </w:pPr>
      <w:rPr>
        <w:rFonts w:ascii="Wingdings" w:hAnsi="Wingdings" w:hint="default"/>
      </w:rPr>
    </w:lvl>
    <w:lvl w:ilvl="8" w:tplc="AE36FDAC" w:tentative="1">
      <w:start w:val="1"/>
      <w:numFmt w:val="bullet"/>
      <w:lvlText w:val=""/>
      <w:lvlJc w:val="left"/>
      <w:pPr>
        <w:ind w:left="4210" w:hanging="420"/>
      </w:pPr>
      <w:rPr>
        <w:rFonts w:ascii="Wingdings" w:hAnsi="Wingdings" w:hint="default"/>
      </w:rPr>
    </w:lvl>
  </w:abstractNum>
  <w:abstractNum w:abstractNumId="44" w15:restartNumberingAfterBreak="0">
    <w:nsid w:val="6E806FDB"/>
    <w:multiLevelType w:val="hybridMultilevel"/>
    <w:tmpl w:val="3E161C28"/>
    <w:lvl w:ilvl="0" w:tplc="B1744D10">
      <w:start w:val="1"/>
      <w:numFmt w:val="bullet"/>
      <w:lvlText w:val=""/>
      <w:lvlJc w:val="left"/>
      <w:pPr>
        <w:ind w:left="840" w:hanging="420"/>
      </w:pPr>
      <w:rPr>
        <w:rFonts w:ascii="Wingdings" w:hAnsi="Wingdings" w:hint="default"/>
      </w:rPr>
    </w:lvl>
    <w:lvl w:ilvl="1" w:tplc="D44AD246" w:tentative="1">
      <w:start w:val="1"/>
      <w:numFmt w:val="bullet"/>
      <w:lvlText w:val=""/>
      <w:lvlJc w:val="left"/>
      <w:pPr>
        <w:ind w:left="1260" w:hanging="420"/>
      </w:pPr>
      <w:rPr>
        <w:rFonts w:ascii="Wingdings" w:hAnsi="Wingdings" w:hint="default"/>
      </w:rPr>
    </w:lvl>
    <w:lvl w:ilvl="2" w:tplc="61AC7BD6" w:tentative="1">
      <w:start w:val="1"/>
      <w:numFmt w:val="bullet"/>
      <w:lvlText w:val=""/>
      <w:lvlJc w:val="left"/>
      <w:pPr>
        <w:ind w:left="1680" w:hanging="420"/>
      </w:pPr>
      <w:rPr>
        <w:rFonts w:ascii="Wingdings" w:hAnsi="Wingdings" w:hint="default"/>
      </w:rPr>
    </w:lvl>
    <w:lvl w:ilvl="3" w:tplc="3EEC30F0" w:tentative="1">
      <w:start w:val="1"/>
      <w:numFmt w:val="bullet"/>
      <w:lvlText w:val=""/>
      <w:lvlJc w:val="left"/>
      <w:pPr>
        <w:ind w:left="2100" w:hanging="420"/>
      </w:pPr>
      <w:rPr>
        <w:rFonts w:ascii="Wingdings" w:hAnsi="Wingdings" w:hint="default"/>
      </w:rPr>
    </w:lvl>
    <w:lvl w:ilvl="4" w:tplc="BEAEC98E" w:tentative="1">
      <w:start w:val="1"/>
      <w:numFmt w:val="bullet"/>
      <w:lvlText w:val=""/>
      <w:lvlJc w:val="left"/>
      <w:pPr>
        <w:ind w:left="2520" w:hanging="420"/>
      </w:pPr>
      <w:rPr>
        <w:rFonts w:ascii="Wingdings" w:hAnsi="Wingdings" w:hint="default"/>
      </w:rPr>
    </w:lvl>
    <w:lvl w:ilvl="5" w:tplc="D5D60FEC" w:tentative="1">
      <w:start w:val="1"/>
      <w:numFmt w:val="bullet"/>
      <w:lvlText w:val=""/>
      <w:lvlJc w:val="left"/>
      <w:pPr>
        <w:ind w:left="2940" w:hanging="420"/>
      </w:pPr>
      <w:rPr>
        <w:rFonts w:ascii="Wingdings" w:hAnsi="Wingdings" w:hint="default"/>
      </w:rPr>
    </w:lvl>
    <w:lvl w:ilvl="6" w:tplc="259678FC" w:tentative="1">
      <w:start w:val="1"/>
      <w:numFmt w:val="bullet"/>
      <w:lvlText w:val=""/>
      <w:lvlJc w:val="left"/>
      <w:pPr>
        <w:ind w:left="3360" w:hanging="420"/>
      </w:pPr>
      <w:rPr>
        <w:rFonts w:ascii="Wingdings" w:hAnsi="Wingdings" w:hint="default"/>
      </w:rPr>
    </w:lvl>
    <w:lvl w:ilvl="7" w:tplc="C1EC30D0" w:tentative="1">
      <w:start w:val="1"/>
      <w:numFmt w:val="bullet"/>
      <w:lvlText w:val=""/>
      <w:lvlJc w:val="left"/>
      <w:pPr>
        <w:ind w:left="3780" w:hanging="420"/>
      </w:pPr>
      <w:rPr>
        <w:rFonts w:ascii="Wingdings" w:hAnsi="Wingdings" w:hint="default"/>
      </w:rPr>
    </w:lvl>
    <w:lvl w:ilvl="8" w:tplc="22E411B8" w:tentative="1">
      <w:start w:val="1"/>
      <w:numFmt w:val="bullet"/>
      <w:lvlText w:val=""/>
      <w:lvlJc w:val="left"/>
      <w:pPr>
        <w:ind w:left="4200" w:hanging="420"/>
      </w:pPr>
      <w:rPr>
        <w:rFonts w:ascii="Wingdings" w:hAnsi="Wingdings" w:hint="default"/>
      </w:rPr>
    </w:lvl>
  </w:abstractNum>
  <w:abstractNum w:abstractNumId="45" w15:restartNumberingAfterBreak="0">
    <w:nsid w:val="7E183D0A"/>
    <w:multiLevelType w:val="hybridMultilevel"/>
    <w:tmpl w:val="CCBAA982"/>
    <w:lvl w:ilvl="0" w:tplc="395A97A4">
      <w:start w:val="1"/>
      <w:numFmt w:val="bullet"/>
      <w:lvlText w:val=""/>
      <w:lvlJc w:val="left"/>
      <w:pPr>
        <w:ind w:left="1260" w:hanging="420"/>
      </w:pPr>
      <w:rPr>
        <w:rFonts w:ascii="Wingdings" w:hAnsi="Wingdings" w:hint="default"/>
      </w:rPr>
    </w:lvl>
    <w:lvl w:ilvl="1" w:tplc="F238D104" w:tentative="1">
      <w:start w:val="1"/>
      <w:numFmt w:val="bullet"/>
      <w:lvlText w:val=""/>
      <w:lvlJc w:val="left"/>
      <w:pPr>
        <w:ind w:left="1680" w:hanging="420"/>
      </w:pPr>
      <w:rPr>
        <w:rFonts w:ascii="Wingdings" w:hAnsi="Wingdings" w:hint="default"/>
      </w:rPr>
    </w:lvl>
    <w:lvl w:ilvl="2" w:tplc="3A1E21C4" w:tentative="1">
      <w:start w:val="1"/>
      <w:numFmt w:val="bullet"/>
      <w:lvlText w:val=""/>
      <w:lvlJc w:val="left"/>
      <w:pPr>
        <w:ind w:left="2100" w:hanging="420"/>
      </w:pPr>
      <w:rPr>
        <w:rFonts w:ascii="Wingdings" w:hAnsi="Wingdings" w:hint="default"/>
      </w:rPr>
    </w:lvl>
    <w:lvl w:ilvl="3" w:tplc="AF04AD9A" w:tentative="1">
      <w:start w:val="1"/>
      <w:numFmt w:val="bullet"/>
      <w:lvlText w:val=""/>
      <w:lvlJc w:val="left"/>
      <w:pPr>
        <w:ind w:left="2520" w:hanging="420"/>
      </w:pPr>
      <w:rPr>
        <w:rFonts w:ascii="Wingdings" w:hAnsi="Wingdings" w:hint="default"/>
      </w:rPr>
    </w:lvl>
    <w:lvl w:ilvl="4" w:tplc="A0FEC5C6" w:tentative="1">
      <w:start w:val="1"/>
      <w:numFmt w:val="bullet"/>
      <w:lvlText w:val=""/>
      <w:lvlJc w:val="left"/>
      <w:pPr>
        <w:ind w:left="2940" w:hanging="420"/>
      </w:pPr>
      <w:rPr>
        <w:rFonts w:ascii="Wingdings" w:hAnsi="Wingdings" w:hint="default"/>
      </w:rPr>
    </w:lvl>
    <w:lvl w:ilvl="5" w:tplc="CECC14B6" w:tentative="1">
      <w:start w:val="1"/>
      <w:numFmt w:val="bullet"/>
      <w:lvlText w:val=""/>
      <w:lvlJc w:val="left"/>
      <w:pPr>
        <w:ind w:left="3360" w:hanging="420"/>
      </w:pPr>
      <w:rPr>
        <w:rFonts w:ascii="Wingdings" w:hAnsi="Wingdings" w:hint="default"/>
      </w:rPr>
    </w:lvl>
    <w:lvl w:ilvl="6" w:tplc="F28C8ADC" w:tentative="1">
      <w:start w:val="1"/>
      <w:numFmt w:val="bullet"/>
      <w:lvlText w:val=""/>
      <w:lvlJc w:val="left"/>
      <w:pPr>
        <w:ind w:left="3780" w:hanging="420"/>
      </w:pPr>
      <w:rPr>
        <w:rFonts w:ascii="Wingdings" w:hAnsi="Wingdings" w:hint="default"/>
      </w:rPr>
    </w:lvl>
    <w:lvl w:ilvl="7" w:tplc="AEAA66A0" w:tentative="1">
      <w:start w:val="1"/>
      <w:numFmt w:val="bullet"/>
      <w:lvlText w:val=""/>
      <w:lvlJc w:val="left"/>
      <w:pPr>
        <w:ind w:left="4200" w:hanging="420"/>
      </w:pPr>
      <w:rPr>
        <w:rFonts w:ascii="Wingdings" w:hAnsi="Wingdings" w:hint="default"/>
      </w:rPr>
    </w:lvl>
    <w:lvl w:ilvl="8" w:tplc="654464E2" w:tentative="1">
      <w:start w:val="1"/>
      <w:numFmt w:val="bullet"/>
      <w:lvlText w:val=""/>
      <w:lvlJc w:val="left"/>
      <w:pPr>
        <w:ind w:left="4620" w:hanging="420"/>
      </w:pPr>
      <w:rPr>
        <w:rFonts w:ascii="Wingdings" w:hAnsi="Wingdings" w:hint="default"/>
      </w:rPr>
    </w:lvl>
  </w:abstractNum>
  <w:abstractNum w:abstractNumId="46" w15:restartNumberingAfterBreak="0">
    <w:nsid w:val="7F8A178D"/>
    <w:multiLevelType w:val="hybridMultilevel"/>
    <w:tmpl w:val="F2B225BE"/>
    <w:lvl w:ilvl="0" w:tplc="A28ECE74">
      <w:start w:val="1"/>
      <w:numFmt w:val="bullet"/>
      <w:lvlText w:val=""/>
      <w:lvlJc w:val="left"/>
      <w:pPr>
        <w:ind w:left="986" w:hanging="420"/>
      </w:pPr>
      <w:rPr>
        <w:rFonts w:ascii="Wingdings" w:hAnsi="Wingdings" w:hint="default"/>
      </w:rPr>
    </w:lvl>
    <w:lvl w:ilvl="1" w:tplc="E758D228" w:tentative="1">
      <w:start w:val="1"/>
      <w:numFmt w:val="bullet"/>
      <w:lvlText w:val=""/>
      <w:lvlJc w:val="left"/>
      <w:pPr>
        <w:ind w:left="1406" w:hanging="420"/>
      </w:pPr>
      <w:rPr>
        <w:rFonts w:ascii="Wingdings" w:hAnsi="Wingdings" w:hint="default"/>
      </w:rPr>
    </w:lvl>
    <w:lvl w:ilvl="2" w:tplc="F5F6826E" w:tentative="1">
      <w:start w:val="1"/>
      <w:numFmt w:val="bullet"/>
      <w:lvlText w:val=""/>
      <w:lvlJc w:val="left"/>
      <w:pPr>
        <w:ind w:left="1826" w:hanging="420"/>
      </w:pPr>
      <w:rPr>
        <w:rFonts w:ascii="Wingdings" w:hAnsi="Wingdings" w:hint="default"/>
      </w:rPr>
    </w:lvl>
    <w:lvl w:ilvl="3" w:tplc="4EC668A6" w:tentative="1">
      <w:start w:val="1"/>
      <w:numFmt w:val="bullet"/>
      <w:lvlText w:val=""/>
      <w:lvlJc w:val="left"/>
      <w:pPr>
        <w:ind w:left="2246" w:hanging="420"/>
      </w:pPr>
      <w:rPr>
        <w:rFonts w:ascii="Wingdings" w:hAnsi="Wingdings" w:hint="default"/>
      </w:rPr>
    </w:lvl>
    <w:lvl w:ilvl="4" w:tplc="305CBE2E" w:tentative="1">
      <w:start w:val="1"/>
      <w:numFmt w:val="bullet"/>
      <w:lvlText w:val=""/>
      <w:lvlJc w:val="left"/>
      <w:pPr>
        <w:ind w:left="2666" w:hanging="420"/>
      </w:pPr>
      <w:rPr>
        <w:rFonts w:ascii="Wingdings" w:hAnsi="Wingdings" w:hint="default"/>
      </w:rPr>
    </w:lvl>
    <w:lvl w:ilvl="5" w:tplc="8C68E128" w:tentative="1">
      <w:start w:val="1"/>
      <w:numFmt w:val="bullet"/>
      <w:lvlText w:val=""/>
      <w:lvlJc w:val="left"/>
      <w:pPr>
        <w:ind w:left="3086" w:hanging="420"/>
      </w:pPr>
      <w:rPr>
        <w:rFonts w:ascii="Wingdings" w:hAnsi="Wingdings" w:hint="default"/>
      </w:rPr>
    </w:lvl>
    <w:lvl w:ilvl="6" w:tplc="37FAC55C" w:tentative="1">
      <w:start w:val="1"/>
      <w:numFmt w:val="bullet"/>
      <w:lvlText w:val=""/>
      <w:lvlJc w:val="left"/>
      <w:pPr>
        <w:ind w:left="3506" w:hanging="420"/>
      </w:pPr>
      <w:rPr>
        <w:rFonts w:ascii="Wingdings" w:hAnsi="Wingdings" w:hint="default"/>
      </w:rPr>
    </w:lvl>
    <w:lvl w:ilvl="7" w:tplc="D0E43340" w:tentative="1">
      <w:start w:val="1"/>
      <w:numFmt w:val="bullet"/>
      <w:lvlText w:val=""/>
      <w:lvlJc w:val="left"/>
      <w:pPr>
        <w:ind w:left="3926" w:hanging="420"/>
      </w:pPr>
      <w:rPr>
        <w:rFonts w:ascii="Wingdings" w:hAnsi="Wingdings" w:hint="default"/>
      </w:rPr>
    </w:lvl>
    <w:lvl w:ilvl="8" w:tplc="7C48450E" w:tentative="1">
      <w:start w:val="1"/>
      <w:numFmt w:val="bullet"/>
      <w:lvlText w:val=""/>
      <w:lvlJc w:val="left"/>
      <w:pPr>
        <w:ind w:left="4346" w:hanging="420"/>
      </w:pPr>
      <w:rPr>
        <w:rFonts w:ascii="Wingdings" w:hAnsi="Wingdings" w:hint="default"/>
      </w:rPr>
    </w:lvl>
  </w:abstractNum>
  <w:num w:numId="1" w16cid:durableId="1346323976">
    <w:abstractNumId w:val="11"/>
  </w:num>
  <w:num w:numId="2" w16cid:durableId="515315370">
    <w:abstractNumId w:val="10"/>
  </w:num>
  <w:num w:numId="3" w16cid:durableId="1346247011">
    <w:abstractNumId w:val="12"/>
  </w:num>
  <w:num w:numId="4" w16cid:durableId="1484615504">
    <w:abstractNumId w:val="25"/>
  </w:num>
  <w:num w:numId="5" w16cid:durableId="1759448643">
    <w:abstractNumId w:val="24"/>
  </w:num>
  <w:num w:numId="6" w16cid:durableId="385031357">
    <w:abstractNumId w:val="27"/>
  </w:num>
  <w:num w:numId="7" w16cid:durableId="1885094974">
    <w:abstractNumId w:val="8"/>
  </w:num>
  <w:num w:numId="8" w16cid:durableId="1349522627">
    <w:abstractNumId w:val="3"/>
  </w:num>
  <w:num w:numId="9" w16cid:durableId="1676224702">
    <w:abstractNumId w:val="2"/>
  </w:num>
  <w:num w:numId="10" w16cid:durableId="1238662998">
    <w:abstractNumId w:val="1"/>
  </w:num>
  <w:num w:numId="11" w16cid:durableId="575550634">
    <w:abstractNumId w:val="0"/>
  </w:num>
  <w:num w:numId="12" w16cid:durableId="2110855024">
    <w:abstractNumId w:val="9"/>
  </w:num>
  <w:num w:numId="13" w16cid:durableId="2102487136">
    <w:abstractNumId w:val="7"/>
  </w:num>
  <w:num w:numId="14" w16cid:durableId="2058123959">
    <w:abstractNumId w:val="6"/>
  </w:num>
  <w:num w:numId="15" w16cid:durableId="217010602">
    <w:abstractNumId w:val="5"/>
  </w:num>
  <w:num w:numId="16" w16cid:durableId="1903173411">
    <w:abstractNumId w:val="4"/>
  </w:num>
  <w:num w:numId="17" w16cid:durableId="858741086">
    <w:abstractNumId w:val="41"/>
  </w:num>
  <w:num w:numId="18" w16cid:durableId="1041979258">
    <w:abstractNumId w:val="26"/>
  </w:num>
  <w:num w:numId="19" w16cid:durableId="45301068">
    <w:abstractNumId w:val="23"/>
  </w:num>
  <w:num w:numId="20" w16cid:durableId="1496922311">
    <w:abstractNumId w:val="31"/>
  </w:num>
  <w:num w:numId="21" w16cid:durableId="1226337378">
    <w:abstractNumId w:val="14"/>
  </w:num>
  <w:num w:numId="22" w16cid:durableId="99571751">
    <w:abstractNumId w:val="21"/>
  </w:num>
  <w:num w:numId="23" w16cid:durableId="767045854">
    <w:abstractNumId w:val="46"/>
  </w:num>
  <w:num w:numId="24" w16cid:durableId="598298984">
    <w:abstractNumId w:val="16"/>
  </w:num>
  <w:num w:numId="25" w16cid:durableId="1537698721">
    <w:abstractNumId w:val="39"/>
  </w:num>
  <w:num w:numId="26" w16cid:durableId="630330824">
    <w:abstractNumId w:val="13"/>
  </w:num>
  <w:num w:numId="27" w16cid:durableId="928927629">
    <w:abstractNumId w:val="37"/>
  </w:num>
  <w:num w:numId="28" w16cid:durableId="2054964954">
    <w:abstractNumId w:val="38"/>
  </w:num>
  <w:num w:numId="29" w16cid:durableId="322701199">
    <w:abstractNumId w:val="20"/>
  </w:num>
  <w:num w:numId="30" w16cid:durableId="1002197823">
    <w:abstractNumId w:val="29"/>
  </w:num>
  <w:num w:numId="31" w16cid:durableId="927612925">
    <w:abstractNumId w:val="32"/>
  </w:num>
  <w:num w:numId="32" w16cid:durableId="119543771">
    <w:abstractNumId w:val="17"/>
  </w:num>
  <w:num w:numId="33" w16cid:durableId="1278489648">
    <w:abstractNumId w:val="28"/>
  </w:num>
  <w:num w:numId="34" w16cid:durableId="827596513">
    <w:abstractNumId w:val="30"/>
  </w:num>
  <w:num w:numId="35" w16cid:durableId="1712027110">
    <w:abstractNumId w:val="40"/>
  </w:num>
  <w:num w:numId="36" w16cid:durableId="261031556">
    <w:abstractNumId w:val="44"/>
  </w:num>
  <w:num w:numId="37" w16cid:durableId="571156663">
    <w:abstractNumId w:val="45"/>
  </w:num>
  <w:num w:numId="38" w16cid:durableId="511644761">
    <w:abstractNumId w:val="34"/>
  </w:num>
  <w:num w:numId="39" w16cid:durableId="1748725360">
    <w:abstractNumId w:val="36"/>
  </w:num>
  <w:num w:numId="40" w16cid:durableId="827601679">
    <w:abstractNumId w:val="18"/>
  </w:num>
  <w:num w:numId="41" w16cid:durableId="564493822">
    <w:abstractNumId w:val="35"/>
  </w:num>
  <w:num w:numId="42" w16cid:durableId="485784210">
    <w:abstractNumId w:val="33"/>
  </w:num>
  <w:num w:numId="43" w16cid:durableId="1234699501">
    <w:abstractNumId w:val="43"/>
  </w:num>
  <w:num w:numId="44" w16cid:durableId="114061773">
    <w:abstractNumId w:val="15"/>
  </w:num>
  <w:num w:numId="45" w16cid:durableId="1758817835">
    <w:abstractNumId w:val="19"/>
  </w:num>
  <w:num w:numId="46" w16cid:durableId="151718839">
    <w:abstractNumId w:val="22"/>
  </w:num>
  <w:num w:numId="47" w16cid:durableId="176476473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72A27"/>
    <w:rsid w:val="00001EEF"/>
    <w:rsid w:val="000042A3"/>
    <w:rsid w:val="0000762D"/>
    <w:rsid w:val="0001757D"/>
    <w:rsid w:val="00020329"/>
    <w:rsid w:val="000226D9"/>
    <w:rsid w:val="00022B81"/>
    <w:rsid w:val="00023F01"/>
    <w:rsid w:val="0002409A"/>
    <w:rsid w:val="00025CF8"/>
    <w:rsid w:val="0003032F"/>
    <w:rsid w:val="00030401"/>
    <w:rsid w:val="000333A7"/>
    <w:rsid w:val="000345EF"/>
    <w:rsid w:val="0003528F"/>
    <w:rsid w:val="00035E8C"/>
    <w:rsid w:val="00036C11"/>
    <w:rsid w:val="00040B2D"/>
    <w:rsid w:val="00041F0C"/>
    <w:rsid w:val="00045668"/>
    <w:rsid w:val="000529FC"/>
    <w:rsid w:val="00055DD3"/>
    <w:rsid w:val="0005701A"/>
    <w:rsid w:val="000631B6"/>
    <w:rsid w:val="000634A0"/>
    <w:rsid w:val="00064C37"/>
    <w:rsid w:val="000668D9"/>
    <w:rsid w:val="00066CDA"/>
    <w:rsid w:val="00067CDE"/>
    <w:rsid w:val="00067D39"/>
    <w:rsid w:val="00073201"/>
    <w:rsid w:val="00077CD7"/>
    <w:rsid w:val="000809E3"/>
    <w:rsid w:val="00081F25"/>
    <w:rsid w:val="00085223"/>
    <w:rsid w:val="00086006"/>
    <w:rsid w:val="000870B1"/>
    <w:rsid w:val="000928F2"/>
    <w:rsid w:val="000929E3"/>
    <w:rsid w:val="000930FE"/>
    <w:rsid w:val="00093569"/>
    <w:rsid w:val="00093F88"/>
    <w:rsid w:val="00094DFD"/>
    <w:rsid w:val="000950CC"/>
    <w:rsid w:val="00095838"/>
    <w:rsid w:val="0009597D"/>
    <w:rsid w:val="000A06BC"/>
    <w:rsid w:val="000A1511"/>
    <w:rsid w:val="000A29AF"/>
    <w:rsid w:val="000A6501"/>
    <w:rsid w:val="000A6AFB"/>
    <w:rsid w:val="000B03D1"/>
    <w:rsid w:val="000B4D0C"/>
    <w:rsid w:val="000B5F07"/>
    <w:rsid w:val="000B72AA"/>
    <w:rsid w:val="000B7F3C"/>
    <w:rsid w:val="000C03AF"/>
    <w:rsid w:val="000C0C93"/>
    <w:rsid w:val="000C1009"/>
    <w:rsid w:val="000C182A"/>
    <w:rsid w:val="000C381A"/>
    <w:rsid w:val="000C3943"/>
    <w:rsid w:val="000C6296"/>
    <w:rsid w:val="000C6DA1"/>
    <w:rsid w:val="000C7A80"/>
    <w:rsid w:val="000D0335"/>
    <w:rsid w:val="000D1041"/>
    <w:rsid w:val="000D191D"/>
    <w:rsid w:val="000D684C"/>
    <w:rsid w:val="000E0039"/>
    <w:rsid w:val="000E1F66"/>
    <w:rsid w:val="000E25CC"/>
    <w:rsid w:val="000E2F30"/>
    <w:rsid w:val="000E3E16"/>
    <w:rsid w:val="000E49BB"/>
    <w:rsid w:val="000E7854"/>
    <w:rsid w:val="000F207F"/>
    <w:rsid w:val="000F24C5"/>
    <w:rsid w:val="000F4E12"/>
    <w:rsid w:val="000F6809"/>
    <w:rsid w:val="001016FA"/>
    <w:rsid w:val="001022F6"/>
    <w:rsid w:val="00104418"/>
    <w:rsid w:val="001075C0"/>
    <w:rsid w:val="00111415"/>
    <w:rsid w:val="00112D54"/>
    <w:rsid w:val="001140E2"/>
    <w:rsid w:val="00114235"/>
    <w:rsid w:val="00114781"/>
    <w:rsid w:val="0011486E"/>
    <w:rsid w:val="00115746"/>
    <w:rsid w:val="0011621D"/>
    <w:rsid w:val="00117ABF"/>
    <w:rsid w:val="00123724"/>
    <w:rsid w:val="00124E15"/>
    <w:rsid w:val="00127A17"/>
    <w:rsid w:val="00131A14"/>
    <w:rsid w:val="001438F8"/>
    <w:rsid w:val="00144A51"/>
    <w:rsid w:val="00146A2B"/>
    <w:rsid w:val="00146AEA"/>
    <w:rsid w:val="00155449"/>
    <w:rsid w:val="00155600"/>
    <w:rsid w:val="00157610"/>
    <w:rsid w:val="00161A5C"/>
    <w:rsid w:val="00162A64"/>
    <w:rsid w:val="00163117"/>
    <w:rsid w:val="00164495"/>
    <w:rsid w:val="00164E93"/>
    <w:rsid w:val="00170EC1"/>
    <w:rsid w:val="00171AAA"/>
    <w:rsid w:val="00172A27"/>
    <w:rsid w:val="00175A7A"/>
    <w:rsid w:val="001805E5"/>
    <w:rsid w:val="001814FE"/>
    <w:rsid w:val="00182C72"/>
    <w:rsid w:val="00184D20"/>
    <w:rsid w:val="0019000D"/>
    <w:rsid w:val="001916AA"/>
    <w:rsid w:val="00191FAE"/>
    <w:rsid w:val="001925B6"/>
    <w:rsid w:val="001928A9"/>
    <w:rsid w:val="00193F60"/>
    <w:rsid w:val="001A2C4B"/>
    <w:rsid w:val="001A6D32"/>
    <w:rsid w:val="001A6EAB"/>
    <w:rsid w:val="001A7453"/>
    <w:rsid w:val="001B4E7F"/>
    <w:rsid w:val="001C2BFC"/>
    <w:rsid w:val="001C2FE7"/>
    <w:rsid w:val="001C448B"/>
    <w:rsid w:val="001D0D40"/>
    <w:rsid w:val="001D1640"/>
    <w:rsid w:val="001D6E34"/>
    <w:rsid w:val="001D79B4"/>
    <w:rsid w:val="001D7F11"/>
    <w:rsid w:val="001E15DF"/>
    <w:rsid w:val="001E2109"/>
    <w:rsid w:val="001E341A"/>
    <w:rsid w:val="001E685F"/>
    <w:rsid w:val="001E7859"/>
    <w:rsid w:val="001E7F9C"/>
    <w:rsid w:val="001F31EC"/>
    <w:rsid w:val="001F33BF"/>
    <w:rsid w:val="001F63F5"/>
    <w:rsid w:val="001F6C3C"/>
    <w:rsid w:val="00200ACF"/>
    <w:rsid w:val="00200D3C"/>
    <w:rsid w:val="002016C6"/>
    <w:rsid w:val="002036F4"/>
    <w:rsid w:val="00203B9B"/>
    <w:rsid w:val="00204391"/>
    <w:rsid w:val="00205E08"/>
    <w:rsid w:val="00215499"/>
    <w:rsid w:val="00215659"/>
    <w:rsid w:val="00221379"/>
    <w:rsid w:val="0022337D"/>
    <w:rsid w:val="00232906"/>
    <w:rsid w:val="00236150"/>
    <w:rsid w:val="0024021E"/>
    <w:rsid w:val="00242840"/>
    <w:rsid w:val="002470CF"/>
    <w:rsid w:val="00247B5F"/>
    <w:rsid w:val="00254A55"/>
    <w:rsid w:val="00255852"/>
    <w:rsid w:val="0025634E"/>
    <w:rsid w:val="0026151A"/>
    <w:rsid w:val="00265994"/>
    <w:rsid w:val="0027007F"/>
    <w:rsid w:val="00270A1F"/>
    <w:rsid w:val="00273849"/>
    <w:rsid w:val="00280C08"/>
    <w:rsid w:val="00282D83"/>
    <w:rsid w:val="00284E33"/>
    <w:rsid w:val="002867D2"/>
    <w:rsid w:val="0029041F"/>
    <w:rsid w:val="002919DE"/>
    <w:rsid w:val="00293590"/>
    <w:rsid w:val="00296B3C"/>
    <w:rsid w:val="00297690"/>
    <w:rsid w:val="002A296B"/>
    <w:rsid w:val="002A3698"/>
    <w:rsid w:val="002A4008"/>
    <w:rsid w:val="002A4024"/>
    <w:rsid w:val="002A47B8"/>
    <w:rsid w:val="002A5888"/>
    <w:rsid w:val="002B01AB"/>
    <w:rsid w:val="002B1362"/>
    <w:rsid w:val="002B2AE3"/>
    <w:rsid w:val="002B4BF0"/>
    <w:rsid w:val="002B5518"/>
    <w:rsid w:val="002B5D98"/>
    <w:rsid w:val="002B5E2F"/>
    <w:rsid w:val="002B7121"/>
    <w:rsid w:val="002C044C"/>
    <w:rsid w:val="002C3201"/>
    <w:rsid w:val="002C4343"/>
    <w:rsid w:val="002D1E35"/>
    <w:rsid w:val="002D6752"/>
    <w:rsid w:val="002D785A"/>
    <w:rsid w:val="002E0C68"/>
    <w:rsid w:val="002E1D62"/>
    <w:rsid w:val="002E2062"/>
    <w:rsid w:val="002E2C98"/>
    <w:rsid w:val="002F2D9A"/>
    <w:rsid w:val="002F4E7B"/>
    <w:rsid w:val="003030DD"/>
    <w:rsid w:val="00304A70"/>
    <w:rsid w:val="00304BFD"/>
    <w:rsid w:val="00304FB3"/>
    <w:rsid w:val="00305B53"/>
    <w:rsid w:val="003063B0"/>
    <w:rsid w:val="00310586"/>
    <w:rsid w:val="003105A9"/>
    <w:rsid w:val="0031384C"/>
    <w:rsid w:val="0031423B"/>
    <w:rsid w:val="00315DA2"/>
    <w:rsid w:val="003208B3"/>
    <w:rsid w:val="003208BD"/>
    <w:rsid w:val="00320C77"/>
    <w:rsid w:val="00321B60"/>
    <w:rsid w:val="00322769"/>
    <w:rsid w:val="00323A16"/>
    <w:rsid w:val="003263ED"/>
    <w:rsid w:val="00331938"/>
    <w:rsid w:val="00332A04"/>
    <w:rsid w:val="003405AA"/>
    <w:rsid w:val="00340837"/>
    <w:rsid w:val="00340B81"/>
    <w:rsid w:val="003517F4"/>
    <w:rsid w:val="003524BA"/>
    <w:rsid w:val="00352AE5"/>
    <w:rsid w:val="00356189"/>
    <w:rsid w:val="00356D0F"/>
    <w:rsid w:val="00357EDD"/>
    <w:rsid w:val="00360C09"/>
    <w:rsid w:val="00361412"/>
    <w:rsid w:val="00361FE9"/>
    <w:rsid w:val="00364D85"/>
    <w:rsid w:val="003671DE"/>
    <w:rsid w:val="003706F5"/>
    <w:rsid w:val="00371ED0"/>
    <w:rsid w:val="003720C4"/>
    <w:rsid w:val="00373FEE"/>
    <w:rsid w:val="00374A65"/>
    <w:rsid w:val="00380026"/>
    <w:rsid w:val="00380F66"/>
    <w:rsid w:val="00383F93"/>
    <w:rsid w:val="003843DD"/>
    <w:rsid w:val="00387744"/>
    <w:rsid w:val="00391524"/>
    <w:rsid w:val="00391A89"/>
    <w:rsid w:val="00392377"/>
    <w:rsid w:val="0039263F"/>
    <w:rsid w:val="00394477"/>
    <w:rsid w:val="003A0CCF"/>
    <w:rsid w:val="003A2C57"/>
    <w:rsid w:val="003A3CBD"/>
    <w:rsid w:val="003A3DEA"/>
    <w:rsid w:val="003A45EC"/>
    <w:rsid w:val="003A46BE"/>
    <w:rsid w:val="003A47EB"/>
    <w:rsid w:val="003A4BED"/>
    <w:rsid w:val="003A6716"/>
    <w:rsid w:val="003B0A4F"/>
    <w:rsid w:val="003B229D"/>
    <w:rsid w:val="003B4B14"/>
    <w:rsid w:val="003C00DB"/>
    <w:rsid w:val="003C15DF"/>
    <w:rsid w:val="003C18A4"/>
    <w:rsid w:val="003C233D"/>
    <w:rsid w:val="003C3D25"/>
    <w:rsid w:val="003C52DF"/>
    <w:rsid w:val="003C541C"/>
    <w:rsid w:val="003C583D"/>
    <w:rsid w:val="003D100C"/>
    <w:rsid w:val="003D1A86"/>
    <w:rsid w:val="003D1C73"/>
    <w:rsid w:val="003D29B3"/>
    <w:rsid w:val="003D4025"/>
    <w:rsid w:val="003D7830"/>
    <w:rsid w:val="003E2073"/>
    <w:rsid w:val="003F01A1"/>
    <w:rsid w:val="003F0FD9"/>
    <w:rsid w:val="003F1877"/>
    <w:rsid w:val="003F203D"/>
    <w:rsid w:val="003F2AF2"/>
    <w:rsid w:val="003F7131"/>
    <w:rsid w:val="00405726"/>
    <w:rsid w:val="004067BB"/>
    <w:rsid w:val="00407933"/>
    <w:rsid w:val="00410EAF"/>
    <w:rsid w:val="00413C32"/>
    <w:rsid w:val="0041530A"/>
    <w:rsid w:val="004162F1"/>
    <w:rsid w:val="00416792"/>
    <w:rsid w:val="00420223"/>
    <w:rsid w:val="00423CA0"/>
    <w:rsid w:val="00425334"/>
    <w:rsid w:val="00431B27"/>
    <w:rsid w:val="0043442F"/>
    <w:rsid w:val="0044243A"/>
    <w:rsid w:val="0044597D"/>
    <w:rsid w:val="004459C4"/>
    <w:rsid w:val="00445E66"/>
    <w:rsid w:val="004461AD"/>
    <w:rsid w:val="00446703"/>
    <w:rsid w:val="004477D0"/>
    <w:rsid w:val="00447D33"/>
    <w:rsid w:val="00450A1E"/>
    <w:rsid w:val="00450C75"/>
    <w:rsid w:val="00454ADB"/>
    <w:rsid w:val="0045562B"/>
    <w:rsid w:val="00455BEB"/>
    <w:rsid w:val="004605B1"/>
    <w:rsid w:val="0046125B"/>
    <w:rsid w:val="00465D48"/>
    <w:rsid w:val="00471569"/>
    <w:rsid w:val="00472887"/>
    <w:rsid w:val="00474365"/>
    <w:rsid w:val="0047446D"/>
    <w:rsid w:val="00476903"/>
    <w:rsid w:val="00480D5F"/>
    <w:rsid w:val="00482544"/>
    <w:rsid w:val="00482C93"/>
    <w:rsid w:val="00483BA0"/>
    <w:rsid w:val="004840EF"/>
    <w:rsid w:val="00486C4D"/>
    <w:rsid w:val="00486EDC"/>
    <w:rsid w:val="00487373"/>
    <w:rsid w:val="00487EAF"/>
    <w:rsid w:val="00490042"/>
    <w:rsid w:val="0049058F"/>
    <w:rsid w:val="00490C99"/>
    <w:rsid w:val="00491B3E"/>
    <w:rsid w:val="00492C26"/>
    <w:rsid w:val="00494F74"/>
    <w:rsid w:val="004951E7"/>
    <w:rsid w:val="004952F5"/>
    <w:rsid w:val="00497C51"/>
    <w:rsid w:val="004A3AA1"/>
    <w:rsid w:val="004A3F07"/>
    <w:rsid w:val="004A5605"/>
    <w:rsid w:val="004A7B43"/>
    <w:rsid w:val="004B0282"/>
    <w:rsid w:val="004B1058"/>
    <w:rsid w:val="004B28CC"/>
    <w:rsid w:val="004B4BD0"/>
    <w:rsid w:val="004B6360"/>
    <w:rsid w:val="004C1CB3"/>
    <w:rsid w:val="004C36FB"/>
    <w:rsid w:val="004C4119"/>
    <w:rsid w:val="004C4C71"/>
    <w:rsid w:val="004C5267"/>
    <w:rsid w:val="004C5440"/>
    <w:rsid w:val="004C69F7"/>
    <w:rsid w:val="004D3B11"/>
    <w:rsid w:val="004D6033"/>
    <w:rsid w:val="004D7CC4"/>
    <w:rsid w:val="004D7FDC"/>
    <w:rsid w:val="004E256B"/>
    <w:rsid w:val="004E360B"/>
    <w:rsid w:val="004E365D"/>
    <w:rsid w:val="004E65CE"/>
    <w:rsid w:val="004F05A3"/>
    <w:rsid w:val="004F24DB"/>
    <w:rsid w:val="004F4F4B"/>
    <w:rsid w:val="004F5389"/>
    <w:rsid w:val="004F7C38"/>
    <w:rsid w:val="00500970"/>
    <w:rsid w:val="00505DC0"/>
    <w:rsid w:val="005075C1"/>
    <w:rsid w:val="005076A2"/>
    <w:rsid w:val="005118FB"/>
    <w:rsid w:val="00511B63"/>
    <w:rsid w:val="0051352F"/>
    <w:rsid w:val="0051556A"/>
    <w:rsid w:val="005169C5"/>
    <w:rsid w:val="00521EF0"/>
    <w:rsid w:val="00523A66"/>
    <w:rsid w:val="005310B0"/>
    <w:rsid w:val="00531124"/>
    <w:rsid w:val="00532981"/>
    <w:rsid w:val="00533509"/>
    <w:rsid w:val="00535B42"/>
    <w:rsid w:val="00537722"/>
    <w:rsid w:val="00537F44"/>
    <w:rsid w:val="005417B2"/>
    <w:rsid w:val="00543FA6"/>
    <w:rsid w:val="00560A66"/>
    <w:rsid w:val="00563352"/>
    <w:rsid w:val="0056375C"/>
    <w:rsid w:val="00564370"/>
    <w:rsid w:val="005648D2"/>
    <w:rsid w:val="00564BE2"/>
    <w:rsid w:val="00564FFF"/>
    <w:rsid w:val="00567B7B"/>
    <w:rsid w:val="0057130B"/>
    <w:rsid w:val="00571F63"/>
    <w:rsid w:val="00572B08"/>
    <w:rsid w:val="005731A2"/>
    <w:rsid w:val="00574942"/>
    <w:rsid w:val="00577664"/>
    <w:rsid w:val="00577B49"/>
    <w:rsid w:val="00582071"/>
    <w:rsid w:val="00582A85"/>
    <w:rsid w:val="00585672"/>
    <w:rsid w:val="00586622"/>
    <w:rsid w:val="00586B05"/>
    <w:rsid w:val="005908E5"/>
    <w:rsid w:val="00591285"/>
    <w:rsid w:val="005A081D"/>
    <w:rsid w:val="005A4CE6"/>
    <w:rsid w:val="005A5811"/>
    <w:rsid w:val="005A6FFD"/>
    <w:rsid w:val="005A709B"/>
    <w:rsid w:val="005B1D3D"/>
    <w:rsid w:val="005B2F95"/>
    <w:rsid w:val="005B3045"/>
    <w:rsid w:val="005B47F6"/>
    <w:rsid w:val="005B497C"/>
    <w:rsid w:val="005B7092"/>
    <w:rsid w:val="005C1AD0"/>
    <w:rsid w:val="005C25C9"/>
    <w:rsid w:val="005C3002"/>
    <w:rsid w:val="005C4D13"/>
    <w:rsid w:val="005C501D"/>
    <w:rsid w:val="005C52B7"/>
    <w:rsid w:val="005D084C"/>
    <w:rsid w:val="005D269A"/>
    <w:rsid w:val="005D47CB"/>
    <w:rsid w:val="005D49D1"/>
    <w:rsid w:val="005D4F0C"/>
    <w:rsid w:val="005E369E"/>
    <w:rsid w:val="005F1A28"/>
    <w:rsid w:val="005F431C"/>
    <w:rsid w:val="005F7A5E"/>
    <w:rsid w:val="006005D1"/>
    <w:rsid w:val="0060310F"/>
    <w:rsid w:val="00603DE2"/>
    <w:rsid w:val="0060601D"/>
    <w:rsid w:val="0060740E"/>
    <w:rsid w:val="00607A1B"/>
    <w:rsid w:val="00607FEC"/>
    <w:rsid w:val="00610A75"/>
    <w:rsid w:val="0061115C"/>
    <w:rsid w:val="006119BB"/>
    <w:rsid w:val="0061331B"/>
    <w:rsid w:val="00615C80"/>
    <w:rsid w:val="00620713"/>
    <w:rsid w:val="00620F24"/>
    <w:rsid w:val="0062547B"/>
    <w:rsid w:val="0062757E"/>
    <w:rsid w:val="00627EDC"/>
    <w:rsid w:val="00627F34"/>
    <w:rsid w:val="00631969"/>
    <w:rsid w:val="00631AB7"/>
    <w:rsid w:val="00632B7A"/>
    <w:rsid w:val="00634B92"/>
    <w:rsid w:val="00642CA0"/>
    <w:rsid w:val="006435A2"/>
    <w:rsid w:val="006452EF"/>
    <w:rsid w:val="006465B4"/>
    <w:rsid w:val="00646CB5"/>
    <w:rsid w:val="00647D10"/>
    <w:rsid w:val="0065467F"/>
    <w:rsid w:val="00654B20"/>
    <w:rsid w:val="00657583"/>
    <w:rsid w:val="00662E4B"/>
    <w:rsid w:val="00663418"/>
    <w:rsid w:val="00663A14"/>
    <w:rsid w:val="00663C0C"/>
    <w:rsid w:val="0066501B"/>
    <w:rsid w:val="0066704F"/>
    <w:rsid w:val="00675057"/>
    <w:rsid w:val="0067567D"/>
    <w:rsid w:val="006765D5"/>
    <w:rsid w:val="00682018"/>
    <w:rsid w:val="00682B49"/>
    <w:rsid w:val="00685399"/>
    <w:rsid w:val="00685451"/>
    <w:rsid w:val="00685521"/>
    <w:rsid w:val="006859C9"/>
    <w:rsid w:val="00691844"/>
    <w:rsid w:val="0069426A"/>
    <w:rsid w:val="00694E09"/>
    <w:rsid w:val="006950F9"/>
    <w:rsid w:val="00695A2A"/>
    <w:rsid w:val="00695FE3"/>
    <w:rsid w:val="00696BBD"/>
    <w:rsid w:val="006A0243"/>
    <w:rsid w:val="006A1626"/>
    <w:rsid w:val="006A5C63"/>
    <w:rsid w:val="006A6E9C"/>
    <w:rsid w:val="006B0650"/>
    <w:rsid w:val="006B09BF"/>
    <w:rsid w:val="006B1C2C"/>
    <w:rsid w:val="006B4EBC"/>
    <w:rsid w:val="006C064A"/>
    <w:rsid w:val="006C1FEF"/>
    <w:rsid w:val="006C3445"/>
    <w:rsid w:val="006C3B26"/>
    <w:rsid w:val="006C44C9"/>
    <w:rsid w:val="006C4702"/>
    <w:rsid w:val="006C6CAC"/>
    <w:rsid w:val="006C7076"/>
    <w:rsid w:val="006D027F"/>
    <w:rsid w:val="006D271A"/>
    <w:rsid w:val="006D2DFA"/>
    <w:rsid w:val="006D3492"/>
    <w:rsid w:val="006D6A56"/>
    <w:rsid w:val="006D6A69"/>
    <w:rsid w:val="006D7390"/>
    <w:rsid w:val="006D774D"/>
    <w:rsid w:val="006E066E"/>
    <w:rsid w:val="006E2564"/>
    <w:rsid w:val="006E3FAC"/>
    <w:rsid w:val="006E485D"/>
    <w:rsid w:val="006E4D2E"/>
    <w:rsid w:val="006E51A8"/>
    <w:rsid w:val="006E69AA"/>
    <w:rsid w:val="006E7A64"/>
    <w:rsid w:val="006F0157"/>
    <w:rsid w:val="006F3684"/>
    <w:rsid w:val="006F5970"/>
    <w:rsid w:val="006F5E14"/>
    <w:rsid w:val="0070156E"/>
    <w:rsid w:val="00702CF6"/>
    <w:rsid w:val="00704E9D"/>
    <w:rsid w:val="007050EC"/>
    <w:rsid w:val="00705623"/>
    <w:rsid w:val="00707EC7"/>
    <w:rsid w:val="00713FCC"/>
    <w:rsid w:val="007142A9"/>
    <w:rsid w:val="00715776"/>
    <w:rsid w:val="00720C60"/>
    <w:rsid w:val="00720CE8"/>
    <w:rsid w:val="00724AC8"/>
    <w:rsid w:val="00726591"/>
    <w:rsid w:val="00731EA9"/>
    <w:rsid w:val="007326FC"/>
    <w:rsid w:val="007341A5"/>
    <w:rsid w:val="00735C1D"/>
    <w:rsid w:val="00735F76"/>
    <w:rsid w:val="00741951"/>
    <w:rsid w:val="00742C4B"/>
    <w:rsid w:val="00745CE4"/>
    <w:rsid w:val="00747F59"/>
    <w:rsid w:val="007502E6"/>
    <w:rsid w:val="00753D7D"/>
    <w:rsid w:val="00756F22"/>
    <w:rsid w:val="007571AA"/>
    <w:rsid w:val="00757588"/>
    <w:rsid w:val="0076261D"/>
    <w:rsid w:val="00762DB6"/>
    <w:rsid w:val="007642AE"/>
    <w:rsid w:val="00764F97"/>
    <w:rsid w:val="00770EB0"/>
    <w:rsid w:val="00771D8E"/>
    <w:rsid w:val="00773709"/>
    <w:rsid w:val="00774D17"/>
    <w:rsid w:val="007802E9"/>
    <w:rsid w:val="007849A5"/>
    <w:rsid w:val="00784FDF"/>
    <w:rsid w:val="00785203"/>
    <w:rsid w:val="00785345"/>
    <w:rsid w:val="0078659C"/>
    <w:rsid w:val="00786957"/>
    <w:rsid w:val="00787385"/>
    <w:rsid w:val="00787608"/>
    <w:rsid w:val="00792D5F"/>
    <w:rsid w:val="007947A3"/>
    <w:rsid w:val="007A0663"/>
    <w:rsid w:val="007A1167"/>
    <w:rsid w:val="007A168A"/>
    <w:rsid w:val="007A193A"/>
    <w:rsid w:val="007A3AFE"/>
    <w:rsid w:val="007A61C7"/>
    <w:rsid w:val="007A662F"/>
    <w:rsid w:val="007A6931"/>
    <w:rsid w:val="007A7499"/>
    <w:rsid w:val="007A74B9"/>
    <w:rsid w:val="007A7BA6"/>
    <w:rsid w:val="007B0A8F"/>
    <w:rsid w:val="007B0ACB"/>
    <w:rsid w:val="007B1969"/>
    <w:rsid w:val="007B1BEA"/>
    <w:rsid w:val="007B3289"/>
    <w:rsid w:val="007B353D"/>
    <w:rsid w:val="007B3B3E"/>
    <w:rsid w:val="007B3F0E"/>
    <w:rsid w:val="007B532A"/>
    <w:rsid w:val="007B59EE"/>
    <w:rsid w:val="007B7C3F"/>
    <w:rsid w:val="007C37DD"/>
    <w:rsid w:val="007C46A5"/>
    <w:rsid w:val="007C6700"/>
    <w:rsid w:val="007C71DF"/>
    <w:rsid w:val="007C71E2"/>
    <w:rsid w:val="007D0222"/>
    <w:rsid w:val="007D59C2"/>
    <w:rsid w:val="007D7A6C"/>
    <w:rsid w:val="007E181F"/>
    <w:rsid w:val="007E2ECD"/>
    <w:rsid w:val="007E352E"/>
    <w:rsid w:val="007E64C8"/>
    <w:rsid w:val="007F0A1A"/>
    <w:rsid w:val="007F3D97"/>
    <w:rsid w:val="007F6541"/>
    <w:rsid w:val="007F7217"/>
    <w:rsid w:val="00801A22"/>
    <w:rsid w:val="00803507"/>
    <w:rsid w:val="008041EF"/>
    <w:rsid w:val="008052FF"/>
    <w:rsid w:val="00806132"/>
    <w:rsid w:val="00806FE0"/>
    <w:rsid w:val="00807A48"/>
    <w:rsid w:val="00810B7E"/>
    <w:rsid w:val="0081307E"/>
    <w:rsid w:val="00813241"/>
    <w:rsid w:val="00815027"/>
    <w:rsid w:val="00816199"/>
    <w:rsid w:val="008179A7"/>
    <w:rsid w:val="00821949"/>
    <w:rsid w:val="00832C6E"/>
    <w:rsid w:val="0083468F"/>
    <w:rsid w:val="00837A0B"/>
    <w:rsid w:val="00842219"/>
    <w:rsid w:val="008435CA"/>
    <w:rsid w:val="00843707"/>
    <w:rsid w:val="008444B3"/>
    <w:rsid w:val="00850D5B"/>
    <w:rsid w:val="00851C82"/>
    <w:rsid w:val="0085274A"/>
    <w:rsid w:val="008541D9"/>
    <w:rsid w:val="0085702F"/>
    <w:rsid w:val="008606D1"/>
    <w:rsid w:val="00864634"/>
    <w:rsid w:val="00865D92"/>
    <w:rsid w:val="00867939"/>
    <w:rsid w:val="00873BF4"/>
    <w:rsid w:val="008741C8"/>
    <w:rsid w:val="0087732E"/>
    <w:rsid w:val="00877403"/>
    <w:rsid w:val="008821CB"/>
    <w:rsid w:val="0088278F"/>
    <w:rsid w:val="008844D5"/>
    <w:rsid w:val="008847A4"/>
    <w:rsid w:val="00884BA1"/>
    <w:rsid w:val="00885079"/>
    <w:rsid w:val="00886E9D"/>
    <w:rsid w:val="0088786A"/>
    <w:rsid w:val="008913F4"/>
    <w:rsid w:val="00893C8B"/>
    <w:rsid w:val="008963F1"/>
    <w:rsid w:val="008A08E2"/>
    <w:rsid w:val="008A1550"/>
    <w:rsid w:val="008A37B8"/>
    <w:rsid w:val="008A5EB5"/>
    <w:rsid w:val="008B3410"/>
    <w:rsid w:val="008B385F"/>
    <w:rsid w:val="008B61D6"/>
    <w:rsid w:val="008B719D"/>
    <w:rsid w:val="008C2364"/>
    <w:rsid w:val="008C7FFA"/>
    <w:rsid w:val="008D060A"/>
    <w:rsid w:val="008D2227"/>
    <w:rsid w:val="008D2D42"/>
    <w:rsid w:val="008D37CB"/>
    <w:rsid w:val="008D3AB8"/>
    <w:rsid w:val="008D41FF"/>
    <w:rsid w:val="008D5602"/>
    <w:rsid w:val="008D66A1"/>
    <w:rsid w:val="008E101B"/>
    <w:rsid w:val="008E5003"/>
    <w:rsid w:val="008E57D9"/>
    <w:rsid w:val="008F0365"/>
    <w:rsid w:val="008F0590"/>
    <w:rsid w:val="008F21BF"/>
    <w:rsid w:val="008F5D0F"/>
    <w:rsid w:val="008F7C27"/>
    <w:rsid w:val="00900339"/>
    <w:rsid w:val="00900D93"/>
    <w:rsid w:val="009034FC"/>
    <w:rsid w:val="00905346"/>
    <w:rsid w:val="009072E2"/>
    <w:rsid w:val="009073F7"/>
    <w:rsid w:val="00907E0B"/>
    <w:rsid w:val="00910BC1"/>
    <w:rsid w:val="0091213B"/>
    <w:rsid w:val="009135D7"/>
    <w:rsid w:val="00914516"/>
    <w:rsid w:val="009145FD"/>
    <w:rsid w:val="00914704"/>
    <w:rsid w:val="00915D79"/>
    <w:rsid w:val="00917119"/>
    <w:rsid w:val="0092233B"/>
    <w:rsid w:val="00930DDF"/>
    <w:rsid w:val="00931F6C"/>
    <w:rsid w:val="00933667"/>
    <w:rsid w:val="009361C0"/>
    <w:rsid w:val="00937F9D"/>
    <w:rsid w:val="00940E13"/>
    <w:rsid w:val="00943DEC"/>
    <w:rsid w:val="00944032"/>
    <w:rsid w:val="00945DAC"/>
    <w:rsid w:val="00947C5C"/>
    <w:rsid w:val="00950270"/>
    <w:rsid w:val="00952861"/>
    <w:rsid w:val="00957795"/>
    <w:rsid w:val="009619BE"/>
    <w:rsid w:val="00963CFC"/>
    <w:rsid w:val="009659D2"/>
    <w:rsid w:val="00972750"/>
    <w:rsid w:val="009750DC"/>
    <w:rsid w:val="00976168"/>
    <w:rsid w:val="00981D9F"/>
    <w:rsid w:val="00982E82"/>
    <w:rsid w:val="00982E9F"/>
    <w:rsid w:val="00983007"/>
    <w:rsid w:val="0098394C"/>
    <w:rsid w:val="00983E4A"/>
    <w:rsid w:val="00985BC3"/>
    <w:rsid w:val="009906A7"/>
    <w:rsid w:val="009915B5"/>
    <w:rsid w:val="0099233E"/>
    <w:rsid w:val="00993118"/>
    <w:rsid w:val="00994009"/>
    <w:rsid w:val="0099530F"/>
    <w:rsid w:val="009969CC"/>
    <w:rsid w:val="00997011"/>
    <w:rsid w:val="009975C6"/>
    <w:rsid w:val="00997739"/>
    <w:rsid w:val="009A175F"/>
    <w:rsid w:val="009A237B"/>
    <w:rsid w:val="009A238E"/>
    <w:rsid w:val="009A2C75"/>
    <w:rsid w:val="009A3024"/>
    <w:rsid w:val="009A4897"/>
    <w:rsid w:val="009A67B8"/>
    <w:rsid w:val="009A7003"/>
    <w:rsid w:val="009B0498"/>
    <w:rsid w:val="009B1969"/>
    <w:rsid w:val="009B3DA8"/>
    <w:rsid w:val="009B42E9"/>
    <w:rsid w:val="009C0378"/>
    <w:rsid w:val="009C501F"/>
    <w:rsid w:val="009C609F"/>
    <w:rsid w:val="009C6636"/>
    <w:rsid w:val="009C73F9"/>
    <w:rsid w:val="009C7A0C"/>
    <w:rsid w:val="009C7E65"/>
    <w:rsid w:val="009D59A5"/>
    <w:rsid w:val="009D61B9"/>
    <w:rsid w:val="009D7210"/>
    <w:rsid w:val="009D7868"/>
    <w:rsid w:val="009D7946"/>
    <w:rsid w:val="009D7C97"/>
    <w:rsid w:val="009E5782"/>
    <w:rsid w:val="009E5CA2"/>
    <w:rsid w:val="009E7248"/>
    <w:rsid w:val="009E7352"/>
    <w:rsid w:val="009E7D09"/>
    <w:rsid w:val="009F0306"/>
    <w:rsid w:val="009F1363"/>
    <w:rsid w:val="009F1613"/>
    <w:rsid w:val="009F16A3"/>
    <w:rsid w:val="009F16FC"/>
    <w:rsid w:val="009F1B1E"/>
    <w:rsid w:val="009F31D0"/>
    <w:rsid w:val="009F387B"/>
    <w:rsid w:val="009F39D9"/>
    <w:rsid w:val="009F4294"/>
    <w:rsid w:val="009F526F"/>
    <w:rsid w:val="009F6EB4"/>
    <w:rsid w:val="00A00534"/>
    <w:rsid w:val="00A06B8B"/>
    <w:rsid w:val="00A07481"/>
    <w:rsid w:val="00A10619"/>
    <w:rsid w:val="00A12931"/>
    <w:rsid w:val="00A15509"/>
    <w:rsid w:val="00A1787E"/>
    <w:rsid w:val="00A206A3"/>
    <w:rsid w:val="00A20D0F"/>
    <w:rsid w:val="00A2360C"/>
    <w:rsid w:val="00A23D48"/>
    <w:rsid w:val="00A25A7B"/>
    <w:rsid w:val="00A25A8A"/>
    <w:rsid w:val="00A3002C"/>
    <w:rsid w:val="00A3036C"/>
    <w:rsid w:val="00A35702"/>
    <w:rsid w:val="00A35D3A"/>
    <w:rsid w:val="00A36418"/>
    <w:rsid w:val="00A36697"/>
    <w:rsid w:val="00A42281"/>
    <w:rsid w:val="00A444A5"/>
    <w:rsid w:val="00A44522"/>
    <w:rsid w:val="00A4454F"/>
    <w:rsid w:val="00A46B1A"/>
    <w:rsid w:val="00A53F3F"/>
    <w:rsid w:val="00A54621"/>
    <w:rsid w:val="00A555DA"/>
    <w:rsid w:val="00A55ADD"/>
    <w:rsid w:val="00A562CE"/>
    <w:rsid w:val="00A56577"/>
    <w:rsid w:val="00A6071C"/>
    <w:rsid w:val="00A61D1E"/>
    <w:rsid w:val="00A634DA"/>
    <w:rsid w:val="00A64237"/>
    <w:rsid w:val="00A64521"/>
    <w:rsid w:val="00A65D51"/>
    <w:rsid w:val="00A65E41"/>
    <w:rsid w:val="00A71BF5"/>
    <w:rsid w:val="00A73B0D"/>
    <w:rsid w:val="00A7677F"/>
    <w:rsid w:val="00A8000B"/>
    <w:rsid w:val="00A80111"/>
    <w:rsid w:val="00A84EBA"/>
    <w:rsid w:val="00A867E5"/>
    <w:rsid w:val="00A93D79"/>
    <w:rsid w:val="00A9403B"/>
    <w:rsid w:val="00A940C1"/>
    <w:rsid w:val="00A94F55"/>
    <w:rsid w:val="00A95519"/>
    <w:rsid w:val="00A96391"/>
    <w:rsid w:val="00AA0A18"/>
    <w:rsid w:val="00AA24C7"/>
    <w:rsid w:val="00AA6529"/>
    <w:rsid w:val="00AA65F0"/>
    <w:rsid w:val="00AA7280"/>
    <w:rsid w:val="00AA7E21"/>
    <w:rsid w:val="00AB15B9"/>
    <w:rsid w:val="00AB2440"/>
    <w:rsid w:val="00AB2AD8"/>
    <w:rsid w:val="00AB3818"/>
    <w:rsid w:val="00AC0478"/>
    <w:rsid w:val="00AC051C"/>
    <w:rsid w:val="00AC1795"/>
    <w:rsid w:val="00AC2EE7"/>
    <w:rsid w:val="00AD248D"/>
    <w:rsid w:val="00AD3DF6"/>
    <w:rsid w:val="00AD4DF4"/>
    <w:rsid w:val="00AD4FCE"/>
    <w:rsid w:val="00AD5063"/>
    <w:rsid w:val="00AD51A9"/>
    <w:rsid w:val="00AD7CFB"/>
    <w:rsid w:val="00AE62EC"/>
    <w:rsid w:val="00AE662E"/>
    <w:rsid w:val="00AE7987"/>
    <w:rsid w:val="00AF06A7"/>
    <w:rsid w:val="00AF1818"/>
    <w:rsid w:val="00AF4E33"/>
    <w:rsid w:val="00AF7C61"/>
    <w:rsid w:val="00B0355A"/>
    <w:rsid w:val="00B03592"/>
    <w:rsid w:val="00B0423B"/>
    <w:rsid w:val="00B0600C"/>
    <w:rsid w:val="00B06FFA"/>
    <w:rsid w:val="00B13D24"/>
    <w:rsid w:val="00B1420F"/>
    <w:rsid w:val="00B144AF"/>
    <w:rsid w:val="00B14BE3"/>
    <w:rsid w:val="00B14D9C"/>
    <w:rsid w:val="00B15CCD"/>
    <w:rsid w:val="00B17445"/>
    <w:rsid w:val="00B249C6"/>
    <w:rsid w:val="00B260D6"/>
    <w:rsid w:val="00B26C38"/>
    <w:rsid w:val="00B30943"/>
    <w:rsid w:val="00B34F3A"/>
    <w:rsid w:val="00B35687"/>
    <w:rsid w:val="00B36971"/>
    <w:rsid w:val="00B46029"/>
    <w:rsid w:val="00B46AC3"/>
    <w:rsid w:val="00B50FFE"/>
    <w:rsid w:val="00B5122E"/>
    <w:rsid w:val="00B51A60"/>
    <w:rsid w:val="00B528D9"/>
    <w:rsid w:val="00B534C0"/>
    <w:rsid w:val="00B540AF"/>
    <w:rsid w:val="00B55201"/>
    <w:rsid w:val="00B62656"/>
    <w:rsid w:val="00B639E3"/>
    <w:rsid w:val="00B65526"/>
    <w:rsid w:val="00B6636A"/>
    <w:rsid w:val="00B67F8D"/>
    <w:rsid w:val="00B731D5"/>
    <w:rsid w:val="00B74EDE"/>
    <w:rsid w:val="00B75DD4"/>
    <w:rsid w:val="00B779D7"/>
    <w:rsid w:val="00B81140"/>
    <w:rsid w:val="00B8169D"/>
    <w:rsid w:val="00B83B8F"/>
    <w:rsid w:val="00B83DB4"/>
    <w:rsid w:val="00B840EF"/>
    <w:rsid w:val="00B87DA8"/>
    <w:rsid w:val="00B87F3F"/>
    <w:rsid w:val="00B91313"/>
    <w:rsid w:val="00B917EE"/>
    <w:rsid w:val="00B959B9"/>
    <w:rsid w:val="00BA058B"/>
    <w:rsid w:val="00BA0A83"/>
    <w:rsid w:val="00BB275B"/>
    <w:rsid w:val="00BB6580"/>
    <w:rsid w:val="00BB7963"/>
    <w:rsid w:val="00BC093C"/>
    <w:rsid w:val="00BC3844"/>
    <w:rsid w:val="00BC4CE2"/>
    <w:rsid w:val="00BD0064"/>
    <w:rsid w:val="00BD2623"/>
    <w:rsid w:val="00BD3357"/>
    <w:rsid w:val="00BD4038"/>
    <w:rsid w:val="00BD6B0F"/>
    <w:rsid w:val="00BD7C40"/>
    <w:rsid w:val="00BE1AC2"/>
    <w:rsid w:val="00BE4A60"/>
    <w:rsid w:val="00BE57DF"/>
    <w:rsid w:val="00BE6F5F"/>
    <w:rsid w:val="00BF03C5"/>
    <w:rsid w:val="00BF3410"/>
    <w:rsid w:val="00BF5B8D"/>
    <w:rsid w:val="00BF76C3"/>
    <w:rsid w:val="00C01774"/>
    <w:rsid w:val="00C04129"/>
    <w:rsid w:val="00C049BE"/>
    <w:rsid w:val="00C057E8"/>
    <w:rsid w:val="00C103FA"/>
    <w:rsid w:val="00C107D2"/>
    <w:rsid w:val="00C11D10"/>
    <w:rsid w:val="00C13549"/>
    <w:rsid w:val="00C14965"/>
    <w:rsid w:val="00C16335"/>
    <w:rsid w:val="00C20A56"/>
    <w:rsid w:val="00C21C66"/>
    <w:rsid w:val="00C23C57"/>
    <w:rsid w:val="00C23E6F"/>
    <w:rsid w:val="00C24A91"/>
    <w:rsid w:val="00C256D2"/>
    <w:rsid w:val="00C274F4"/>
    <w:rsid w:val="00C306C5"/>
    <w:rsid w:val="00C33400"/>
    <w:rsid w:val="00C3433A"/>
    <w:rsid w:val="00C34490"/>
    <w:rsid w:val="00C350FD"/>
    <w:rsid w:val="00C35551"/>
    <w:rsid w:val="00C356EB"/>
    <w:rsid w:val="00C378F0"/>
    <w:rsid w:val="00C43367"/>
    <w:rsid w:val="00C4351B"/>
    <w:rsid w:val="00C45AFB"/>
    <w:rsid w:val="00C529C4"/>
    <w:rsid w:val="00C52EB0"/>
    <w:rsid w:val="00C55E68"/>
    <w:rsid w:val="00C56180"/>
    <w:rsid w:val="00C61DC5"/>
    <w:rsid w:val="00C62304"/>
    <w:rsid w:val="00C62B32"/>
    <w:rsid w:val="00C63BFF"/>
    <w:rsid w:val="00C63EA0"/>
    <w:rsid w:val="00C63FC9"/>
    <w:rsid w:val="00C65A42"/>
    <w:rsid w:val="00C65AA4"/>
    <w:rsid w:val="00C73326"/>
    <w:rsid w:val="00C742B4"/>
    <w:rsid w:val="00C769A6"/>
    <w:rsid w:val="00C76DAC"/>
    <w:rsid w:val="00C77C3B"/>
    <w:rsid w:val="00C8004D"/>
    <w:rsid w:val="00C8084F"/>
    <w:rsid w:val="00C80E87"/>
    <w:rsid w:val="00C81073"/>
    <w:rsid w:val="00C81957"/>
    <w:rsid w:val="00C8393F"/>
    <w:rsid w:val="00C84611"/>
    <w:rsid w:val="00C853D9"/>
    <w:rsid w:val="00C857AC"/>
    <w:rsid w:val="00C85AB9"/>
    <w:rsid w:val="00C86436"/>
    <w:rsid w:val="00C90EA2"/>
    <w:rsid w:val="00C9166D"/>
    <w:rsid w:val="00C91D01"/>
    <w:rsid w:val="00C92E0E"/>
    <w:rsid w:val="00C93E01"/>
    <w:rsid w:val="00C9659B"/>
    <w:rsid w:val="00CA4DE8"/>
    <w:rsid w:val="00CB342E"/>
    <w:rsid w:val="00CB3FA2"/>
    <w:rsid w:val="00CC2050"/>
    <w:rsid w:val="00CC2C07"/>
    <w:rsid w:val="00CC500E"/>
    <w:rsid w:val="00CC59A1"/>
    <w:rsid w:val="00CC6421"/>
    <w:rsid w:val="00CD1F01"/>
    <w:rsid w:val="00CD4599"/>
    <w:rsid w:val="00CD4DC8"/>
    <w:rsid w:val="00CE0FFE"/>
    <w:rsid w:val="00CE2071"/>
    <w:rsid w:val="00CE7101"/>
    <w:rsid w:val="00CE7815"/>
    <w:rsid w:val="00CE7A90"/>
    <w:rsid w:val="00CF1B66"/>
    <w:rsid w:val="00CF1E39"/>
    <w:rsid w:val="00CF26F0"/>
    <w:rsid w:val="00CF392B"/>
    <w:rsid w:val="00CF4448"/>
    <w:rsid w:val="00CF68BF"/>
    <w:rsid w:val="00CF7F71"/>
    <w:rsid w:val="00D01B6D"/>
    <w:rsid w:val="00D02749"/>
    <w:rsid w:val="00D038B4"/>
    <w:rsid w:val="00D03DA5"/>
    <w:rsid w:val="00D04CF4"/>
    <w:rsid w:val="00D07749"/>
    <w:rsid w:val="00D13979"/>
    <w:rsid w:val="00D13B75"/>
    <w:rsid w:val="00D140D3"/>
    <w:rsid w:val="00D1634A"/>
    <w:rsid w:val="00D166A3"/>
    <w:rsid w:val="00D16C2B"/>
    <w:rsid w:val="00D1728D"/>
    <w:rsid w:val="00D20F0F"/>
    <w:rsid w:val="00D20FFA"/>
    <w:rsid w:val="00D2214B"/>
    <w:rsid w:val="00D24422"/>
    <w:rsid w:val="00D27E8E"/>
    <w:rsid w:val="00D3213A"/>
    <w:rsid w:val="00D32636"/>
    <w:rsid w:val="00D36206"/>
    <w:rsid w:val="00D379F9"/>
    <w:rsid w:val="00D40B4F"/>
    <w:rsid w:val="00D430BE"/>
    <w:rsid w:val="00D43779"/>
    <w:rsid w:val="00D501F7"/>
    <w:rsid w:val="00D53988"/>
    <w:rsid w:val="00D54B92"/>
    <w:rsid w:val="00D576B0"/>
    <w:rsid w:val="00D60681"/>
    <w:rsid w:val="00D62520"/>
    <w:rsid w:val="00D62CFE"/>
    <w:rsid w:val="00D63757"/>
    <w:rsid w:val="00D6682F"/>
    <w:rsid w:val="00D66BEC"/>
    <w:rsid w:val="00D72D07"/>
    <w:rsid w:val="00D73D52"/>
    <w:rsid w:val="00D76381"/>
    <w:rsid w:val="00D80844"/>
    <w:rsid w:val="00D810CA"/>
    <w:rsid w:val="00D83D36"/>
    <w:rsid w:val="00D841D1"/>
    <w:rsid w:val="00D84E30"/>
    <w:rsid w:val="00D86B66"/>
    <w:rsid w:val="00D86EA7"/>
    <w:rsid w:val="00D9012B"/>
    <w:rsid w:val="00D9434E"/>
    <w:rsid w:val="00DA1625"/>
    <w:rsid w:val="00DA2344"/>
    <w:rsid w:val="00DA4532"/>
    <w:rsid w:val="00DB1EBE"/>
    <w:rsid w:val="00DB7A9E"/>
    <w:rsid w:val="00DC0B53"/>
    <w:rsid w:val="00DC3E80"/>
    <w:rsid w:val="00DC4BF4"/>
    <w:rsid w:val="00DC6195"/>
    <w:rsid w:val="00DC69E2"/>
    <w:rsid w:val="00DD0F95"/>
    <w:rsid w:val="00DD1723"/>
    <w:rsid w:val="00DD17E2"/>
    <w:rsid w:val="00DD3E2B"/>
    <w:rsid w:val="00DD428E"/>
    <w:rsid w:val="00DD4B63"/>
    <w:rsid w:val="00DD7293"/>
    <w:rsid w:val="00DE0AB8"/>
    <w:rsid w:val="00DE2121"/>
    <w:rsid w:val="00DE6F15"/>
    <w:rsid w:val="00DE76B0"/>
    <w:rsid w:val="00DF58BD"/>
    <w:rsid w:val="00DF76B3"/>
    <w:rsid w:val="00E002CC"/>
    <w:rsid w:val="00E00919"/>
    <w:rsid w:val="00E01385"/>
    <w:rsid w:val="00E063B6"/>
    <w:rsid w:val="00E14625"/>
    <w:rsid w:val="00E15015"/>
    <w:rsid w:val="00E17607"/>
    <w:rsid w:val="00E17A7D"/>
    <w:rsid w:val="00E2122F"/>
    <w:rsid w:val="00E215F4"/>
    <w:rsid w:val="00E21B70"/>
    <w:rsid w:val="00E22FBA"/>
    <w:rsid w:val="00E256AC"/>
    <w:rsid w:val="00E25A42"/>
    <w:rsid w:val="00E30A29"/>
    <w:rsid w:val="00E33257"/>
    <w:rsid w:val="00E33EE6"/>
    <w:rsid w:val="00E359ED"/>
    <w:rsid w:val="00E42211"/>
    <w:rsid w:val="00E44059"/>
    <w:rsid w:val="00E44800"/>
    <w:rsid w:val="00E44CF2"/>
    <w:rsid w:val="00E4570E"/>
    <w:rsid w:val="00E479A5"/>
    <w:rsid w:val="00E5031C"/>
    <w:rsid w:val="00E52273"/>
    <w:rsid w:val="00E5368A"/>
    <w:rsid w:val="00E6416C"/>
    <w:rsid w:val="00E7623F"/>
    <w:rsid w:val="00E77F5D"/>
    <w:rsid w:val="00E81AA6"/>
    <w:rsid w:val="00E90267"/>
    <w:rsid w:val="00E93559"/>
    <w:rsid w:val="00E95D0E"/>
    <w:rsid w:val="00EA2298"/>
    <w:rsid w:val="00EA45E8"/>
    <w:rsid w:val="00EB07D9"/>
    <w:rsid w:val="00EB3B00"/>
    <w:rsid w:val="00EB5558"/>
    <w:rsid w:val="00EB65C3"/>
    <w:rsid w:val="00EC0973"/>
    <w:rsid w:val="00EC33A2"/>
    <w:rsid w:val="00EC55FF"/>
    <w:rsid w:val="00EC67F6"/>
    <w:rsid w:val="00ED06C3"/>
    <w:rsid w:val="00ED6069"/>
    <w:rsid w:val="00ED7ECB"/>
    <w:rsid w:val="00EE04E2"/>
    <w:rsid w:val="00EE1F3A"/>
    <w:rsid w:val="00EE2BAE"/>
    <w:rsid w:val="00EE2CE4"/>
    <w:rsid w:val="00EE40B8"/>
    <w:rsid w:val="00EE4E20"/>
    <w:rsid w:val="00EF2BF5"/>
    <w:rsid w:val="00EF3AEE"/>
    <w:rsid w:val="00EF4825"/>
    <w:rsid w:val="00EF5A63"/>
    <w:rsid w:val="00EF7EDC"/>
    <w:rsid w:val="00F00994"/>
    <w:rsid w:val="00F00C8B"/>
    <w:rsid w:val="00F00EE7"/>
    <w:rsid w:val="00F01965"/>
    <w:rsid w:val="00F01A7B"/>
    <w:rsid w:val="00F02DFC"/>
    <w:rsid w:val="00F0407F"/>
    <w:rsid w:val="00F0538D"/>
    <w:rsid w:val="00F060C4"/>
    <w:rsid w:val="00F12EFA"/>
    <w:rsid w:val="00F13DC4"/>
    <w:rsid w:val="00F146CE"/>
    <w:rsid w:val="00F15577"/>
    <w:rsid w:val="00F15AB3"/>
    <w:rsid w:val="00F1700D"/>
    <w:rsid w:val="00F17C8E"/>
    <w:rsid w:val="00F21012"/>
    <w:rsid w:val="00F2163A"/>
    <w:rsid w:val="00F24081"/>
    <w:rsid w:val="00F2636C"/>
    <w:rsid w:val="00F31B15"/>
    <w:rsid w:val="00F33E8D"/>
    <w:rsid w:val="00F36728"/>
    <w:rsid w:val="00F36B98"/>
    <w:rsid w:val="00F36C9F"/>
    <w:rsid w:val="00F37F49"/>
    <w:rsid w:val="00F40F8F"/>
    <w:rsid w:val="00F42E92"/>
    <w:rsid w:val="00F434A8"/>
    <w:rsid w:val="00F440F0"/>
    <w:rsid w:val="00F443F5"/>
    <w:rsid w:val="00F449D6"/>
    <w:rsid w:val="00F45CA3"/>
    <w:rsid w:val="00F476FC"/>
    <w:rsid w:val="00F50115"/>
    <w:rsid w:val="00F50957"/>
    <w:rsid w:val="00F523B3"/>
    <w:rsid w:val="00F528E4"/>
    <w:rsid w:val="00F52C91"/>
    <w:rsid w:val="00F55296"/>
    <w:rsid w:val="00F557CD"/>
    <w:rsid w:val="00F55B0F"/>
    <w:rsid w:val="00F6056B"/>
    <w:rsid w:val="00F60FFE"/>
    <w:rsid w:val="00F61519"/>
    <w:rsid w:val="00F637D2"/>
    <w:rsid w:val="00F64FAD"/>
    <w:rsid w:val="00F66F16"/>
    <w:rsid w:val="00F679D6"/>
    <w:rsid w:val="00F7119A"/>
    <w:rsid w:val="00F725F0"/>
    <w:rsid w:val="00F728FC"/>
    <w:rsid w:val="00F73F53"/>
    <w:rsid w:val="00F746F8"/>
    <w:rsid w:val="00F75BAE"/>
    <w:rsid w:val="00F75E06"/>
    <w:rsid w:val="00F769D8"/>
    <w:rsid w:val="00F77766"/>
    <w:rsid w:val="00F777F4"/>
    <w:rsid w:val="00F819D2"/>
    <w:rsid w:val="00F82F3A"/>
    <w:rsid w:val="00F83090"/>
    <w:rsid w:val="00F87D64"/>
    <w:rsid w:val="00F9043A"/>
    <w:rsid w:val="00F9147F"/>
    <w:rsid w:val="00F9337F"/>
    <w:rsid w:val="00F942D6"/>
    <w:rsid w:val="00F968CD"/>
    <w:rsid w:val="00FA08ED"/>
    <w:rsid w:val="00FA315C"/>
    <w:rsid w:val="00FA77A5"/>
    <w:rsid w:val="00FB05CA"/>
    <w:rsid w:val="00FB39DF"/>
    <w:rsid w:val="00FB474B"/>
    <w:rsid w:val="00FC2E8C"/>
    <w:rsid w:val="00FC4217"/>
    <w:rsid w:val="00FC6702"/>
    <w:rsid w:val="00FC77CF"/>
    <w:rsid w:val="00FD08AD"/>
    <w:rsid w:val="00FD1C85"/>
    <w:rsid w:val="00FD322D"/>
    <w:rsid w:val="00FD58DC"/>
    <w:rsid w:val="00FD5EC5"/>
    <w:rsid w:val="00FD6A78"/>
    <w:rsid w:val="00FD6F1F"/>
    <w:rsid w:val="00FE1950"/>
    <w:rsid w:val="00FE22AE"/>
    <w:rsid w:val="00FE250E"/>
    <w:rsid w:val="00FE5FEF"/>
    <w:rsid w:val="00FF1595"/>
    <w:rsid w:val="00FF4084"/>
    <w:rsid w:val="00FF4288"/>
    <w:rsid w:val="00FF5C93"/>
    <w:rsid w:val="00FF609D"/>
    <w:rsid w:val="00FF61C0"/>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14:docId w14:val="7F6DFA5F"/>
  <w15:docId w15:val="{A3A78FDC-F658-47FE-AC93-31D2F5AEE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D084C"/>
    <w:pPr>
      <w:widowControl w:val="0"/>
      <w:jc w:val="both"/>
    </w:pPr>
    <w:rPr>
      <w:kern w:val="2"/>
      <w:sz w:val="21"/>
    </w:rPr>
  </w:style>
  <w:style w:type="paragraph" w:styleId="1">
    <w:name w:val="heading 1"/>
    <w:basedOn w:val="a"/>
    <w:next w:val="a"/>
    <w:link w:val="10"/>
    <w:qFormat/>
    <w:rsid w:val="005075C1"/>
    <w:pPr>
      <w:keepNext/>
      <w:keepLines/>
      <w:spacing w:before="340" w:after="330" w:line="578" w:lineRule="auto"/>
      <w:outlineLvl w:val="0"/>
    </w:pPr>
    <w:rPr>
      <w:b/>
      <w:bCs/>
      <w:kern w:val="44"/>
      <w:sz w:val="44"/>
      <w:szCs w:val="44"/>
    </w:rPr>
  </w:style>
  <w:style w:type="paragraph" w:styleId="2">
    <w:name w:val="heading 2"/>
    <w:basedOn w:val="a"/>
    <w:next w:val="a"/>
    <w:qFormat/>
    <w:rsid w:val="005D084C"/>
    <w:pPr>
      <w:keepNext/>
      <w:keepLines/>
      <w:spacing w:line="413" w:lineRule="auto"/>
      <w:outlineLvl w:val="1"/>
    </w:pPr>
    <w:rPr>
      <w:rFonts w:ascii="Arial" w:eastAsia="黑体" w:hAnsi="Arial"/>
      <w:b/>
      <w:bCs/>
      <w:sz w:val="32"/>
      <w:szCs w:val="32"/>
    </w:rPr>
  </w:style>
  <w:style w:type="paragraph" w:styleId="3">
    <w:name w:val="heading 3"/>
    <w:basedOn w:val="a"/>
    <w:next w:val="a"/>
    <w:qFormat/>
    <w:rsid w:val="005D084C"/>
    <w:pPr>
      <w:keepNext/>
      <w:keepLines/>
      <w:spacing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D084C"/>
    <w:rPr>
      <w:color w:val="0000FF"/>
      <w:u w:val="single"/>
    </w:rPr>
  </w:style>
  <w:style w:type="character" w:styleId="a4">
    <w:name w:val="page number"/>
    <w:basedOn w:val="a0"/>
    <w:rsid w:val="005D084C"/>
  </w:style>
  <w:style w:type="character" w:styleId="a5">
    <w:name w:val="Strong"/>
    <w:qFormat/>
    <w:rsid w:val="005D084C"/>
    <w:rPr>
      <w:b/>
    </w:rPr>
  </w:style>
  <w:style w:type="paragraph" w:styleId="a6">
    <w:name w:val="Normal (Web)"/>
    <w:basedOn w:val="a"/>
    <w:rsid w:val="005D084C"/>
    <w:pPr>
      <w:widowControl/>
      <w:spacing w:beforeAutospacing="1" w:afterAutospacing="1"/>
      <w:jc w:val="left"/>
    </w:pPr>
    <w:rPr>
      <w:rFonts w:ascii="宋体" w:hAnsi="宋体"/>
      <w:kern w:val="0"/>
      <w:sz w:val="24"/>
    </w:rPr>
  </w:style>
  <w:style w:type="paragraph" w:styleId="a7">
    <w:name w:val="header"/>
    <w:basedOn w:val="a"/>
    <w:link w:val="a8"/>
    <w:uiPriority w:val="99"/>
    <w:rsid w:val="005D084C"/>
    <w:pPr>
      <w:pBdr>
        <w:bottom w:val="single" w:sz="6" w:space="1" w:color="auto"/>
      </w:pBdr>
      <w:tabs>
        <w:tab w:val="center" w:pos="4153"/>
        <w:tab w:val="right" w:pos="8306"/>
      </w:tabs>
      <w:snapToGrid w:val="0"/>
      <w:jc w:val="center"/>
    </w:pPr>
    <w:rPr>
      <w:sz w:val="18"/>
      <w:szCs w:val="18"/>
    </w:rPr>
  </w:style>
  <w:style w:type="paragraph" w:customStyle="1" w:styleId="wh">
    <w:name w:val="wh"/>
    <w:basedOn w:val="a"/>
    <w:rsid w:val="005D084C"/>
    <w:pPr>
      <w:widowControl/>
      <w:spacing w:beforeAutospacing="1" w:afterAutospacing="1" w:line="300" w:lineRule="atLeast"/>
      <w:jc w:val="left"/>
    </w:pPr>
    <w:rPr>
      <w:rFonts w:ascii="宋体" w:hAnsi="宋体"/>
      <w:kern w:val="0"/>
      <w:sz w:val="18"/>
    </w:rPr>
  </w:style>
  <w:style w:type="paragraph" w:styleId="a9">
    <w:name w:val="footer"/>
    <w:basedOn w:val="a"/>
    <w:rsid w:val="005D084C"/>
    <w:pPr>
      <w:tabs>
        <w:tab w:val="center" w:pos="4153"/>
        <w:tab w:val="right" w:pos="8306"/>
      </w:tabs>
      <w:snapToGrid w:val="0"/>
      <w:jc w:val="left"/>
    </w:pPr>
    <w:rPr>
      <w:sz w:val="18"/>
      <w:szCs w:val="18"/>
    </w:rPr>
  </w:style>
  <w:style w:type="paragraph" w:styleId="aa">
    <w:name w:val="Balloon Text"/>
    <w:basedOn w:val="a"/>
    <w:semiHidden/>
    <w:rsid w:val="00A562CE"/>
    <w:rPr>
      <w:sz w:val="18"/>
      <w:szCs w:val="18"/>
    </w:rPr>
  </w:style>
  <w:style w:type="table" w:styleId="ab">
    <w:name w:val="Table Grid"/>
    <w:basedOn w:val="a1"/>
    <w:rsid w:val="008130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Title"/>
    <w:basedOn w:val="a"/>
    <w:next w:val="a"/>
    <w:link w:val="ad"/>
    <w:qFormat/>
    <w:rsid w:val="005075C1"/>
    <w:pPr>
      <w:spacing w:before="240" w:after="60"/>
      <w:jc w:val="center"/>
      <w:outlineLvl w:val="0"/>
    </w:pPr>
    <w:rPr>
      <w:rFonts w:ascii="Cambria" w:hAnsi="Cambria"/>
      <w:b/>
      <w:bCs/>
      <w:sz w:val="32"/>
      <w:szCs w:val="32"/>
    </w:rPr>
  </w:style>
  <w:style w:type="character" w:customStyle="1" w:styleId="ad">
    <w:name w:val="标题 字符"/>
    <w:link w:val="ac"/>
    <w:rsid w:val="005075C1"/>
    <w:rPr>
      <w:rFonts w:ascii="Cambria" w:hAnsi="Cambria" w:cs="Times New Roman"/>
      <w:b/>
      <w:bCs/>
      <w:kern w:val="2"/>
      <w:sz w:val="32"/>
      <w:szCs w:val="32"/>
    </w:rPr>
  </w:style>
  <w:style w:type="character" w:customStyle="1" w:styleId="10">
    <w:name w:val="标题 1 字符"/>
    <w:link w:val="1"/>
    <w:rsid w:val="005075C1"/>
    <w:rPr>
      <w:b/>
      <w:bCs/>
      <w:kern w:val="44"/>
      <w:sz w:val="44"/>
      <w:szCs w:val="44"/>
    </w:rPr>
  </w:style>
  <w:style w:type="character" w:customStyle="1" w:styleId="a8">
    <w:name w:val="页眉 字符"/>
    <w:link w:val="a7"/>
    <w:uiPriority w:val="99"/>
    <w:rsid w:val="007C6700"/>
    <w:rPr>
      <w:kern w:val="2"/>
      <w:sz w:val="18"/>
      <w:szCs w:val="18"/>
    </w:rPr>
  </w:style>
  <w:style w:type="paragraph" w:styleId="TOC">
    <w:name w:val="TOC Heading"/>
    <w:basedOn w:val="1"/>
    <w:next w:val="a"/>
    <w:uiPriority w:val="39"/>
    <w:semiHidden/>
    <w:unhideWhenUsed/>
    <w:qFormat/>
    <w:rsid w:val="008963F1"/>
    <w:pPr>
      <w:widowControl/>
      <w:spacing w:before="480" w:after="0" w:line="276" w:lineRule="auto"/>
      <w:jc w:val="left"/>
      <w:outlineLvl w:val="9"/>
    </w:pPr>
    <w:rPr>
      <w:rFonts w:ascii="Cambria" w:hAnsi="Cambria"/>
      <w:color w:val="365F91"/>
      <w:kern w:val="0"/>
      <w:sz w:val="28"/>
      <w:szCs w:val="28"/>
    </w:rPr>
  </w:style>
  <w:style w:type="paragraph" w:styleId="TOC1">
    <w:name w:val="toc 1"/>
    <w:basedOn w:val="a"/>
    <w:next w:val="a"/>
    <w:autoRedefine/>
    <w:uiPriority w:val="39"/>
    <w:rsid w:val="008963F1"/>
  </w:style>
  <w:style w:type="paragraph" w:styleId="TOC2">
    <w:name w:val="toc 2"/>
    <w:basedOn w:val="a"/>
    <w:next w:val="a"/>
    <w:autoRedefine/>
    <w:uiPriority w:val="39"/>
    <w:rsid w:val="008963F1"/>
    <w:pPr>
      <w:tabs>
        <w:tab w:val="right" w:leader="dot" w:pos="8296"/>
      </w:tabs>
      <w:spacing w:beforeLines="50" w:afterLines="50"/>
      <w:ind w:leftChars="200" w:left="420"/>
    </w:pPr>
  </w:style>
  <w:style w:type="paragraph" w:styleId="TOC3">
    <w:name w:val="toc 3"/>
    <w:basedOn w:val="a"/>
    <w:next w:val="a"/>
    <w:autoRedefine/>
    <w:uiPriority w:val="39"/>
    <w:rsid w:val="008963F1"/>
    <w:pPr>
      <w:ind w:leftChars="400" w:left="840"/>
    </w:pPr>
  </w:style>
  <w:style w:type="character" w:styleId="ae">
    <w:name w:val="Emphasis"/>
    <w:qFormat/>
    <w:rsid w:val="009F1613"/>
    <w:rPr>
      <w:i/>
      <w:iCs/>
    </w:rPr>
  </w:style>
  <w:style w:type="character" w:styleId="af">
    <w:name w:val="annotation reference"/>
    <w:rsid w:val="00523A66"/>
    <w:rPr>
      <w:sz w:val="21"/>
      <w:szCs w:val="21"/>
    </w:rPr>
  </w:style>
  <w:style w:type="paragraph" w:styleId="af0">
    <w:name w:val="annotation text"/>
    <w:basedOn w:val="a"/>
    <w:link w:val="af1"/>
    <w:rsid w:val="00523A66"/>
    <w:pPr>
      <w:jc w:val="left"/>
    </w:pPr>
  </w:style>
  <w:style w:type="character" w:customStyle="1" w:styleId="af1">
    <w:name w:val="批注文字 字符"/>
    <w:link w:val="af0"/>
    <w:rsid w:val="00523A66"/>
    <w:rPr>
      <w:kern w:val="2"/>
      <w:sz w:val="21"/>
    </w:rPr>
  </w:style>
  <w:style w:type="paragraph" w:styleId="af2">
    <w:name w:val="annotation subject"/>
    <w:basedOn w:val="af0"/>
    <w:next w:val="af0"/>
    <w:link w:val="af3"/>
    <w:rsid w:val="00523A66"/>
    <w:rPr>
      <w:b/>
      <w:bCs/>
    </w:rPr>
  </w:style>
  <w:style w:type="character" w:customStyle="1" w:styleId="af3">
    <w:name w:val="批注主题 字符"/>
    <w:link w:val="af2"/>
    <w:rsid w:val="00523A66"/>
    <w:rPr>
      <w:b/>
      <w:bCs/>
      <w:kern w:val="2"/>
      <w:sz w:val="21"/>
    </w:rPr>
  </w:style>
  <w:style w:type="paragraph" w:styleId="af4">
    <w:name w:val="Revision"/>
    <w:hidden/>
    <w:uiPriority w:val="99"/>
    <w:semiHidden/>
    <w:rsid w:val="002C320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C4D50-26C5-49F9-985F-E43E694D5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1539</TotalTime>
  <Pages>6</Pages>
  <Words>709</Words>
  <Characters>4044</Characters>
  <Application>Microsoft Office Word</Application>
  <DocSecurity>0</DocSecurity>
  <Lines>33</Lines>
  <Paragraphs>9</Paragraphs>
  <ScaleCrop>false</ScaleCrop>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黄璐</cp:lastModifiedBy>
  <cp:revision>9</cp:revision>
  <cp:lastPrinted>2022-11-04T06:41:00Z</cp:lastPrinted>
  <dcterms:created xsi:type="dcterms:W3CDTF">2015-11-09T09:22:00Z</dcterms:created>
  <dcterms:modified xsi:type="dcterms:W3CDTF">2025-02-05T06:24:00Z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