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2BF61BF" w14:textId="77777777" w:rsidR="00426254" w:rsidRPr="0040194C" w:rsidRDefault="00426254" w:rsidP="00EA131E">
      <w:pPr>
        <w:spacing w:beforeLines="50" w:before="156" w:afterLines="50" w:after="156"/>
        <w:jc w:val="center"/>
        <w:rPr>
          <w:rFonts w:ascii="Arial" w:hAnsi="Arial" w:cs="Arial"/>
          <w:b/>
          <w:sz w:val="28"/>
          <w:szCs w:val="28"/>
        </w:rPr>
      </w:pPr>
    </w:p>
    <w:p w14:paraId="73159914" w14:textId="77777777" w:rsidR="00426254" w:rsidRPr="0040194C" w:rsidRDefault="00F34F53" w:rsidP="00EA131E">
      <w:pPr>
        <w:spacing w:beforeLines="50" w:before="156" w:afterLines="50" w:after="156"/>
        <w:jc w:val="center"/>
        <w:rPr>
          <w:rFonts w:ascii="Arial" w:hAnsi="Arial" w:cs="Arial"/>
          <w:b/>
          <w:color w:val="262626"/>
          <w:sz w:val="84"/>
          <w:szCs w:val="84"/>
        </w:rPr>
      </w:pPr>
      <w:r w:rsidRPr="0040194C">
        <w:rPr>
          <w:rFonts w:ascii="Arial" w:hAnsi="Arial" w:cs="Arial"/>
          <w:b/>
          <w:color w:val="262626"/>
          <w:sz w:val="84"/>
          <w:szCs w:val="84"/>
        </w:rPr>
        <w:t>Gloss Meter</w:t>
      </w:r>
    </w:p>
    <w:p w14:paraId="1E9E8A0E" w14:textId="5258B42B" w:rsidR="00426254" w:rsidRPr="0040194C" w:rsidRDefault="00F34F53" w:rsidP="00EA131E">
      <w:pPr>
        <w:spacing w:beforeLines="50" w:before="156" w:afterLines="50" w:after="156"/>
        <w:jc w:val="center"/>
        <w:rPr>
          <w:rFonts w:ascii="Arial" w:hAnsi="Arial" w:cs="Arial"/>
          <w:b/>
          <w:color w:val="262626"/>
          <w:sz w:val="28"/>
          <w:szCs w:val="28"/>
        </w:rPr>
      </w:pPr>
      <w:r w:rsidRPr="0040194C">
        <w:rPr>
          <w:rFonts w:ascii="Arial" w:hAnsi="Arial" w:cs="Arial"/>
          <w:b/>
          <w:color w:val="262626"/>
          <w:sz w:val="28"/>
          <w:szCs w:val="28"/>
        </w:rPr>
        <w:t>Software Operation Manual V1</w:t>
      </w:r>
      <w:r w:rsidR="00B4332D">
        <w:rPr>
          <w:rFonts w:ascii="Arial" w:hAnsi="Arial" w:cs="Arial" w:hint="eastAsia"/>
          <w:b/>
          <w:color w:val="262626"/>
          <w:sz w:val="28"/>
          <w:szCs w:val="28"/>
        </w:rPr>
        <w:t>.</w:t>
      </w:r>
      <w:r w:rsidR="00997388">
        <w:rPr>
          <w:rFonts w:ascii="Arial" w:hAnsi="Arial" w:cs="Arial"/>
          <w:b/>
          <w:color w:val="262626"/>
          <w:sz w:val="28"/>
          <w:szCs w:val="28"/>
        </w:rPr>
        <w:t>4</w:t>
      </w:r>
    </w:p>
    <w:p w14:paraId="4323033E" w14:textId="7DCC43FD" w:rsidR="00426254" w:rsidRPr="0040194C" w:rsidRDefault="006E25CC" w:rsidP="00EA131E">
      <w:pPr>
        <w:spacing w:beforeLines="50" w:before="156" w:afterLines="50" w:after="156"/>
        <w:jc w:val="center"/>
        <w:rPr>
          <w:rFonts w:ascii="Arial" w:hAnsi="Arial" w:cs="Arial"/>
          <w:b/>
          <w:color w:val="262626"/>
          <w:sz w:val="28"/>
          <w:szCs w:val="28"/>
        </w:rPr>
      </w:pPr>
      <w:r>
        <w:rPr>
          <w:rFonts w:ascii="Arial" w:hAnsi="Arial" w:cs="Arial"/>
          <w:sz w:val="28"/>
          <w:szCs w:val="28"/>
        </w:rPr>
        <w:pict w14:anchorId="66446A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6.25pt;height:342.75pt">
            <v:imagedata r:id="rId8" o:title="LS192"/>
          </v:shape>
        </w:pict>
      </w:r>
    </w:p>
    <w:p w14:paraId="3140384B" w14:textId="77777777" w:rsidR="00426254" w:rsidRPr="0040194C" w:rsidRDefault="006E25CC" w:rsidP="00EA131E">
      <w:pPr>
        <w:spacing w:beforeLines="50" w:before="156" w:afterLines="50" w:after="156"/>
        <w:jc w:val="center"/>
        <w:rPr>
          <w:rFonts w:ascii="Arial" w:hAnsi="Arial" w:cs="Arial"/>
          <w:sz w:val="28"/>
          <w:szCs w:val="28"/>
        </w:rPr>
      </w:pPr>
      <w:r>
        <w:rPr>
          <w:rFonts w:ascii="Arial" w:hAnsi="Arial" w:cs="Arial"/>
          <w:b/>
          <w:sz w:val="28"/>
          <w:szCs w:val="28"/>
        </w:rPr>
        <w:pict w14:anchorId="003C4033">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7" type="#_x0000_t176" style="position:absolute;left:0;text-align:left;margin-left:245.65pt;margin-top:39.8pt;width:207pt;height:43pt;z-index:251657728;mso-width-relative:margin;mso-height-relative:margin">
            <v:textbox>
              <w:txbxContent>
                <w:p w14:paraId="19F0CD04" w14:textId="77777777" w:rsidR="00426254" w:rsidRDefault="00F34F53">
                  <w:pPr>
                    <w:spacing w:line="60" w:lineRule="auto"/>
                    <w:jc w:val="center"/>
                    <w:rPr>
                      <w:color w:val="0000FF"/>
                      <w:sz w:val="28"/>
                    </w:rPr>
                  </w:pPr>
                  <w:r>
                    <w:rPr>
                      <w:rFonts w:hint="eastAsia"/>
                      <w:color w:val="0000FF"/>
                      <w:sz w:val="28"/>
                    </w:rPr>
                    <w:t>Please read this manual carefully before use.</w:t>
                  </w:r>
                </w:p>
                <w:p w14:paraId="45F5CE05" w14:textId="77777777" w:rsidR="00426254" w:rsidRDefault="00426254"/>
              </w:txbxContent>
            </v:textbox>
          </v:shape>
        </w:pict>
      </w:r>
      <w:r w:rsidR="00F34F53" w:rsidRPr="0040194C">
        <w:rPr>
          <w:rFonts w:ascii="Arial" w:hAnsi="Arial" w:cs="Arial"/>
          <w:b/>
          <w:sz w:val="28"/>
          <w:szCs w:val="28"/>
        </w:rPr>
        <w:br w:type="page"/>
      </w:r>
    </w:p>
    <w:p w14:paraId="07BC55C3" w14:textId="1F7C3E68" w:rsidR="00426254" w:rsidRPr="0040194C" w:rsidRDefault="00F34F53" w:rsidP="00EA131E">
      <w:pPr>
        <w:pStyle w:val="2"/>
        <w:spacing w:beforeLines="50" w:before="156" w:afterLines="50" w:after="156"/>
        <w:rPr>
          <w:rFonts w:eastAsia="宋体" w:cs="Arial"/>
        </w:rPr>
      </w:pPr>
      <w:bookmarkStart w:id="0" w:name="_Toc430251987"/>
      <w:bookmarkStart w:id="1" w:name="_Toc434839899"/>
      <w:r w:rsidRPr="0040194C">
        <w:rPr>
          <w:rFonts w:eastAsia="宋体" w:cs="Arial"/>
        </w:rPr>
        <w:t xml:space="preserve">1. Introduction of </w:t>
      </w:r>
      <w:proofErr w:type="spellStart"/>
      <w:r w:rsidRPr="0040194C">
        <w:rPr>
          <w:rFonts w:eastAsia="宋体" w:cs="Arial"/>
        </w:rPr>
        <w:t>GlossMeter</w:t>
      </w:r>
      <w:proofErr w:type="spellEnd"/>
      <w:r w:rsidRPr="0040194C">
        <w:rPr>
          <w:rFonts w:eastAsia="宋体" w:cs="Arial"/>
        </w:rPr>
        <w:t xml:space="preserve"> Software</w:t>
      </w:r>
      <w:bookmarkEnd w:id="0"/>
      <w:bookmarkEnd w:id="1"/>
    </w:p>
    <w:p w14:paraId="5F32DC60" w14:textId="1376F1B7" w:rsidR="00426254" w:rsidRPr="0040194C" w:rsidRDefault="00F34F53" w:rsidP="0034369E">
      <w:pPr>
        <w:spacing w:afterLines="100" w:after="312" w:line="360" w:lineRule="auto"/>
        <w:jc w:val="left"/>
        <w:rPr>
          <w:rFonts w:ascii="Arial" w:hAnsi="Arial" w:cs="Arial"/>
          <w:sz w:val="24"/>
          <w:szCs w:val="24"/>
        </w:rPr>
      </w:pPr>
      <w:proofErr w:type="spellStart"/>
      <w:r w:rsidRPr="0040194C">
        <w:rPr>
          <w:rFonts w:ascii="Arial" w:hAnsi="Arial" w:cs="Arial"/>
          <w:sz w:val="24"/>
          <w:szCs w:val="24"/>
        </w:rPr>
        <w:t>GlossMeter</w:t>
      </w:r>
      <w:proofErr w:type="spellEnd"/>
      <w:r w:rsidRPr="0040194C">
        <w:rPr>
          <w:rFonts w:ascii="Arial" w:hAnsi="Arial" w:cs="Arial"/>
          <w:sz w:val="24"/>
          <w:szCs w:val="24"/>
        </w:rPr>
        <w:t xml:space="preserve"> is the support software for Gloss Meter that realizes parameter </w:t>
      </w:r>
      <w:r w:rsidR="00E70742" w:rsidRPr="0040194C">
        <w:rPr>
          <w:rFonts w:ascii="Arial" w:hAnsi="Arial" w:cs="Arial"/>
          <w:sz w:val="24"/>
          <w:szCs w:val="24"/>
        </w:rPr>
        <w:t>setting</w:t>
      </w:r>
      <w:r w:rsidRPr="0040194C">
        <w:rPr>
          <w:rFonts w:ascii="Arial" w:hAnsi="Arial" w:cs="Arial"/>
          <w:sz w:val="24"/>
          <w:szCs w:val="24"/>
        </w:rPr>
        <w:t>, on</w:t>
      </w:r>
      <w:r w:rsidR="00473DCA" w:rsidRPr="0040194C">
        <w:rPr>
          <w:rFonts w:ascii="Arial" w:hAnsi="Arial" w:cs="Arial"/>
          <w:sz w:val="24"/>
          <w:szCs w:val="24"/>
        </w:rPr>
        <w:t>line measurement, data export in</w:t>
      </w:r>
      <w:r w:rsidRPr="0040194C">
        <w:rPr>
          <w:rFonts w:ascii="Arial" w:hAnsi="Arial" w:cs="Arial"/>
          <w:sz w:val="24"/>
          <w:szCs w:val="24"/>
        </w:rPr>
        <w:t xml:space="preserve"> EXCEL</w:t>
      </w:r>
      <w:r w:rsidR="00473DCA" w:rsidRPr="0040194C">
        <w:rPr>
          <w:rFonts w:ascii="Arial" w:hAnsi="Arial" w:cs="Arial"/>
          <w:sz w:val="24"/>
          <w:szCs w:val="24"/>
        </w:rPr>
        <w:t xml:space="preserve"> format</w:t>
      </w:r>
      <w:r w:rsidRPr="0040194C">
        <w:rPr>
          <w:rFonts w:ascii="Arial" w:hAnsi="Arial" w:cs="Arial"/>
          <w:sz w:val="24"/>
          <w:szCs w:val="24"/>
        </w:rPr>
        <w:t>, report generation, etc.</w:t>
      </w:r>
    </w:p>
    <w:p w14:paraId="3D3D341B" w14:textId="548F6619" w:rsidR="00426254" w:rsidRPr="0040194C" w:rsidRDefault="00F34F53" w:rsidP="0034369E">
      <w:pPr>
        <w:spacing w:afterLines="100" w:after="312" w:line="360" w:lineRule="auto"/>
        <w:jc w:val="left"/>
        <w:rPr>
          <w:rFonts w:ascii="Arial" w:hAnsi="Arial" w:cs="Arial"/>
          <w:sz w:val="24"/>
          <w:szCs w:val="24"/>
        </w:rPr>
      </w:pPr>
      <w:r w:rsidRPr="0040194C">
        <w:rPr>
          <w:rFonts w:ascii="Arial" w:hAnsi="Arial" w:cs="Arial"/>
          <w:sz w:val="24"/>
          <w:szCs w:val="24"/>
        </w:rPr>
        <w:t xml:space="preserve">The device is equipped with a USB </w:t>
      </w:r>
      <w:r w:rsidR="0074616E" w:rsidRPr="0040194C">
        <w:rPr>
          <w:rFonts w:ascii="Arial" w:hAnsi="Arial" w:cs="Arial"/>
          <w:sz w:val="24"/>
          <w:szCs w:val="24"/>
        </w:rPr>
        <w:t>Type-</w:t>
      </w:r>
      <w:r w:rsidRPr="0040194C">
        <w:rPr>
          <w:rFonts w:ascii="Arial" w:hAnsi="Arial" w:cs="Arial"/>
          <w:sz w:val="24"/>
          <w:szCs w:val="24"/>
        </w:rPr>
        <w:t xml:space="preserve">C communication </w:t>
      </w:r>
      <w:r w:rsidR="00736AEF" w:rsidRPr="0040194C">
        <w:rPr>
          <w:rFonts w:ascii="Arial" w:hAnsi="Arial" w:cs="Arial"/>
          <w:sz w:val="24"/>
          <w:szCs w:val="24"/>
        </w:rPr>
        <w:t>interface</w:t>
      </w:r>
      <w:r w:rsidRPr="0040194C">
        <w:rPr>
          <w:rFonts w:ascii="Arial" w:hAnsi="Arial" w:cs="Arial"/>
          <w:sz w:val="24"/>
          <w:szCs w:val="24"/>
        </w:rPr>
        <w:t xml:space="preserve">. Connect the device with a computer by a USB cable, and </w:t>
      </w:r>
      <w:r w:rsidR="0074616E" w:rsidRPr="0040194C">
        <w:rPr>
          <w:rFonts w:ascii="Arial" w:hAnsi="Arial" w:cs="Arial"/>
          <w:sz w:val="24"/>
          <w:szCs w:val="24"/>
        </w:rPr>
        <w:t xml:space="preserve">run </w:t>
      </w:r>
      <w:proofErr w:type="spellStart"/>
      <w:r w:rsidRPr="0040194C">
        <w:rPr>
          <w:rFonts w:ascii="Arial" w:hAnsi="Arial" w:cs="Arial"/>
          <w:sz w:val="24"/>
          <w:szCs w:val="24"/>
        </w:rPr>
        <w:t>GlossMeter</w:t>
      </w:r>
      <w:proofErr w:type="spellEnd"/>
      <w:r w:rsidRPr="0040194C">
        <w:rPr>
          <w:rFonts w:ascii="Arial" w:hAnsi="Arial" w:cs="Arial"/>
          <w:sz w:val="24"/>
          <w:szCs w:val="24"/>
        </w:rPr>
        <w:t xml:space="preserve">, </w:t>
      </w:r>
      <w:r w:rsidR="00736AEF" w:rsidRPr="0040194C">
        <w:rPr>
          <w:rFonts w:ascii="Arial" w:hAnsi="Arial" w:cs="Arial"/>
          <w:sz w:val="24"/>
          <w:szCs w:val="24"/>
        </w:rPr>
        <w:t xml:space="preserve">and </w:t>
      </w:r>
      <w:r w:rsidRPr="0040194C">
        <w:rPr>
          <w:rFonts w:ascii="Arial" w:hAnsi="Arial" w:cs="Arial"/>
          <w:sz w:val="24"/>
          <w:szCs w:val="24"/>
        </w:rPr>
        <w:t xml:space="preserve">you can begin the online operation. </w:t>
      </w:r>
    </w:p>
    <w:p w14:paraId="7004B27E" w14:textId="77777777" w:rsidR="00426254" w:rsidRPr="0040194C" w:rsidRDefault="00E20D86" w:rsidP="0034369E">
      <w:pPr>
        <w:spacing w:afterLines="100" w:after="312" w:line="360" w:lineRule="auto"/>
        <w:jc w:val="left"/>
        <w:rPr>
          <w:rFonts w:ascii="Arial" w:hAnsi="Arial" w:cs="Arial"/>
          <w:sz w:val="24"/>
          <w:szCs w:val="24"/>
        </w:rPr>
      </w:pPr>
      <w:r w:rsidRPr="0040194C">
        <w:rPr>
          <w:rFonts w:ascii="Arial" w:hAnsi="Arial" w:cs="Arial"/>
          <w:sz w:val="24"/>
          <w:szCs w:val="24"/>
        </w:rPr>
        <w:t>Particularly, the software</w:t>
      </w:r>
      <w:r w:rsidR="00F34F53" w:rsidRPr="0040194C">
        <w:rPr>
          <w:rFonts w:ascii="Arial" w:hAnsi="Arial" w:cs="Arial"/>
          <w:sz w:val="24"/>
          <w:szCs w:val="24"/>
        </w:rPr>
        <w:t xml:space="preserve"> has fu</w:t>
      </w:r>
      <w:r w:rsidRPr="0040194C">
        <w:rPr>
          <w:rFonts w:ascii="Arial" w:hAnsi="Arial" w:cs="Arial"/>
          <w:sz w:val="24"/>
          <w:szCs w:val="24"/>
        </w:rPr>
        <w:t>n</w:t>
      </w:r>
      <w:r w:rsidR="00F34F53" w:rsidRPr="0040194C">
        <w:rPr>
          <w:rFonts w:ascii="Arial" w:hAnsi="Arial" w:cs="Arial"/>
          <w:sz w:val="24"/>
          <w:szCs w:val="24"/>
        </w:rPr>
        <w:t>ctions of report generation and printing. The so</w:t>
      </w:r>
      <w:r w:rsidRPr="0040194C">
        <w:rPr>
          <w:rFonts w:ascii="Arial" w:hAnsi="Arial" w:cs="Arial"/>
          <w:sz w:val="24"/>
          <w:szCs w:val="24"/>
        </w:rPr>
        <w:t>f</w:t>
      </w:r>
      <w:r w:rsidR="00F34F53" w:rsidRPr="0040194C">
        <w:rPr>
          <w:rFonts w:ascii="Arial" w:hAnsi="Arial" w:cs="Arial"/>
          <w:sz w:val="24"/>
          <w:szCs w:val="24"/>
        </w:rPr>
        <w:t>tware can automatically generate and print reports of measurement data. If a PDF printer is installed on your computer, you can print an electronic version</w:t>
      </w:r>
      <w:r w:rsidRPr="0040194C">
        <w:rPr>
          <w:rFonts w:ascii="Arial" w:hAnsi="Arial" w:cs="Arial"/>
          <w:sz w:val="24"/>
          <w:szCs w:val="24"/>
        </w:rPr>
        <w:t xml:space="preserve"> of the report in PDF format. </w:t>
      </w:r>
      <w:r w:rsidR="007A48CF" w:rsidRPr="0040194C">
        <w:rPr>
          <w:rFonts w:ascii="Arial" w:hAnsi="Arial" w:cs="Arial"/>
          <w:sz w:val="24"/>
          <w:szCs w:val="24"/>
        </w:rPr>
        <w:t>So i</w:t>
      </w:r>
      <w:r w:rsidR="00F34F53" w:rsidRPr="0040194C">
        <w:rPr>
          <w:rFonts w:ascii="Arial" w:hAnsi="Arial" w:cs="Arial"/>
          <w:sz w:val="24"/>
          <w:szCs w:val="24"/>
        </w:rPr>
        <w:t>t is convenient to record and store measurement data.</w:t>
      </w:r>
    </w:p>
    <w:p w14:paraId="7F407EEF" w14:textId="55A05ABD" w:rsidR="00426254" w:rsidRPr="0040194C" w:rsidRDefault="00E20D86" w:rsidP="0034369E">
      <w:pPr>
        <w:spacing w:afterLines="100" w:after="312" w:line="360" w:lineRule="auto"/>
        <w:jc w:val="left"/>
        <w:rPr>
          <w:rFonts w:ascii="Arial" w:hAnsi="Arial" w:cs="Arial"/>
          <w:sz w:val="24"/>
          <w:szCs w:val="24"/>
        </w:rPr>
      </w:pPr>
      <w:r w:rsidRPr="0040194C">
        <w:rPr>
          <w:rFonts w:ascii="Arial" w:hAnsi="Arial" w:cs="Arial"/>
          <w:sz w:val="24"/>
          <w:szCs w:val="24"/>
        </w:rPr>
        <w:t>You don't have to man</w:t>
      </w:r>
      <w:r w:rsidR="00F34F53" w:rsidRPr="0040194C">
        <w:rPr>
          <w:rFonts w:ascii="Arial" w:hAnsi="Arial" w:cs="Arial"/>
          <w:sz w:val="24"/>
          <w:szCs w:val="24"/>
        </w:rPr>
        <w:t xml:space="preserve">ually install the USB driver. Just connect the device with the computer, </w:t>
      </w:r>
      <w:r w:rsidR="00AD1E5A" w:rsidRPr="0040194C">
        <w:rPr>
          <w:rFonts w:ascii="Arial" w:hAnsi="Arial" w:cs="Arial"/>
          <w:sz w:val="24"/>
          <w:szCs w:val="24"/>
        </w:rPr>
        <w:t xml:space="preserve">and </w:t>
      </w:r>
      <w:r w:rsidR="00F34F53" w:rsidRPr="0040194C">
        <w:rPr>
          <w:rFonts w:ascii="Arial" w:hAnsi="Arial" w:cs="Arial"/>
          <w:sz w:val="24"/>
          <w:szCs w:val="24"/>
        </w:rPr>
        <w:t xml:space="preserve">you can realize online operation (when you connect the device with the computer for the first time, </w:t>
      </w:r>
      <w:r w:rsidR="0072039A" w:rsidRPr="0040194C">
        <w:rPr>
          <w:rFonts w:ascii="Arial" w:hAnsi="Arial" w:cs="Arial"/>
          <w:sz w:val="24"/>
          <w:szCs w:val="24"/>
        </w:rPr>
        <w:t>an alert will ask you to restart the computer to automatically load the driver</w:t>
      </w:r>
      <w:r w:rsidR="00BA50BE" w:rsidRPr="0040194C">
        <w:rPr>
          <w:rFonts w:ascii="Arial" w:hAnsi="Arial" w:cs="Arial"/>
          <w:sz w:val="24"/>
          <w:szCs w:val="24"/>
        </w:rPr>
        <w:t xml:space="preserve">). </w:t>
      </w:r>
      <w:r w:rsidR="00F34F53" w:rsidRPr="0040194C">
        <w:rPr>
          <w:rFonts w:ascii="Arial" w:hAnsi="Arial" w:cs="Arial"/>
          <w:sz w:val="24"/>
          <w:szCs w:val="24"/>
        </w:rPr>
        <w:t>Currently the software su</w:t>
      </w:r>
      <w:r w:rsidR="00BA50BE" w:rsidRPr="0040194C">
        <w:rPr>
          <w:rFonts w:ascii="Arial" w:hAnsi="Arial" w:cs="Arial"/>
          <w:sz w:val="24"/>
          <w:szCs w:val="24"/>
        </w:rPr>
        <w:t>pports Windows</w:t>
      </w:r>
      <w:r w:rsidR="00F34F53" w:rsidRPr="0040194C">
        <w:rPr>
          <w:rFonts w:ascii="Arial" w:hAnsi="Arial" w:cs="Arial"/>
          <w:sz w:val="24"/>
          <w:szCs w:val="24"/>
        </w:rPr>
        <w:t>.</w:t>
      </w:r>
      <w:r w:rsidR="007D357A" w:rsidRPr="007D357A">
        <w:rPr>
          <w:rFonts w:ascii="Arial" w:hAnsi="Arial" w:cs="Arial"/>
          <w:sz w:val="24"/>
          <w:szCs w:val="24"/>
        </w:rPr>
        <w:t xml:space="preserve"> Computer hardware configuration recommended 6th Generation Intel® Core™ i3 Processors, RAM greater than 4G.</w:t>
      </w:r>
    </w:p>
    <w:p w14:paraId="68529E11" w14:textId="626058A2" w:rsidR="00426254" w:rsidRPr="0040194C" w:rsidRDefault="00F34F53" w:rsidP="0040194C">
      <w:pPr>
        <w:numPr>
          <w:ilvl w:val="0"/>
          <w:numId w:val="41"/>
        </w:numPr>
        <w:spacing w:line="360" w:lineRule="auto"/>
        <w:ind w:left="357" w:hanging="357"/>
        <w:rPr>
          <w:rFonts w:ascii="Arial" w:hAnsi="Arial" w:cs="Arial"/>
          <w:b/>
          <w:sz w:val="24"/>
          <w:szCs w:val="24"/>
        </w:rPr>
      </w:pPr>
      <w:r w:rsidRPr="0040194C">
        <w:rPr>
          <w:rFonts w:ascii="Arial" w:hAnsi="Arial" w:cs="Arial"/>
          <w:b/>
          <w:sz w:val="32"/>
          <w:szCs w:val="24"/>
        </w:rPr>
        <w:t>Software Installation</w:t>
      </w:r>
    </w:p>
    <w:p w14:paraId="4486ED22" w14:textId="77777777" w:rsidR="00426254" w:rsidRPr="0040194C" w:rsidRDefault="00F34F53" w:rsidP="0034369E">
      <w:pPr>
        <w:spacing w:afterLines="100" w:after="312" w:line="360" w:lineRule="auto"/>
        <w:jc w:val="left"/>
        <w:rPr>
          <w:rFonts w:ascii="Arial" w:hAnsi="Arial" w:cs="Arial"/>
          <w:sz w:val="24"/>
          <w:szCs w:val="24"/>
        </w:rPr>
      </w:pPr>
      <w:r w:rsidRPr="0040194C">
        <w:rPr>
          <w:rFonts w:ascii="Arial" w:hAnsi="Arial" w:cs="Arial"/>
          <w:sz w:val="24"/>
          <w:szCs w:val="24"/>
        </w:rPr>
        <w:t xml:space="preserve">This software </w:t>
      </w:r>
      <w:r w:rsidR="00BA50BE" w:rsidRPr="0040194C">
        <w:rPr>
          <w:rFonts w:ascii="Arial" w:hAnsi="Arial" w:cs="Arial"/>
          <w:sz w:val="24"/>
          <w:szCs w:val="24"/>
        </w:rPr>
        <w:t xml:space="preserve">does not require installation. </w:t>
      </w:r>
      <w:r w:rsidRPr="0040194C">
        <w:rPr>
          <w:rFonts w:ascii="Arial" w:hAnsi="Arial" w:cs="Arial"/>
          <w:sz w:val="24"/>
          <w:szCs w:val="24"/>
        </w:rPr>
        <w:t>Yo</w:t>
      </w:r>
      <w:r w:rsidR="00E20D86" w:rsidRPr="0040194C">
        <w:rPr>
          <w:rFonts w:ascii="Arial" w:hAnsi="Arial" w:cs="Arial"/>
          <w:sz w:val="24"/>
          <w:szCs w:val="24"/>
        </w:rPr>
        <w:t>u can start the software by ope</w:t>
      </w:r>
      <w:r w:rsidRPr="0040194C">
        <w:rPr>
          <w:rFonts w:ascii="Arial" w:hAnsi="Arial" w:cs="Arial"/>
          <w:sz w:val="24"/>
          <w:szCs w:val="24"/>
        </w:rPr>
        <w:t xml:space="preserve">ning the </w:t>
      </w:r>
      <w:r w:rsidR="00BA50BE" w:rsidRPr="0040194C">
        <w:rPr>
          <w:rFonts w:ascii="Arial" w:hAnsi="Arial" w:cs="Arial"/>
          <w:sz w:val="24"/>
          <w:szCs w:val="24"/>
        </w:rPr>
        <w:t>EXE</w:t>
      </w:r>
      <w:r w:rsidRPr="0040194C">
        <w:rPr>
          <w:rFonts w:ascii="Arial" w:hAnsi="Arial" w:cs="Arial"/>
          <w:sz w:val="24"/>
          <w:szCs w:val="24"/>
        </w:rPr>
        <w:t xml:space="preserve"> file. If you want to copy the software, you need to copy the entire folder. </w:t>
      </w:r>
    </w:p>
    <w:p w14:paraId="07440DF7" w14:textId="77777777" w:rsidR="00426254" w:rsidRPr="0040194C" w:rsidRDefault="00F34F53" w:rsidP="0040194C">
      <w:pPr>
        <w:numPr>
          <w:ilvl w:val="0"/>
          <w:numId w:val="41"/>
        </w:numPr>
        <w:spacing w:line="360" w:lineRule="auto"/>
        <w:ind w:left="357" w:hanging="357"/>
        <w:rPr>
          <w:rFonts w:ascii="Arial" w:hAnsi="Arial" w:cs="Arial"/>
          <w:b/>
          <w:sz w:val="32"/>
          <w:szCs w:val="24"/>
        </w:rPr>
      </w:pPr>
      <w:r w:rsidRPr="0040194C">
        <w:rPr>
          <w:rFonts w:ascii="Arial" w:hAnsi="Arial" w:cs="Arial"/>
          <w:b/>
          <w:sz w:val="32"/>
          <w:szCs w:val="24"/>
        </w:rPr>
        <w:t>Hardware Connection</w:t>
      </w:r>
    </w:p>
    <w:p w14:paraId="58D883B0" w14:textId="77777777" w:rsidR="00426254" w:rsidRPr="0040194C" w:rsidRDefault="00F34F53" w:rsidP="0034369E">
      <w:pPr>
        <w:spacing w:afterLines="100" w:after="312" w:line="360" w:lineRule="auto"/>
        <w:jc w:val="left"/>
        <w:rPr>
          <w:rFonts w:ascii="Arial" w:hAnsi="Arial" w:cs="Arial"/>
          <w:sz w:val="24"/>
          <w:szCs w:val="24"/>
        </w:rPr>
      </w:pPr>
      <w:r w:rsidRPr="0040194C">
        <w:rPr>
          <w:rFonts w:ascii="Arial" w:hAnsi="Arial" w:cs="Arial"/>
          <w:sz w:val="24"/>
          <w:szCs w:val="24"/>
        </w:rPr>
        <w:lastRenderedPageBreak/>
        <w:t xml:space="preserve">Connect the device </w:t>
      </w:r>
      <w:r w:rsidR="00BA50BE" w:rsidRPr="0040194C">
        <w:rPr>
          <w:rFonts w:ascii="Arial" w:hAnsi="Arial" w:cs="Arial"/>
          <w:sz w:val="24"/>
          <w:szCs w:val="24"/>
        </w:rPr>
        <w:t>and</w:t>
      </w:r>
      <w:r w:rsidRPr="0040194C">
        <w:rPr>
          <w:rFonts w:ascii="Arial" w:hAnsi="Arial" w:cs="Arial"/>
          <w:sz w:val="24"/>
          <w:szCs w:val="24"/>
        </w:rPr>
        <w:t xml:space="preserve"> computer by plugging the cable into the USB interfaces thereof respectively. After connection, a USB icon </w:t>
      </w:r>
      <w:r w:rsidR="008D34AD" w:rsidRPr="0040194C">
        <w:rPr>
          <w:rFonts w:ascii="Arial" w:hAnsi="Arial" w:cs="Arial"/>
          <w:sz w:val="24"/>
          <w:szCs w:val="24"/>
        </w:rPr>
        <w:t>appear</w:t>
      </w:r>
      <w:r w:rsidR="00736AEF" w:rsidRPr="0040194C">
        <w:rPr>
          <w:rFonts w:ascii="Arial" w:hAnsi="Arial" w:cs="Arial"/>
          <w:sz w:val="24"/>
          <w:szCs w:val="24"/>
        </w:rPr>
        <w:t>s at</w:t>
      </w:r>
      <w:r w:rsidRPr="0040194C">
        <w:rPr>
          <w:rFonts w:ascii="Arial" w:hAnsi="Arial" w:cs="Arial"/>
          <w:sz w:val="24"/>
          <w:szCs w:val="24"/>
        </w:rPr>
        <w:t xml:space="preserve"> the upper right corner on the device </w:t>
      </w:r>
      <w:r w:rsidR="00736AEF" w:rsidRPr="0040194C">
        <w:rPr>
          <w:rFonts w:ascii="Arial" w:hAnsi="Arial" w:cs="Arial"/>
          <w:sz w:val="24"/>
          <w:szCs w:val="24"/>
        </w:rPr>
        <w:t>display</w:t>
      </w:r>
      <w:r w:rsidRPr="0040194C">
        <w:rPr>
          <w:rFonts w:ascii="Arial" w:hAnsi="Arial" w:cs="Arial"/>
          <w:sz w:val="24"/>
          <w:szCs w:val="24"/>
        </w:rPr>
        <w:t xml:space="preserve">. </w:t>
      </w:r>
    </w:p>
    <w:p w14:paraId="0540D14E" w14:textId="77777777" w:rsidR="00426254" w:rsidRPr="0040194C" w:rsidRDefault="006E25CC" w:rsidP="0040194C">
      <w:pPr>
        <w:spacing w:afterLines="100" w:after="312" w:line="360" w:lineRule="auto"/>
        <w:jc w:val="center"/>
        <w:rPr>
          <w:rFonts w:ascii="Arial" w:hAnsi="Arial" w:cs="Arial"/>
          <w:sz w:val="24"/>
          <w:szCs w:val="24"/>
        </w:rPr>
      </w:pPr>
      <w:r>
        <w:rPr>
          <w:rFonts w:ascii="Arial" w:hAnsi="Arial" w:cs="Arial"/>
          <w:sz w:val="24"/>
          <w:szCs w:val="24"/>
        </w:rPr>
        <w:pict w14:anchorId="227795D5">
          <v:shape id="_x0000_i1026" type="#_x0000_t75" style="width:295.5pt;height:123.75pt;visibility:visible">
            <v:imagedata r:id="rId9" o:title=""/>
          </v:shape>
        </w:pict>
      </w:r>
    </w:p>
    <w:p w14:paraId="22AA5310" w14:textId="791C8163" w:rsidR="00426254" w:rsidRPr="0040194C" w:rsidRDefault="00F34F53" w:rsidP="00EA131E">
      <w:pPr>
        <w:pStyle w:val="2"/>
        <w:spacing w:beforeLines="50" w:before="156" w:afterLines="50" w:after="156"/>
        <w:rPr>
          <w:rFonts w:eastAsia="宋体" w:cs="Arial"/>
        </w:rPr>
      </w:pPr>
      <w:bookmarkStart w:id="2" w:name="_Toc430251988"/>
      <w:bookmarkStart w:id="3" w:name="_Toc434839900"/>
      <w:r w:rsidRPr="0040194C">
        <w:rPr>
          <w:rFonts w:eastAsia="宋体" w:cs="Arial"/>
        </w:rPr>
        <w:t>2. Software Interface</w:t>
      </w:r>
      <w:bookmarkEnd w:id="2"/>
      <w:bookmarkEnd w:id="3"/>
    </w:p>
    <w:p w14:paraId="7B41495A" w14:textId="3DF75D1C" w:rsidR="00426254" w:rsidRPr="0040194C" w:rsidRDefault="00195485" w:rsidP="00325A97">
      <w:pPr>
        <w:spacing w:beforeLines="50" w:before="156" w:afterLines="50" w:after="156"/>
        <w:jc w:val="center"/>
        <w:rPr>
          <w:rFonts w:ascii="Arial" w:hAnsi="Arial" w:cs="Arial"/>
          <w:sz w:val="28"/>
          <w:szCs w:val="28"/>
        </w:rPr>
      </w:pPr>
      <w:r w:rsidRPr="00195485">
        <w:rPr>
          <w:noProof/>
        </w:rPr>
        <w:t xml:space="preserve"> </w:t>
      </w:r>
      <w:r w:rsidR="009A3720">
        <w:object w:dxaOrig="12233" w:dyaOrig="8573" w14:anchorId="03FA34EF">
          <v:shape id="_x0000_i1027" type="#_x0000_t75" style="width:414.75pt;height:290.25pt" o:ole="">
            <v:imagedata r:id="rId10" o:title=""/>
          </v:shape>
          <o:OLEObject Type="Embed" ProgID="Unknown" ShapeID="_x0000_i1027" DrawAspect="Content" ObjectID="_1763919274" r:id="rId11"/>
        </w:object>
      </w:r>
    </w:p>
    <w:p w14:paraId="12A7F8E9" w14:textId="77777777" w:rsidR="00426254" w:rsidRPr="0040194C" w:rsidRDefault="0062331F" w:rsidP="0040194C">
      <w:pPr>
        <w:numPr>
          <w:ilvl w:val="0"/>
          <w:numId w:val="42"/>
        </w:numPr>
        <w:spacing w:line="360" w:lineRule="auto"/>
        <w:ind w:left="357" w:hanging="357"/>
        <w:rPr>
          <w:rFonts w:ascii="Arial" w:hAnsi="Arial" w:cs="Arial"/>
          <w:b/>
          <w:color w:val="262626"/>
          <w:sz w:val="28"/>
          <w:szCs w:val="28"/>
        </w:rPr>
      </w:pPr>
      <w:r w:rsidRPr="0040194C">
        <w:rPr>
          <w:rFonts w:ascii="Arial" w:hAnsi="Arial" w:cs="Arial"/>
          <w:b/>
          <w:color w:val="262626"/>
          <w:sz w:val="28"/>
          <w:szCs w:val="28"/>
        </w:rPr>
        <w:t>USB Connection Status I</w:t>
      </w:r>
      <w:r w:rsidR="00F34F53" w:rsidRPr="0040194C">
        <w:rPr>
          <w:rFonts w:ascii="Arial" w:hAnsi="Arial" w:cs="Arial"/>
          <w:b/>
          <w:color w:val="262626"/>
          <w:sz w:val="28"/>
          <w:szCs w:val="28"/>
        </w:rPr>
        <w:t>ndicator</w:t>
      </w:r>
    </w:p>
    <w:p w14:paraId="3CC01574" w14:textId="551DC013" w:rsidR="00426254" w:rsidRPr="0040194C" w:rsidRDefault="00F34F53" w:rsidP="0040194C">
      <w:pPr>
        <w:spacing w:afterLines="100" w:after="312" w:line="360" w:lineRule="auto"/>
        <w:rPr>
          <w:rFonts w:ascii="Arial" w:hAnsi="Arial" w:cs="Arial"/>
          <w:color w:val="262626"/>
          <w:sz w:val="24"/>
          <w:szCs w:val="24"/>
        </w:rPr>
      </w:pPr>
      <w:r w:rsidRPr="0040194C">
        <w:rPr>
          <w:rFonts w:ascii="Arial" w:hAnsi="Arial" w:cs="Arial"/>
          <w:color w:val="262626"/>
          <w:sz w:val="24"/>
          <w:szCs w:val="24"/>
        </w:rPr>
        <w:t>Normal device connection: "Green".</w:t>
      </w:r>
      <w:r w:rsidR="00483FD6">
        <w:rPr>
          <w:rFonts w:ascii="Arial" w:hAnsi="Arial" w:cs="Arial"/>
          <w:color w:val="262626"/>
          <w:sz w:val="24"/>
          <w:szCs w:val="24"/>
        </w:rPr>
        <w:br/>
      </w:r>
      <w:r w:rsidRPr="0040194C">
        <w:rPr>
          <w:rFonts w:ascii="Arial" w:hAnsi="Arial" w:cs="Arial"/>
          <w:color w:val="262626"/>
          <w:sz w:val="24"/>
          <w:szCs w:val="24"/>
        </w:rPr>
        <w:t>Abnormal or no device connection: "Gray".</w:t>
      </w:r>
    </w:p>
    <w:p w14:paraId="3003C6A7" w14:textId="77777777" w:rsidR="00426254" w:rsidRPr="0040194C" w:rsidRDefault="00F34F53" w:rsidP="0040194C">
      <w:pPr>
        <w:numPr>
          <w:ilvl w:val="0"/>
          <w:numId w:val="42"/>
        </w:numPr>
        <w:spacing w:line="360" w:lineRule="auto"/>
        <w:ind w:left="357" w:hanging="357"/>
        <w:rPr>
          <w:rFonts w:ascii="Arial" w:hAnsi="Arial" w:cs="Arial"/>
          <w:b/>
          <w:color w:val="262626"/>
          <w:sz w:val="28"/>
          <w:szCs w:val="28"/>
        </w:rPr>
      </w:pPr>
      <w:r w:rsidRPr="0040194C">
        <w:rPr>
          <w:rFonts w:ascii="Arial" w:hAnsi="Arial" w:cs="Arial"/>
          <w:b/>
          <w:color w:val="262626"/>
          <w:sz w:val="28"/>
          <w:szCs w:val="28"/>
        </w:rPr>
        <w:lastRenderedPageBreak/>
        <w:t>Device Information</w:t>
      </w:r>
    </w:p>
    <w:p w14:paraId="1BE8C166" w14:textId="463ABA79" w:rsidR="00426254" w:rsidRPr="0040194C" w:rsidRDefault="008D34AD" w:rsidP="0040194C">
      <w:pPr>
        <w:spacing w:afterLines="100" w:after="312" w:line="360" w:lineRule="auto"/>
        <w:rPr>
          <w:rFonts w:ascii="Arial" w:hAnsi="Arial" w:cs="Arial"/>
          <w:color w:val="262626"/>
          <w:sz w:val="24"/>
          <w:szCs w:val="24"/>
        </w:rPr>
      </w:pPr>
      <w:r w:rsidRPr="0040194C">
        <w:rPr>
          <w:rFonts w:ascii="Arial" w:hAnsi="Arial" w:cs="Arial"/>
          <w:color w:val="262626"/>
          <w:sz w:val="24"/>
          <w:szCs w:val="24"/>
        </w:rPr>
        <w:t>The information i</w:t>
      </w:r>
      <w:r w:rsidR="00F34F53" w:rsidRPr="0040194C">
        <w:rPr>
          <w:rFonts w:ascii="Arial" w:hAnsi="Arial" w:cs="Arial"/>
          <w:color w:val="262626"/>
          <w:sz w:val="24"/>
          <w:szCs w:val="24"/>
        </w:rPr>
        <w:t xml:space="preserve">ncludes </w:t>
      </w:r>
      <w:r w:rsidR="00736AEF" w:rsidRPr="0040194C">
        <w:rPr>
          <w:rFonts w:ascii="Arial" w:hAnsi="Arial" w:cs="Arial"/>
          <w:color w:val="262626"/>
          <w:sz w:val="24"/>
          <w:szCs w:val="24"/>
        </w:rPr>
        <w:t>the</w:t>
      </w:r>
      <w:r w:rsidR="00195485" w:rsidRPr="00195485">
        <w:rPr>
          <w:rFonts w:ascii="Arial" w:hAnsi="Arial" w:cs="Arial"/>
          <w:color w:val="262626"/>
          <w:sz w:val="24"/>
          <w:szCs w:val="24"/>
        </w:rPr>
        <w:t xml:space="preserve"> </w:t>
      </w:r>
      <w:r w:rsidR="00195485" w:rsidRPr="0040194C">
        <w:rPr>
          <w:rFonts w:ascii="Arial" w:hAnsi="Arial" w:cs="Arial"/>
          <w:color w:val="262626"/>
          <w:sz w:val="24"/>
          <w:szCs w:val="24"/>
        </w:rPr>
        <w:t>SN,</w:t>
      </w:r>
      <w:r w:rsidR="00195485">
        <w:rPr>
          <w:rFonts w:ascii="Arial" w:hAnsi="Arial" w:cs="Arial"/>
          <w:color w:val="262626"/>
          <w:sz w:val="24"/>
          <w:szCs w:val="24"/>
        </w:rPr>
        <w:t xml:space="preserve"> </w:t>
      </w:r>
      <w:r w:rsidR="00736AEF" w:rsidRPr="0040194C">
        <w:rPr>
          <w:rFonts w:ascii="Arial" w:hAnsi="Arial" w:cs="Arial"/>
          <w:color w:val="262626"/>
          <w:sz w:val="24"/>
          <w:szCs w:val="24"/>
        </w:rPr>
        <w:t xml:space="preserve">Production Date, Calibration Date (the </w:t>
      </w:r>
      <w:r w:rsidR="00EA131E" w:rsidRPr="0040194C">
        <w:rPr>
          <w:rFonts w:ascii="Arial" w:hAnsi="Arial" w:cs="Arial"/>
          <w:color w:val="262626"/>
          <w:sz w:val="24"/>
          <w:szCs w:val="24"/>
        </w:rPr>
        <w:t>date of value assignment by the calibration tile</w:t>
      </w:r>
      <w:r w:rsidR="00736AEF" w:rsidRPr="0040194C">
        <w:rPr>
          <w:rFonts w:ascii="Arial" w:hAnsi="Arial" w:cs="Arial"/>
          <w:color w:val="262626"/>
          <w:sz w:val="24"/>
          <w:szCs w:val="24"/>
        </w:rPr>
        <w:t>), and Firmware Version.</w:t>
      </w:r>
    </w:p>
    <w:p w14:paraId="4B501988" w14:textId="77777777" w:rsidR="00426254" w:rsidRPr="0040194C" w:rsidRDefault="00F34F53" w:rsidP="0040194C">
      <w:pPr>
        <w:numPr>
          <w:ilvl w:val="0"/>
          <w:numId w:val="42"/>
        </w:numPr>
        <w:spacing w:line="360" w:lineRule="auto"/>
        <w:ind w:left="357" w:hanging="357"/>
        <w:rPr>
          <w:rFonts w:ascii="Arial" w:hAnsi="Arial" w:cs="Arial"/>
          <w:b/>
          <w:color w:val="262626"/>
          <w:sz w:val="28"/>
          <w:szCs w:val="28"/>
        </w:rPr>
      </w:pPr>
      <w:r w:rsidRPr="0040194C">
        <w:rPr>
          <w:rFonts w:ascii="Arial" w:hAnsi="Arial" w:cs="Arial"/>
          <w:b/>
          <w:color w:val="262626"/>
          <w:sz w:val="28"/>
          <w:szCs w:val="28"/>
        </w:rPr>
        <w:t>Mode Selection</w:t>
      </w:r>
    </w:p>
    <w:p w14:paraId="4F0A00A8" w14:textId="521C5566" w:rsidR="00426254" w:rsidRPr="0040194C" w:rsidRDefault="00F34F53" w:rsidP="0040194C">
      <w:pPr>
        <w:spacing w:afterLines="100" w:after="312" w:line="360" w:lineRule="auto"/>
        <w:rPr>
          <w:rFonts w:ascii="Arial" w:hAnsi="Arial" w:cs="Arial"/>
          <w:color w:val="262626"/>
          <w:sz w:val="24"/>
          <w:szCs w:val="24"/>
        </w:rPr>
      </w:pPr>
      <w:r w:rsidRPr="0040194C">
        <w:rPr>
          <w:rFonts w:ascii="Arial" w:hAnsi="Arial" w:cs="Arial"/>
          <w:b/>
          <w:color w:val="262626"/>
          <w:sz w:val="24"/>
          <w:szCs w:val="24"/>
        </w:rPr>
        <w:t>Normal Mode:</w:t>
      </w:r>
      <w:r w:rsidRPr="0040194C">
        <w:rPr>
          <w:rFonts w:ascii="Arial" w:hAnsi="Arial" w:cs="Arial"/>
          <w:color w:val="262626"/>
          <w:sz w:val="24"/>
          <w:szCs w:val="24"/>
        </w:rPr>
        <w:t xml:space="preserve"> the device continuously measures the gloss by covering the surface to be </w:t>
      </w:r>
      <w:r w:rsidR="00701122" w:rsidRPr="0040194C">
        <w:rPr>
          <w:rFonts w:ascii="Arial" w:hAnsi="Arial" w:cs="Arial"/>
          <w:color w:val="262626"/>
          <w:sz w:val="24"/>
          <w:szCs w:val="24"/>
        </w:rPr>
        <w:t>tested</w:t>
      </w:r>
      <w:r w:rsidRPr="0040194C">
        <w:rPr>
          <w:rFonts w:ascii="Arial" w:hAnsi="Arial" w:cs="Arial"/>
          <w:color w:val="262626"/>
          <w:sz w:val="24"/>
          <w:szCs w:val="24"/>
        </w:rPr>
        <w:t xml:space="preserve">. There is no need for </w:t>
      </w:r>
      <w:r w:rsidR="008D34AD" w:rsidRPr="0040194C">
        <w:rPr>
          <w:rFonts w:ascii="Arial" w:hAnsi="Arial" w:cs="Arial"/>
          <w:sz w:val="24"/>
          <w:szCs w:val="24"/>
        </w:rPr>
        <w:t xml:space="preserve">button pressing. </w:t>
      </w:r>
      <w:r w:rsidR="00483FD6">
        <w:rPr>
          <w:rFonts w:ascii="Arial" w:hAnsi="Arial" w:cs="Arial"/>
          <w:b/>
          <w:color w:val="262626"/>
          <w:sz w:val="24"/>
          <w:szCs w:val="24"/>
        </w:rPr>
        <w:br/>
      </w:r>
      <w:r w:rsidRPr="0040194C">
        <w:rPr>
          <w:rFonts w:ascii="Arial" w:hAnsi="Arial" w:cs="Arial"/>
          <w:b/>
          <w:color w:val="262626"/>
          <w:sz w:val="24"/>
          <w:szCs w:val="24"/>
        </w:rPr>
        <w:t>QC Mode:</w:t>
      </w:r>
      <w:r w:rsidRPr="0040194C">
        <w:rPr>
          <w:rFonts w:ascii="Arial" w:hAnsi="Arial" w:cs="Arial"/>
          <w:color w:val="262626"/>
          <w:sz w:val="24"/>
          <w:szCs w:val="24"/>
        </w:rPr>
        <w:t xml:space="preserve"> Each time the button</w:t>
      </w:r>
      <w:r w:rsidR="008D34AD" w:rsidRPr="0040194C">
        <w:rPr>
          <w:rFonts w:ascii="Arial" w:hAnsi="Arial" w:cs="Arial"/>
          <w:color w:val="262626"/>
          <w:sz w:val="24"/>
          <w:szCs w:val="24"/>
        </w:rPr>
        <w:t xml:space="preserve"> is </w:t>
      </w:r>
      <w:r w:rsidR="007E26DC" w:rsidRPr="0040194C">
        <w:rPr>
          <w:rFonts w:ascii="Arial" w:hAnsi="Arial" w:cs="Arial"/>
          <w:color w:val="262626"/>
          <w:sz w:val="24"/>
          <w:szCs w:val="24"/>
        </w:rPr>
        <w:t>pressed</w:t>
      </w:r>
      <w:r w:rsidR="007E26DC" w:rsidRPr="0040194C">
        <w:rPr>
          <w:rFonts w:ascii="Arial" w:hAnsi="Arial" w:cs="Arial" w:hint="eastAsia"/>
          <w:color w:val="262626"/>
          <w:sz w:val="24"/>
          <w:szCs w:val="24"/>
        </w:rPr>
        <w:t>，</w:t>
      </w:r>
      <w:r w:rsidR="007E26DC" w:rsidRPr="0040194C">
        <w:rPr>
          <w:rFonts w:ascii="Arial" w:hAnsi="Arial" w:cs="Arial"/>
          <w:color w:val="262626"/>
          <w:sz w:val="24"/>
          <w:szCs w:val="24"/>
        </w:rPr>
        <w:t>a value</w:t>
      </w:r>
      <w:r w:rsidRPr="0040194C">
        <w:rPr>
          <w:rFonts w:ascii="Arial" w:hAnsi="Arial" w:cs="Arial"/>
          <w:color w:val="262626"/>
          <w:sz w:val="24"/>
          <w:szCs w:val="24"/>
        </w:rPr>
        <w:t xml:space="preserve"> is </w:t>
      </w:r>
      <w:r w:rsidR="0074616E" w:rsidRPr="0040194C">
        <w:rPr>
          <w:rFonts w:ascii="Arial" w:hAnsi="Arial" w:cs="Arial"/>
          <w:color w:val="262626"/>
          <w:sz w:val="24"/>
          <w:szCs w:val="24"/>
        </w:rPr>
        <w:t xml:space="preserve">got </w:t>
      </w:r>
      <w:r w:rsidRPr="0040194C">
        <w:rPr>
          <w:rFonts w:ascii="Arial" w:hAnsi="Arial" w:cs="Arial"/>
          <w:color w:val="262626"/>
          <w:sz w:val="24"/>
          <w:szCs w:val="24"/>
        </w:rPr>
        <w:t>and qualified.</w:t>
      </w:r>
    </w:p>
    <w:p w14:paraId="4DC7FB42" w14:textId="77777777" w:rsidR="00426254" w:rsidRPr="0040194C" w:rsidRDefault="00F34F53" w:rsidP="0040194C">
      <w:pPr>
        <w:numPr>
          <w:ilvl w:val="0"/>
          <w:numId w:val="42"/>
        </w:numPr>
        <w:spacing w:line="360" w:lineRule="auto"/>
        <w:ind w:left="357" w:hanging="357"/>
        <w:rPr>
          <w:rFonts w:ascii="Arial" w:hAnsi="Arial" w:cs="Arial"/>
          <w:b/>
          <w:color w:val="262626"/>
          <w:sz w:val="28"/>
          <w:szCs w:val="28"/>
        </w:rPr>
      </w:pPr>
      <w:r w:rsidRPr="0040194C">
        <w:rPr>
          <w:rFonts w:ascii="Arial" w:hAnsi="Arial" w:cs="Arial"/>
          <w:b/>
          <w:color w:val="262626"/>
          <w:sz w:val="28"/>
          <w:szCs w:val="28"/>
        </w:rPr>
        <w:t>Limit Selection</w:t>
      </w:r>
    </w:p>
    <w:p w14:paraId="0BFEDEBC" w14:textId="77777777" w:rsidR="00426254" w:rsidRPr="0040194C" w:rsidRDefault="00F34F53" w:rsidP="0040194C">
      <w:pPr>
        <w:spacing w:afterLines="100" w:after="312" w:line="360" w:lineRule="auto"/>
        <w:rPr>
          <w:rFonts w:ascii="Arial" w:hAnsi="Arial" w:cs="Arial"/>
          <w:color w:val="262626"/>
          <w:sz w:val="24"/>
          <w:szCs w:val="24"/>
        </w:rPr>
      </w:pPr>
      <w:r w:rsidRPr="0040194C">
        <w:rPr>
          <w:rFonts w:ascii="Arial" w:hAnsi="Arial" w:cs="Arial"/>
          <w:color w:val="262626"/>
          <w:sz w:val="24"/>
          <w:szCs w:val="24"/>
        </w:rPr>
        <w:t>The upper limit and lower limit are selected according to the sample test requirements. The data that are beyond the limits have corresponding prompts</w:t>
      </w:r>
      <w:r w:rsidR="008D34AD" w:rsidRPr="0040194C">
        <w:rPr>
          <w:rFonts w:ascii="Arial" w:hAnsi="Arial" w:cs="Arial"/>
          <w:color w:val="262626"/>
          <w:sz w:val="24"/>
          <w:szCs w:val="24"/>
        </w:rPr>
        <w:t xml:space="preserve"> in the display</w:t>
      </w:r>
      <w:r w:rsidRPr="0040194C">
        <w:rPr>
          <w:rFonts w:ascii="Arial" w:hAnsi="Arial" w:cs="Arial"/>
          <w:color w:val="262626"/>
          <w:sz w:val="24"/>
          <w:szCs w:val="24"/>
        </w:rPr>
        <w:t>, and are used to</w:t>
      </w:r>
      <w:r w:rsidR="00701122" w:rsidRPr="0040194C">
        <w:rPr>
          <w:rFonts w:ascii="Arial" w:hAnsi="Arial" w:cs="Arial"/>
          <w:color w:val="262626"/>
          <w:sz w:val="24"/>
          <w:szCs w:val="24"/>
        </w:rPr>
        <w:t xml:space="preserve"> determine the qualification range for counting the number of PASS and NG</w:t>
      </w:r>
      <w:r w:rsidRPr="0040194C">
        <w:rPr>
          <w:rFonts w:ascii="Arial" w:hAnsi="Arial" w:cs="Arial"/>
          <w:color w:val="262626"/>
          <w:sz w:val="24"/>
          <w:szCs w:val="24"/>
        </w:rPr>
        <w:t xml:space="preserve"> in the report.</w:t>
      </w:r>
    </w:p>
    <w:p w14:paraId="4BB377E9" w14:textId="77777777" w:rsidR="00426254" w:rsidRPr="0040194C" w:rsidRDefault="00F34F53" w:rsidP="0040194C">
      <w:pPr>
        <w:spacing w:afterLines="100" w:after="312" w:line="360" w:lineRule="auto"/>
        <w:rPr>
          <w:rFonts w:ascii="Arial" w:hAnsi="Arial" w:cs="Arial"/>
          <w:color w:val="262626"/>
          <w:sz w:val="24"/>
          <w:szCs w:val="24"/>
        </w:rPr>
      </w:pPr>
      <w:r w:rsidRPr="0040194C">
        <w:rPr>
          <w:rFonts w:ascii="Arial" w:hAnsi="Arial" w:cs="Arial"/>
          <w:color w:val="262626"/>
          <w:sz w:val="24"/>
          <w:szCs w:val="24"/>
        </w:rPr>
        <w:t xml:space="preserve">The </w:t>
      </w:r>
      <w:r w:rsidR="008D34AD" w:rsidRPr="0040194C">
        <w:rPr>
          <w:rFonts w:ascii="Arial" w:hAnsi="Arial" w:cs="Arial"/>
          <w:color w:val="262626"/>
          <w:sz w:val="24"/>
          <w:szCs w:val="24"/>
        </w:rPr>
        <w:t>pre</w:t>
      </w:r>
      <w:r w:rsidRPr="0040194C">
        <w:rPr>
          <w:rFonts w:ascii="Arial" w:hAnsi="Arial" w:cs="Arial"/>
          <w:color w:val="262626"/>
          <w:sz w:val="24"/>
          <w:szCs w:val="24"/>
        </w:rPr>
        <w:t xml:space="preserve">set upper and lower limits, after downloaded to the device, are also used to determine the qualification range in QC Mode.  </w:t>
      </w:r>
    </w:p>
    <w:p w14:paraId="3F0C0687" w14:textId="77777777" w:rsidR="00426254" w:rsidRPr="0040194C" w:rsidRDefault="00F34F53" w:rsidP="0040194C">
      <w:pPr>
        <w:spacing w:afterLines="100" w:after="312" w:line="360" w:lineRule="auto"/>
        <w:rPr>
          <w:rFonts w:ascii="Arial" w:hAnsi="Arial" w:cs="Arial"/>
          <w:color w:val="262626"/>
          <w:sz w:val="24"/>
          <w:szCs w:val="24"/>
        </w:rPr>
      </w:pPr>
      <w:r w:rsidRPr="0040194C">
        <w:rPr>
          <w:rFonts w:ascii="Arial" w:hAnsi="Arial" w:cs="Arial"/>
          <w:color w:val="262626"/>
          <w:sz w:val="24"/>
          <w:szCs w:val="24"/>
        </w:rPr>
        <w:t>The multi-angle device can also choose the angle display.</w:t>
      </w:r>
    </w:p>
    <w:p w14:paraId="4B633D90" w14:textId="77777777" w:rsidR="00426254" w:rsidRPr="0040194C" w:rsidRDefault="00F34F53" w:rsidP="0040194C">
      <w:pPr>
        <w:numPr>
          <w:ilvl w:val="0"/>
          <w:numId w:val="42"/>
        </w:numPr>
        <w:spacing w:line="360" w:lineRule="auto"/>
        <w:ind w:left="357" w:hanging="357"/>
        <w:rPr>
          <w:rFonts w:ascii="Arial" w:hAnsi="Arial" w:cs="Arial"/>
          <w:b/>
          <w:color w:val="262626"/>
          <w:sz w:val="28"/>
          <w:szCs w:val="28"/>
        </w:rPr>
      </w:pPr>
      <w:r w:rsidRPr="0040194C">
        <w:rPr>
          <w:rFonts w:ascii="Arial" w:hAnsi="Arial" w:cs="Arial"/>
          <w:b/>
          <w:color w:val="262626"/>
          <w:sz w:val="28"/>
          <w:szCs w:val="28"/>
        </w:rPr>
        <w:t>Function Buttons</w:t>
      </w:r>
    </w:p>
    <w:p w14:paraId="42EB1C02" w14:textId="7C32FA24" w:rsidR="00426254" w:rsidRPr="0040194C" w:rsidRDefault="00A93F07" w:rsidP="0040194C">
      <w:pPr>
        <w:spacing w:afterLines="100" w:after="312" w:line="360" w:lineRule="auto"/>
        <w:rPr>
          <w:rFonts w:ascii="Arial" w:hAnsi="Arial" w:cs="Arial"/>
          <w:sz w:val="24"/>
          <w:szCs w:val="24"/>
        </w:rPr>
      </w:pPr>
      <w:r>
        <w:rPr>
          <w:rFonts w:ascii="Arial" w:hAnsi="Arial" w:cs="Arial"/>
          <w:b/>
          <w:sz w:val="24"/>
          <w:szCs w:val="24"/>
        </w:rPr>
        <w:t>“</w:t>
      </w:r>
      <w:r w:rsidR="00F34F53" w:rsidRPr="0040194C">
        <w:rPr>
          <w:rFonts w:ascii="Arial" w:hAnsi="Arial" w:cs="Arial"/>
          <w:b/>
          <w:sz w:val="24"/>
          <w:szCs w:val="24"/>
        </w:rPr>
        <w:t>Measure</w:t>
      </w:r>
      <w:r w:rsidR="0073314D" w:rsidRPr="0040194C">
        <w:rPr>
          <w:rFonts w:ascii="Arial" w:hAnsi="Arial" w:cs="Arial"/>
          <w:b/>
          <w:sz w:val="24"/>
          <w:szCs w:val="24"/>
        </w:rPr>
        <w:t>”</w:t>
      </w:r>
      <w:r w:rsidR="00F34F53" w:rsidRPr="0040194C">
        <w:rPr>
          <w:rFonts w:ascii="Arial" w:hAnsi="Arial" w:cs="Arial"/>
          <w:b/>
          <w:sz w:val="24"/>
          <w:szCs w:val="24"/>
        </w:rPr>
        <w:t xml:space="preserve">: </w:t>
      </w:r>
      <w:r w:rsidR="00431C62" w:rsidRPr="0040194C">
        <w:rPr>
          <w:rFonts w:ascii="Arial" w:hAnsi="Arial" w:cs="Arial"/>
          <w:sz w:val="24"/>
          <w:szCs w:val="24"/>
        </w:rPr>
        <w:t xml:space="preserve">used for </w:t>
      </w:r>
      <w:r w:rsidR="00F34F53" w:rsidRPr="0040194C">
        <w:rPr>
          <w:rFonts w:ascii="Arial" w:hAnsi="Arial" w:cs="Arial"/>
          <w:sz w:val="24"/>
          <w:szCs w:val="24"/>
        </w:rPr>
        <w:t xml:space="preserve">online measurement. </w:t>
      </w:r>
      <w:r w:rsidR="00E20D86" w:rsidRPr="0040194C">
        <w:rPr>
          <w:rFonts w:ascii="Arial" w:hAnsi="Arial" w:cs="Arial"/>
          <w:sz w:val="24"/>
          <w:szCs w:val="24"/>
        </w:rPr>
        <w:t>Click</w:t>
      </w:r>
      <w:r w:rsidR="00F34F53" w:rsidRPr="0040194C">
        <w:rPr>
          <w:rFonts w:ascii="Arial" w:hAnsi="Arial" w:cs="Arial"/>
          <w:sz w:val="24"/>
          <w:szCs w:val="24"/>
        </w:rPr>
        <w:t xml:space="preserve"> </w:t>
      </w:r>
      <w:r>
        <w:rPr>
          <w:rFonts w:ascii="Arial" w:hAnsi="Arial" w:cs="Arial"/>
          <w:sz w:val="24"/>
          <w:szCs w:val="24"/>
        </w:rPr>
        <w:t>“</w:t>
      </w:r>
      <w:r w:rsidR="00F34F53" w:rsidRPr="0040194C">
        <w:rPr>
          <w:rFonts w:ascii="Arial" w:hAnsi="Arial" w:cs="Arial"/>
          <w:sz w:val="24"/>
          <w:szCs w:val="24"/>
        </w:rPr>
        <w:t>Measure" once, and the device uploads a measurement value.</w:t>
      </w:r>
      <w:r w:rsidR="00483FD6">
        <w:rPr>
          <w:rFonts w:ascii="Arial" w:hAnsi="Arial" w:cs="Arial"/>
          <w:sz w:val="24"/>
          <w:szCs w:val="24"/>
        </w:rPr>
        <w:br/>
      </w:r>
      <w:r>
        <w:rPr>
          <w:rFonts w:ascii="Arial" w:hAnsi="Arial" w:cs="Arial"/>
          <w:b/>
          <w:sz w:val="24"/>
          <w:szCs w:val="24"/>
        </w:rPr>
        <w:t>“</w:t>
      </w:r>
      <w:r w:rsidR="00F34F53" w:rsidRPr="0040194C">
        <w:rPr>
          <w:rFonts w:ascii="Arial" w:hAnsi="Arial" w:cs="Arial"/>
          <w:b/>
          <w:sz w:val="24"/>
          <w:szCs w:val="24"/>
        </w:rPr>
        <w:t>Export Excel</w:t>
      </w:r>
      <w:r w:rsidR="0073314D" w:rsidRPr="0040194C">
        <w:rPr>
          <w:rFonts w:ascii="Arial" w:hAnsi="Arial" w:cs="Arial"/>
          <w:b/>
          <w:sz w:val="24"/>
          <w:szCs w:val="24"/>
        </w:rPr>
        <w:t>”</w:t>
      </w:r>
      <w:r w:rsidR="00701122" w:rsidRPr="0040194C">
        <w:rPr>
          <w:rFonts w:ascii="Arial" w:hAnsi="Arial" w:cs="Arial"/>
          <w:b/>
          <w:sz w:val="24"/>
          <w:szCs w:val="24"/>
        </w:rPr>
        <w:t xml:space="preserve">: </w:t>
      </w:r>
      <w:r w:rsidR="00701122" w:rsidRPr="0040194C">
        <w:rPr>
          <w:rFonts w:ascii="Arial" w:hAnsi="Arial" w:cs="Arial"/>
          <w:sz w:val="24"/>
          <w:szCs w:val="24"/>
        </w:rPr>
        <w:t>export the measurement data from</w:t>
      </w:r>
      <w:r w:rsidR="00F34F53" w:rsidRPr="0040194C">
        <w:rPr>
          <w:rFonts w:ascii="Arial" w:hAnsi="Arial" w:cs="Arial"/>
          <w:sz w:val="24"/>
          <w:szCs w:val="24"/>
        </w:rPr>
        <w:t xml:space="preserve"> the </w:t>
      </w:r>
      <w:r w:rsidR="00431C62" w:rsidRPr="0040194C">
        <w:rPr>
          <w:rFonts w:ascii="Arial" w:hAnsi="Arial" w:cs="Arial"/>
          <w:sz w:val="24"/>
          <w:szCs w:val="24"/>
        </w:rPr>
        <w:t xml:space="preserve">data </w:t>
      </w:r>
      <w:r w:rsidR="00701122" w:rsidRPr="0040194C">
        <w:rPr>
          <w:rFonts w:ascii="Arial" w:hAnsi="Arial" w:cs="Arial"/>
          <w:sz w:val="24"/>
          <w:szCs w:val="24"/>
        </w:rPr>
        <w:t>column</w:t>
      </w:r>
      <w:r w:rsidR="00F34F53" w:rsidRPr="0040194C">
        <w:rPr>
          <w:rFonts w:ascii="Arial" w:hAnsi="Arial" w:cs="Arial"/>
          <w:sz w:val="24"/>
          <w:szCs w:val="24"/>
        </w:rPr>
        <w:t xml:space="preserve"> in Excel format.</w:t>
      </w:r>
      <w:r w:rsidR="00483FD6">
        <w:rPr>
          <w:rFonts w:ascii="Arial" w:hAnsi="Arial" w:cs="Arial"/>
          <w:b/>
          <w:sz w:val="24"/>
          <w:szCs w:val="24"/>
        </w:rPr>
        <w:br/>
      </w:r>
      <w:r w:rsidR="0073314D" w:rsidRPr="0040194C">
        <w:rPr>
          <w:rFonts w:ascii="Arial" w:hAnsi="Arial" w:cs="Arial"/>
          <w:b/>
          <w:sz w:val="24"/>
          <w:szCs w:val="24"/>
        </w:rPr>
        <w:t>“</w:t>
      </w:r>
      <w:r w:rsidR="00F34F53" w:rsidRPr="0040194C">
        <w:rPr>
          <w:rFonts w:ascii="Arial" w:hAnsi="Arial" w:cs="Arial"/>
          <w:b/>
          <w:sz w:val="24"/>
          <w:szCs w:val="24"/>
        </w:rPr>
        <w:t>Clear</w:t>
      </w:r>
      <w:r w:rsidR="0073314D" w:rsidRPr="0040194C">
        <w:rPr>
          <w:rFonts w:ascii="Arial" w:hAnsi="Arial" w:cs="Arial"/>
          <w:b/>
          <w:sz w:val="24"/>
          <w:szCs w:val="24"/>
        </w:rPr>
        <w:t>”</w:t>
      </w:r>
      <w:r w:rsidR="00F34F53" w:rsidRPr="0040194C">
        <w:rPr>
          <w:rFonts w:ascii="Arial" w:hAnsi="Arial" w:cs="Arial"/>
          <w:b/>
          <w:sz w:val="24"/>
          <w:szCs w:val="24"/>
        </w:rPr>
        <w:t xml:space="preserve">: </w:t>
      </w:r>
      <w:r w:rsidR="00F34F53" w:rsidRPr="0040194C">
        <w:rPr>
          <w:rFonts w:ascii="Arial" w:hAnsi="Arial" w:cs="Arial"/>
          <w:sz w:val="24"/>
          <w:szCs w:val="24"/>
        </w:rPr>
        <w:t xml:space="preserve">clear all data in the </w:t>
      </w:r>
      <w:r w:rsidR="00431C62" w:rsidRPr="0040194C">
        <w:rPr>
          <w:rFonts w:ascii="Arial" w:hAnsi="Arial" w:cs="Arial"/>
          <w:sz w:val="24"/>
          <w:szCs w:val="24"/>
        </w:rPr>
        <w:t xml:space="preserve">data </w:t>
      </w:r>
      <w:r w:rsidR="00701122" w:rsidRPr="0040194C">
        <w:rPr>
          <w:rFonts w:ascii="Arial" w:hAnsi="Arial" w:cs="Arial"/>
          <w:sz w:val="24"/>
          <w:szCs w:val="24"/>
        </w:rPr>
        <w:t>column</w:t>
      </w:r>
      <w:r w:rsidR="00F34F53" w:rsidRPr="0040194C">
        <w:rPr>
          <w:rFonts w:ascii="Arial" w:hAnsi="Arial" w:cs="Arial"/>
          <w:sz w:val="24"/>
          <w:szCs w:val="24"/>
        </w:rPr>
        <w:t>.</w:t>
      </w:r>
      <w:r w:rsidR="00483FD6">
        <w:rPr>
          <w:rFonts w:ascii="Arial" w:hAnsi="Arial" w:cs="Arial"/>
          <w:b/>
          <w:sz w:val="24"/>
          <w:szCs w:val="24"/>
        </w:rPr>
        <w:br/>
      </w:r>
      <w:r w:rsidR="0073314D" w:rsidRPr="0040194C">
        <w:rPr>
          <w:rFonts w:ascii="Arial" w:hAnsi="Arial" w:cs="Arial"/>
          <w:b/>
          <w:sz w:val="24"/>
          <w:szCs w:val="24"/>
        </w:rPr>
        <w:t>“</w:t>
      </w:r>
      <w:r w:rsidR="00F34F53" w:rsidRPr="0040194C">
        <w:rPr>
          <w:rFonts w:ascii="Arial" w:hAnsi="Arial" w:cs="Arial"/>
          <w:b/>
          <w:sz w:val="24"/>
          <w:szCs w:val="24"/>
        </w:rPr>
        <w:t>Report</w:t>
      </w:r>
      <w:r w:rsidR="0073314D" w:rsidRPr="0040194C">
        <w:rPr>
          <w:rFonts w:ascii="Arial" w:hAnsi="Arial" w:cs="Arial"/>
          <w:b/>
          <w:sz w:val="24"/>
          <w:szCs w:val="24"/>
        </w:rPr>
        <w:t>”</w:t>
      </w:r>
      <w:r w:rsidR="00F34F53" w:rsidRPr="0040194C">
        <w:rPr>
          <w:rFonts w:ascii="Arial" w:hAnsi="Arial" w:cs="Arial"/>
          <w:sz w:val="24"/>
          <w:szCs w:val="24"/>
        </w:rPr>
        <w:t xml:space="preserve">: generate reports. </w:t>
      </w:r>
    </w:p>
    <w:p w14:paraId="509E49E0" w14:textId="77777777" w:rsidR="00426254" w:rsidRPr="0040194C" w:rsidRDefault="00F34F53" w:rsidP="0040194C">
      <w:pPr>
        <w:numPr>
          <w:ilvl w:val="0"/>
          <w:numId w:val="42"/>
        </w:numPr>
        <w:spacing w:line="360" w:lineRule="auto"/>
        <w:ind w:left="357" w:hanging="357"/>
        <w:rPr>
          <w:rFonts w:ascii="Arial" w:hAnsi="Arial" w:cs="Arial"/>
          <w:b/>
          <w:color w:val="262626"/>
          <w:sz w:val="28"/>
          <w:szCs w:val="28"/>
        </w:rPr>
      </w:pPr>
      <w:r w:rsidRPr="0040194C">
        <w:rPr>
          <w:rFonts w:ascii="Arial" w:hAnsi="Arial" w:cs="Arial"/>
          <w:b/>
          <w:color w:val="262626"/>
          <w:sz w:val="28"/>
          <w:szCs w:val="28"/>
        </w:rPr>
        <w:t>Data Display Area</w:t>
      </w:r>
    </w:p>
    <w:p w14:paraId="6384E559" w14:textId="77777777" w:rsidR="00426254" w:rsidRDefault="00431C62" w:rsidP="0040194C">
      <w:pPr>
        <w:spacing w:afterLines="100" w:after="312" w:line="360" w:lineRule="auto"/>
        <w:rPr>
          <w:rFonts w:ascii="Arial" w:hAnsi="Arial" w:cs="Arial"/>
          <w:color w:val="262626"/>
          <w:sz w:val="24"/>
          <w:szCs w:val="24"/>
        </w:rPr>
      </w:pPr>
      <w:r w:rsidRPr="0040194C">
        <w:rPr>
          <w:rFonts w:ascii="Arial" w:hAnsi="Arial" w:cs="Arial"/>
          <w:color w:val="262626"/>
          <w:sz w:val="24"/>
          <w:szCs w:val="24"/>
        </w:rPr>
        <w:t>The area i</w:t>
      </w:r>
      <w:r w:rsidR="00F34F53" w:rsidRPr="0040194C">
        <w:rPr>
          <w:rFonts w:ascii="Arial" w:hAnsi="Arial" w:cs="Arial"/>
          <w:color w:val="262626"/>
          <w:sz w:val="24"/>
          <w:szCs w:val="24"/>
        </w:rPr>
        <w:t xml:space="preserve">ncludes data selection area, natural SN (accumulates once per each </w:t>
      </w:r>
      <w:r w:rsidR="00F34F53" w:rsidRPr="0040194C">
        <w:rPr>
          <w:rFonts w:ascii="Arial" w:hAnsi="Arial" w:cs="Arial"/>
          <w:color w:val="262626"/>
          <w:sz w:val="24"/>
          <w:szCs w:val="24"/>
        </w:rPr>
        <w:lastRenderedPageBreak/>
        <w:t>data read</w:t>
      </w:r>
      <w:r w:rsidRPr="0040194C">
        <w:rPr>
          <w:rFonts w:ascii="Arial" w:hAnsi="Arial" w:cs="Arial"/>
          <w:color w:val="262626"/>
          <w:sz w:val="24"/>
          <w:szCs w:val="24"/>
        </w:rPr>
        <w:t>)</w:t>
      </w:r>
      <w:r w:rsidR="00F34F53" w:rsidRPr="0040194C">
        <w:rPr>
          <w:rFonts w:ascii="Arial" w:hAnsi="Arial" w:cs="Arial"/>
          <w:color w:val="262626"/>
          <w:sz w:val="24"/>
          <w:szCs w:val="24"/>
        </w:rPr>
        <w:t>, measurement value, and test time.</w:t>
      </w:r>
    </w:p>
    <w:p w14:paraId="2DE733C9" w14:textId="7F659D3D" w:rsidR="00342308" w:rsidRPr="00B4332D" w:rsidRDefault="00AD3B1D" w:rsidP="00AD3B1D">
      <w:pPr>
        <w:numPr>
          <w:ilvl w:val="0"/>
          <w:numId w:val="42"/>
        </w:numPr>
        <w:spacing w:line="360" w:lineRule="auto"/>
        <w:rPr>
          <w:rFonts w:ascii="Arial" w:hAnsi="Arial" w:cs="Arial"/>
          <w:b/>
          <w:color w:val="262626"/>
          <w:sz w:val="28"/>
          <w:szCs w:val="28"/>
        </w:rPr>
      </w:pPr>
      <w:r w:rsidRPr="00AD3B1D">
        <w:rPr>
          <w:rFonts w:ascii="Arial" w:hAnsi="Arial" w:cs="Arial"/>
          <w:b/>
          <w:color w:val="262626"/>
          <w:sz w:val="28"/>
          <w:szCs w:val="28"/>
        </w:rPr>
        <w:t>Calibration</w:t>
      </w:r>
      <w:r w:rsidR="00342308" w:rsidRPr="00342308">
        <w:rPr>
          <w:rFonts w:ascii="Arial" w:hAnsi="Arial" w:cs="Arial"/>
          <w:b/>
          <w:color w:val="262626"/>
          <w:sz w:val="28"/>
          <w:szCs w:val="28"/>
        </w:rPr>
        <w:t xml:space="preserve"> value</w:t>
      </w:r>
      <w:r>
        <w:rPr>
          <w:rFonts w:ascii="Arial" w:hAnsi="Arial" w:cs="Arial"/>
          <w:b/>
          <w:color w:val="262626"/>
          <w:sz w:val="28"/>
          <w:szCs w:val="28"/>
        </w:rPr>
        <w:t>s</w:t>
      </w:r>
      <w:r w:rsidR="00342308" w:rsidRPr="00342308">
        <w:rPr>
          <w:rFonts w:ascii="Arial" w:hAnsi="Arial" w:cs="Arial"/>
          <w:b/>
          <w:color w:val="262626"/>
          <w:sz w:val="28"/>
          <w:szCs w:val="28"/>
        </w:rPr>
        <w:t xml:space="preserve"> modification</w:t>
      </w:r>
    </w:p>
    <w:p w14:paraId="6BEBCAA1" w14:textId="784E348D" w:rsidR="00342308" w:rsidRPr="00B4332D" w:rsidRDefault="00342308" w:rsidP="0040194C">
      <w:pPr>
        <w:spacing w:afterLines="100" w:after="312" w:line="360" w:lineRule="auto"/>
        <w:rPr>
          <w:rFonts w:ascii="Arial" w:hAnsi="Arial" w:cs="Arial"/>
          <w:color w:val="262626"/>
          <w:sz w:val="24"/>
          <w:szCs w:val="24"/>
        </w:rPr>
      </w:pPr>
      <w:r>
        <w:rPr>
          <w:rFonts w:ascii="Arial" w:hAnsi="Arial" w:cs="Arial" w:hint="eastAsia"/>
          <w:color w:val="262626"/>
          <w:sz w:val="24"/>
          <w:szCs w:val="24"/>
        </w:rPr>
        <w:t>User</w:t>
      </w:r>
      <w:r>
        <w:rPr>
          <w:rFonts w:ascii="Arial" w:hAnsi="Arial" w:cs="Arial"/>
          <w:color w:val="262626"/>
          <w:sz w:val="24"/>
          <w:szCs w:val="24"/>
        </w:rPr>
        <w:t xml:space="preserve">s can correct the </w:t>
      </w:r>
      <w:r w:rsidR="00AD3B1D" w:rsidRPr="00AD3B1D">
        <w:rPr>
          <w:rFonts w:ascii="Arial" w:hAnsi="Arial" w:cs="Arial"/>
          <w:color w:val="262626"/>
          <w:sz w:val="24"/>
          <w:szCs w:val="24"/>
        </w:rPr>
        <w:t>Calibration</w:t>
      </w:r>
      <w:r>
        <w:rPr>
          <w:rFonts w:ascii="Arial" w:hAnsi="Arial" w:cs="Arial"/>
          <w:color w:val="262626"/>
          <w:sz w:val="24"/>
          <w:szCs w:val="24"/>
        </w:rPr>
        <w:t xml:space="preserve"> value</w:t>
      </w:r>
      <w:r w:rsidR="00AD3B1D">
        <w:rPr>
          <w:rFonts w:ascii="Arial" w:hAnsi="Arial" w:cs="Arial"/>
          <w:color w:val="262626"/>
          <w:sz w:val="24"/>
          <w:szCs w:val="24"/>
        </w:rPr>
        <w:t>s</w:t>
      </w:r>
      <w:r>
        <w:rPr>
          <w:rFonts w:ascii="Arial" w:hAnsi="Arial" w:cs="Arial"/>
          <w:color w:val="262626"/>
          <w:sz w:val="24"/>
          <w:szCs w:val="24"/>
        </w:rPr>
        <w:t xml:space="preserve"> of the standard plate to ensure the accuracy of the instrument.</w:t>
      </w:r>
    </w:p>
    <w:p w14:paraId="7C5F7267" w14:textId="77777777" w:rsidR="00426254" w:rsidRPr="0040194C" w:rsidRDefault="00F34F53" w:rsidP="00EA131E">
      <w:pPr>
        <w:pStyle w:val="2"/>
        <w:spacing w:beforeLines="50" w:before="156" w:afterLines="50" w:after="156"/>
        <w:rPr>
          <w:rFonts w:eastAsia="宋体" w:cs="Arial"/>
        </w:rPr>
      </w:pPr>
      <w:bookmarkStart w:id="4" w:name="_Toc430251989"/>
      <w:bookmarkStart w:id="5" w:name="_Toc434839901"/>
      <w:r w:rsidRPr="0040194C">
        <w:rPr>
          <w:rFonts w:eastAsia="宋体" w:cs="Arial"/>
        </w:rPr>
        <w:t>3. Software Operation</w:t>
      </w:r>
      <w:bookmarkEnd w:id="4"/>
      <w:bookmarkEnd w:id="5"/>
    </w:p>
    <w:p w14:paraId="74B4C8E9" w14:textId="77777777" w:rsidR="00426254" w:rsidRPr="0040194C" w:rsidRDefault="00F34F53" w:rsidP="0040194C">
      <w:pPr>
        <w:numPr>
          <w:ilvl w:val="0"/>
          <w:numId w:val="43"/>
        </w:numPr>
        <w:spacing w:line="360" w:lineRule="auto"/>
        <w:rPr>
          <w:rFonts w:ascii="Arial" w:hAnsi="Arial" w:cs="Arial"/>
          <w:b/>
          <w:sz w:val="28"/>
          <w:szCs w:val="28"/>
        </w:rPr>
      </w:pPr>
      <w:r w:rsidRPr="0040194C">
        <w:rPr>
          <w:rFonts w:ascii="Arial" w:hAnsi="Arial" w:cs="Arial"/>
          <w:b/>
          <w:sz w:val="28"/>
          <w:szCs w:val="28"/>
        </w:rPr>
        <w:t>Parameter Setting</w:t>
      </w:r>
    </w:p>
    <w:p w14:paraId="568C7746" w14:textId="55BBD29D" w:rsidR="00426254" w:rsidRPr="0040194C" w:rsidRDefault="006E25CC" w:rsidP="00325A97">
      <w:pPr>
        <w:spacing w:beforeLines="50" w:before="156" w:afterLines="50" w:after="156"/>
        <w:jc w:val="center"/>
        <w:rPr>
          <w:rFonts w:ascii="Arial" w:hAnsi="Arial" w:cs="Arial"/>
          <w:noProof/>
          <w:sz w:val="28"/>
          <w:szCs w:val="28"/>
        </w:rPr>
      </w:pPr>
      <w:r>
        <w:rPr>
          <w:noProof/>
        </w:rPr>
        <w:pict w14:anchorId="36A8D0AB">
          <v:shape id="_x0000_i1028" type="#_x0000_t75" style="width:399.75pt;height:112.5pt;visibility:visible;mso-wrap-style:square">
            <v:imagedata r:id="rId12" o:title=""/>
          </v:shape>
        </w:pict>
      </w:r>
    </w:p>
    <w:p w14:paraId="65C8902B" w14:textId="77777777" w:rsidR="00426254" w:rsidRPr="0040194C" w:rsidRDefault="00F34F53" w:rsidP="0040194C">
      <w:pPr>
        <w:spacing w:afterLines="100" w:after="312" w:line="360" w:lineRule="auto"/>
        <w:rPr>
          <w:rFonts w:ascii="Arial" w:hAnsi="Arial" w:cs="Arial"/>
          <w:sz w:val="24"/>
          <w:szCs w:val="24"/>
        </w:rPr>
      </w:pPr>
      <w:r w:rsidRPr="0040194C">
        <w:rPr>
          <w:rFonts w:ascii="Arial" w:hAnsi="Arial" w:cs="Arial"/>
          <w:sz w:val="24"/>
          <w:szCs w:val="24"/>
        </w:rPr>
        <w:t>C</w:t>
      </w:r>
      <w:r w:rsidR="00701122" w:rsidRPr="0040194C">
        <w:rPr>
          <w:rFonts w:ascii="Arial" w:hAnsi="Arial" w:cs="Arial"/>
          <w:sz w:val="24"/>
          <w:szCs w:val="24"/>
        </w:rPr>
        <w:t>ustomers can set the device to Normal Mode or QC M</w:t>
      </w:r>
      <w:r w:rsidRPr="0040194C">
        <w:rPr>
          <w:rFonts w:ascii="Arial" w:hAnsi="Arial" w:cs="Arial"/>
          <w:sz w:val="24"/>
          <w:szCs w:val="24"/>
        </w:rPr>
        <w:t xml:space="preserve">ode according to their needs. The multi-angle device can freely combine the angles that need to be displayed. The upper and lower limits are used </w:t>
      </w:r>
      <w:r w:rsidR="00431C62" w:rsidRPr="0040194C">
        <w:rPr>
          <w:rFonts w:ascii="Arial" w:hAnsi="Arial" w:cs="Arial"/>
          <w:sz w:val="24"/>
          <w:szCs w:val="24"/>
        </w:rPr>
        <w:t>to determine</w:t>
      </w:r>
      <w:r w:rsidRPr="0040194C">
        <w:rPr>
          <w:rFonts w:ascii="Arial" w:hAnsi="Arial" w:cs="Arial"/>
          <w:sz w:val="24"/>
          <w:szCs w:val="24"/>
        </w:rPr>
        <w:t xml:space="preserve"> the</w:t>
      </w:r>
      <w:r w:rsidR="00431C62" w:rsidRPr="0040194C">
        <w:rPr>
          <w:rFonts w:ascii="Arial" w:hAnsi="Arial" w:cs="Arial"/>
          <w:sz w:val="24"/>
          <w:szCs w:val="24"/>
        </w:rPr>
        <w:t xml:space="preserve"> qualification</w:t>
      </w:r>
      <w:r w:rsidR="00701122" w:rsidRPr="0040194C">
        <w:rPr>
          <w:rFonts w:ascii="Arial" w:hAnsi="Arial" w:cs="Arial"/>
          <w:sz w:val="24"/>
          <w:szCs w:val="24"/>
        </w:rPr>
        <w:t xml:space="preserve"> range in QC M</w:t>
      </w:r>
      <w:r w:rsidRPr="0040194C">
        <w:rPr>
          <w:rFonts w:ascii="Arial" w:hAnsi="Arial" w:cs="Arial"/>
          <w:sz w:val="24"/>
          <w:szCs w:val="24"/>
        </w:rPr>
        <w:t>ode.</w:t>
      </w:r>
      <w:bookmarkStart w:id="6" w:name="w"/>
      <w:bookmarkEnd w:id="6"/>
    </w:p>
    <w:p w14:paraId="5A4FB65C" w14:textId="77777777" w:rsidR="00426254" w:rsidRPr="0040194C" w:rsidRDefault="00431C62" w:rsidP="0040194C">
      <w:pPr>
        <w:spacing w:afterLines="100" w:after="312" w:line="360" w:lineRule="auto"/>
        <w:rPr>
          <w:rFonts w:ascii="Arial" w:hAnsi="Arial" w:cs="Arial"/>
          <w:sz w:val="24"/>
          <w:szCs w:val="24"/>
        </w:rPr>
      </w:pPr>
      <w:r w:rsidRPr="0040194C">
        <w:rPr>
          <w:rFonts w:ascii="Arial" w:hAnsi="Arial" w:cs="Arial"/>
          <w:sz w:val="24"/>
          <w:szCs w:val="24"/>
        </w:rPr>
        <w:t xml:space="preserve">After setting </w:t>
      </w:r>
      <w:r w:rsidR="00F34F53" w:rsidRPr="0040194C">
        <w:rPr>
          <w:rFonts w:ascii="Arial" w:hAnsi="Arial" w:cs="Arial"/>
          <w:sz w:val="24"/>
          <w:szCs w:val="24"/>
        </w:rPr>
        <w:t>paramet</w:t>
      </w:r>
      <w:r w:rsidRPr="0040194C">
        <w:rPr>
          <w:rFonts w:ascii="Arial" w:hAnsi="Arial" w:cs="Arial"/>
          <w:sz w:val="24"/>
          <w:szCs w:val="24"/>
        </w:rPr>
        <w:t xml:space="preserve">ers, click </w:t>
      </w:r>
      <w:r w:rsidR="00F34F53" w:rsidRPr="0040194C">
        <w:rPr>
          <w:rFonts w:ascii="Arial" w:hAnsi="Arial" w:cs="Arial"/>
          <w:sz w:val="24"/>
          <w:szCs w:val="24"/>
        </w:rPr>
        <w:t>"</w:t>
      </w:r>
      <w:r w:rsidR="00F34F53" w:rsidRPr="0040194C">
        <w:rPr>
          <w:rFonts w:ascii="Arial" w:hAnsi="Arial" w:cs="Arial"/>
          <w:b/>
          <w:sz w:val="24"/>
          <w:szCs w:val="24"/>
        </w:rPr>
        <w:t>Set</w:t>
      </w:r>
      <w:r w:rsidRPr="0040194C">
        <w:rPr>
          <w:rFonts w:ascii="Arial" w:hAnsi="Arial" w:cs="Arial"/>
          <w:b/>
          <w:sz w:val="24"/>
          <w:szCs w:val="24"/>
        </w:rPr>
        <w:t>up</w:t>
      </w:r>
      <w:r w:rsidR="0062331F" w:rsidRPr="0040194C">
        <w:rPr>
          <w:rFonts w:ascii="Arial" w:hAnsi="Arial" w:cs="Arial"/>
          <w:sz w:val="24"/>
          <w:szCs w:val="24"/>
        </w:rPr>
        <w:t>"</w:t>
      </w:r>
      <w:r w:rsidR="00F34F53" w:rsidRPr="0040194C">
        <w:rPr>
          <w:rFonts w:ascii="Arial" w:hAnsi="Arial" w:cs="Arial"/>
          <w:sz w:val="24"/>
          <w:szCs w:val="24"/>
        </w:rPr>
        <w:t xml:space="preserve"> to download the parameters to the device.</w:t>
      </w:r>
    </w:p>
    <w:p w14:paraId="3F13C11D" w14:textId="2D113745" w:rsidR="00426254" w:rsidRDefault="00F34F53" w:rsidP="0040194C">
      <w:pPr>
        <w:spacing w:afterLines="100" w:after="312" w:line="360" w:lineRule="auto"/>
        <w:rPr>
          <w:rFonts w:ascii="Arial" w:hAnsi="Arial" w:cs="Arial"/>
          <w:sz w:val="24"/>
          <w:szCs w:val="24"/>
        </w:rPr>
      </w:pPr>
      <w:r w:rsidRPr="0040194C">
        <w:rPr>
          <w:rFonts w:ascii="Arial" w:hAnsi="Arial" w:cs="Arial"/>
          <w:b/>
          <w:sz w:val="24"/>
          <w:szCs w:val="24"/>
        </w:rPr>
        <w:t xml:space="preserve">Note: </w:t>
      </w:r>
      <w:r w:rsidRPr="0040194C">
        <w:rPr>
          <w:rFonts w:ascii="Arial" w:hAnsi="Arial" w:cs="Arial"/>
          <w:sz w:val="24"/>
          <w:szCs w:val="24"/>
        </w:rPr>
        <w:t>After setting the angle display and the upper and lower limits, the computer software will also display the selected angle synchronously, and make the qualification judgment according to the preset upper and lower limits.</w:t>
      </w:r>
    </w:p>
    <w:p w14:paraId="48A165AA" w14:textId="6B430E1D" w:rsidR="00342308" w:rsidRPr="00AD3B1D" w:rsidRDefault="00AD3B1D" w:rsidP="00AD3B1D">
      <w:pPr>
        <w:numPr>
          <w:ilvl w:val="0"/>
          <w:numId w:val="43"/>
        </w:numPr>
        <w:spacing w:line="360" w:lineRule="auto"/>
        <w:rPr>
          <w:rFonts w:ascii="Arial" w:hAnsi="Arial" w:cs="Arial"/>
          <w:b/>
          <w:color w:val="262626"/>
          <w:sz w:val="28"/>
          <w:szCs w:val="28"/>
        </w:rPr>
      </w:pPr>
      <w:r w:rsidRPr="00AD3B1D">
        <w:rPr>
          <w:rFonts w:ascii="Arial" w:hAnsi="Arial" w:cs="Arial"/>
          <w:b/>
          <w:color w:val="262626"/>
          <w:sz w:val="28"/>
          <w:szCs w:val="28"/>
        </w:rPr>
        <w:t>Calibration</w:t>
      </w:r>
      <w:r w:rsidR="00342308" w:rsidRPr="00342308">
        <w:rPr>
          <w:rFonts w:ascii="Arial" w:hAnsi="Arial" w:cs="Arial"/>
          <w:b/>
          <w:color w:val="262626"/>
          <w:sz w:val="28"/>
          <w:szCs w:val="28"/>
        </w:rPr>
        <w:t xml:space="preserve"> value</w:t>
      </w:r>
      <w:r>
        <w:rPr>
          <w:rFonts w:ascii="Arial" w:hAnsi="Arial" w:cs="Arial"/>
          <w:b/>
          <w:color w:val="262626"/>
          <w:sz w:val="28"/>
          <w:szCs w:val="28"/>
        </w:rPr>
        <w:t>s</w:t>
      </w:r>
      <w:r w:rsidR="00342308" w:rsidRPr="00342308">
        <w:rPr>
          <w:rFonts w:ascii="Arial" w:hAnsi="Arial" w:cs="Arial"/>
          <w:b/>
          <w:color w:val="262626"/>
          <w:sz w:val="28"/>
          <w:szCs w:val="28"/>
        </w:rPr>
        <w:t xml:space="preserve"> modification</w:t>
      </w:r>
    </w:p>
    <w:p w14:paraId="57026253" w14:textId="56108A59" w:rsidR="00195485" w:rsidRDefault="006E25CC" w:rsidP="00AD3B1D">
      <w:pPr>
        <w:spacing w:afterLines="100" w:after="312" w:line="360" w:lineRule="auto"/>
        <w:jc w:val="left"/>
        <w:rPr>
          <w:noProof/>
        </w:rPr>
      </w:pPr>
      <w:r>
        <w:rPr>
          <w:noProof/>
        </w:rPr>
        <w:lastRenderedPageBreak/>
        <w:pict w14:anchorId="43CF1835">
          <v:shape id="_x0000_i1029" type="#_x0000_t75" style="width:301.5pt;height:129pt;visibility:visible;mso-wrap-style:square">
            <v:imagedata r:id="rId13" o:title=""/>
          </v:shape>
        </w:pict>
      </w:r>
    </w:p>
    <w:p w14:paraId="1A11DD90" w14:textId="1182F47B" w:rsidR="006E1A03" w:rsidRPr="006E1A03" w:rsidRDefault="006E1A03" w:rsidP="00AD3B1D">
      <w:pPr>
        <w:spacing w:afterLines="100" w:after="312" w:line="360" w:lineRule="auto"/>
        <w:jc w:val="left"/>
        <w:rPr>
          <w:rFonts w:ascii="Arial" w:hAnsi="Arial" w:cs="Arial"/>
          <w:sz w:val="24"/>
          <w:szCs w:val="24"/>
        </w:rPr>
      </w:pPr>
      <w:r w:rsidRPr="006E1A03">
        <w:rPr>
          <w:rFonts w:ascii="Arial" w:hAnsi="Arial" w:cs="Arial"/>
          <w:sz w:val="24"/>
          <w:szCs w:val="24"/>
        </w:rPr>
        <w:t xml:space="preserve">Input the new </w:t>
      </w:r>
      <w:r w:rsidR="00AD3B1D" w:rsidRPr="00AD3B1D">
        <w:rPr>
          <w:rFonts w:ascii="Arial" w:hAnsi="Arial" w:cs="Arial"/>
          <w:sz w:val="24"/>
          <w:szCs w:val="24"/>
        </w:rPr>
        <w:t>Calibration</w:t>
      </w:r>
      <w:r w:rsidRPr="006E1A03">
        <w:rPr>
          <w:rFonts w:ascii="Arial" w:hAnsi="Arial" w:cs="Arial"/>
          <w:sz w:val="24"/>
          <w:szCs w:val="24"/>
        </w:rPr>
        <w:t xml:space="preserve"> value</w:t>
      </w:r>
      <w:r w:rsidR="00AD3B1D">
        <w:rPr>
          <w:rFonts w:ascii="Arial" w:hAnsi="Arial" w:cs="Arial"/>
          <w:sz w:val="24"/>
          <w:szCs w:val="24"/>
        </w:rPr>
        <w:t>s</w:t>
      </w:r>
      <w:r w:rsidRPr="006E1A03">
        <w:rPr>
          <w:rFonts w:ascii="Arial" w:hAnsi="Arial" w:cs="Arial"/>
          <w:sz w:val="24"/>
          <w:szCs w:val="24"/>
        </w:rPr>
        <w:t xml:space="preserve"> of standard plate and click "</w:t>
      </w:r>
      <w:r w:rsidRPr="00AD3B1D">
        <w:rPr>
          <w:rFonts w:ascii="Arial" w:hAnsi="Arial" w:cs="Arial"/>
          <w:b/>
          <w:sz w:val="24"/>
          <w:szCs w:val="24"/>
        </w:rPr>
        <w:t>Confirm modify</w:t>
      </w:r>
      <w:proofErr w:type="gramStart"/>
      <w:r w:rsidRPr="006E1A03">
        <w:rPr>
          <w:rFonts w:ascii="Arial" w:hAnsi="Arial" w:cs="Arial"/>
          <w:sz w:val="24"/>
          <w:szCs w:val="24"/>
        </w:rPr>
        <w:t>" ,</w:t>
      </w:r>
      <w:proofErr w:type="gramEnd"/>
      <w:r w:rsidRPr="006E1A03">
        <w:rPr>
          <w:rFonts w:ascii="Arial" w:hAnsi="Arial" w:cs="Arial"/>
          <w:sz w:val="24"/>
          <w:szCs w:val="24"/>
        </w:rPr>
        <w:t xml:space="preserve"> then calibrate to complete the revision of the standard value.</w:t>
      </w:r>
    </w:p>
    <w:p w14:paraId="3E4FFF81" w14:textId="37CEE895" w:rsidR="00B4332D" w:rsidRDefault="006E1A03" w:rsidP="00AD3B1D">
      <w:pPr>
        <w:spacing w:afterLines="100" w:after="312" w:line="360" w:lineRule="auto"/>
        <w:jc w:val="left"/>
        <w:rPr>
          <w:rFonts w:ascii="Arial" w:hAnsi="Arial" w:cs="Arial"/>
          <w:sz w:val="24"/>
          <w:szCs w:val="24"/>
        </w:rPr>
      </w:pPr>
      <w:r>
        <w:rPr>
          <w:rFonts w:ascii="Arial" w:hAnsi="Arial" w:cs="Arial"/>
          <w:sz w:val="24"/>
          <w:szCs w:val="24"/>
        </w:rPr>
        <w:t>Click</w:t>
      </w:r>
      <w:r w:rsidRPr="006E1A03">
        <w:rPr>
          <w:rFonts w:ascii="Arial" w:hAnsi="Arial" w:cs="Arial"/>
          <w:sz w:val="24"/>
          <w:szCs w:val="24"/>
        </w:rPr>
        <w:t xml:space="preserve"> on "</w:t>
      </w:r>
      <w:r w:rsidRPr="00AD3B1D">
        <w:rPr>
          <w:rFonts w:ascii="Arial" w:hAnsi="Arial" w:cs="Arial"/>
          <w:b/>
          <w:sz w:val="24"/>
          <w:szCs w:val="24"/>
        </w:rPr>
        <w:t>Reset to defaults</w:t>
      </w:r>
      <w:r w:rsidRPr="006E1A03">
        <w:rPr>
          <w:rFonts w:ascii="Arial" w:hAnsi="Arial" w:cs="Arial"/>
          <w:sz w:val="24"/>
          <w:szCs w:val="24"/>
        </w:rPr>
        <w:t xml:space="preserve">" and then calibrate the instrument can restore factory </w:t>
      </w:r>
      <w:r w:rsidR="00AD3B1D" w:rsidRPr="00AD3B1D">
        <w:rPr>
          <w:rFonts w:ascii="Arial" w:hAnsi="Arial" w:cs="Arial"/>
          <w:sz w:val="24"/>
          <w:szCs w:val="24"/>
        </w:rPr>
        <w:t>Calibration</w:t>
      </w:r>
      <w:r w:rsidRPr="006E1A03">
        <w:rPr>
          <w:rFonts w:ascii="Arial" w:hAnsi="Arial" w:cs="Arial"/>
          <w:sz w:val="24"/>
          <w:szCs w:val="24"/>
        </w:rPr>
        <w:t xml:space="preserve"> values.</w:t>
      </w:r>
    </w:p>
    <w:p w14:paraId="1AA676CA" w14:textId="17BD7FA3" w:rsidR="006E1A03" w:rsidRPr="00B4332D" w:rsidRDefault="006E1A03" w:rsidP="00AD3B1D">
      <w:pPr>
        <w:spacing w:afterLines="100" w:after="312" w:line="360" w:lineRule="auto"/>
        <w:jc w:val="left"/>
        <w:rPr>
          <w:rFonts w:ascii="Arial" w:hAnsi="Arial" w:cs="Arial"/>
          <w:sz w:val="24"/>
          <w:szCs w:val="24"/>
        </w:rPr>
      </w:pPr>
      <w:r w:rsidRPr="00AD3B1D">
        <w:rPr>
          <w:rFonts w:ascii="Arial" w:hAnsi="Arial" w:cs="Arial"/>
          <w:b/>
          <w:sz w:val="24"/>
          <w:szCs w:val="24"/>
        </w:rPr>
        <w:t>Note</w:t>
      </w:r>
      <w:r w:rsidR="00AD3B1D" w:rsidRPr="00AD3B1D">
        <w:rPr>
          <w:rFonts w:ascii="Arial" w:hAnsi="Arial" w:cs="Arial"/>
          <w:b/>
          <w:sz w:val="24"/>
          <w:szCs w:val="24"/>
        </w:rPr>
        <w:t xml:space="preserve">: </w:t>
      </w:r>
      <w:r w:rsidRPr="006E1A03">
        <w:rPr>
          <w:rFonts w:ascii="Arial" w:hAnsi="Arial" w:cs="Arial"/>
          <w:sz w:val="24"/>
          <w:szCs w:val="24"/>
        </w:rPr>
        <w:t xml:space="preserve">In general, it is necessary to calibrate the standard plate by the metrology institute </w:t>
      </w:r>
      <w:r>
        <w:rPr>
          <w:rFonts w:ascii="Arial" w:hAnsi="Arial" w:cs="Arial"/>
          <w:sz w:val="24"/>
          <w:szCs w:val="24"/>
        </w:rPr>
        <w:t xml:space="preserve">before </w:t>
      </w:r>
      <w:proofErr w:type="spellStart"/>
      <w:r>
        <w:rPr>
          <w:rFonts w:ascii="Arial" w:hAnsi="Arial" w:cs="Arial"/>
          <w:sz w:val="24"/>
          <w:szCs w:val="24"/>
        </w:rPr>
        <w:t>modifing</w:t>
      </w:r>
      <w:proofErr w:type="spellEnd"/>
      <w:r w:rsidRPr="006E1A03">
        <w:rPr>
          <w:rFonts w:ascii="Arial" w:hAnsi="Arial" w:cs="Arial"/>
          <w:sz w:val="24"/>
          <w:szCs w:val="24"/>
        </w:rPr>
        <w:t xml:space="preserve"> the standard value.</w:t>
      </w:r>
    </w:p>
    <w:p w14:paraId="73E43944" w14:textId="77777777" w:rsidR="00426254" w:rsidRPr="0040194C" w:rsidRDefault="00F34F53" w:rsidP="0040194C">
      <w:pPr>
        <w:numPr>
          <w:ilvl w:val="0"/>
          <w:numId w:val="43"/>
        </w:numPr>
        <w:spacing w:line="360" w:lineRule="auto"/>
        <w:rPr>
          <w:rFonts w:ascii="Arial" w:hAnsi="Arial" w:cs="Arial"/>
          <w:b/>
          <w:sz w:val="28"/>
          <w:szCs w:val="28"/>
        </w:rPr>
      </w:pPr>
      <w:r w:rsidRPr="0040194C">
        <w:rPr>
          <w:rFonts w:ascii="Arial" w:hAnsi="Arial" w:cs="Arial"/>
          <w:b/>
          <w:sz w:val="28"/>
          <w:szCs w:val="28"/>
        </w:rPr>
        <w:t>Online Measurement</w:t>
      </w:r>
    </w:p>
    <w:p w14:paraId="1575EDB3" w14:textId="77777777" w:rsidR="00426254" w:rsidRPr="0040194C" w:rsidRDefault="00F34F53" w:rsidP="0040194C">
      <w:pPr>
        <w:spacing w:afterLines="100" w:after="312" w:line="360" w:lineRule="auto"/>
        <w:rPr>
          <w:rFonts w:ascii="Arial" w:hAnsi="Arial" w:cs="Arial"/>
          <w:sz w:val="24"/>
          <w:szCs w:val="24"/>
        </w:rPr>
      </w:pPr>
      <w:r w:rsidRPr="0040194C">
        <w:rPr>
          <w:rFonts w:ascii="Arial" w:hAnsi="Arial" w:cs="Arial"/>
          <w:sz w:val="24"/>
          <w:szCs w:val="24"/>
        </w:rPr>
        <w:t>Fo</w:t>
      </w:r>
      <w:r w:rsidR="00431C62" w:rsidRPr="0040194C">
        <w:rPr>
          <w:rFonts w:ascii="Arial" w:hAnsi="Arial" w:cs="Arial"/>
          <w:sz w:val="24"/>
          <w:szCs w:val="24"/>
        </w:rPr>
        <w:t xml:space="preserve">r online measurement, click </w:t>
      </w:r>
      <w:r w:rsidR="0062331F" w:rsidRPr="0040194C">
        <w:rPr>
          <w:rFonts w:ascii="Arial" w:hAnsi="Arial" w:cs="Arial"/>
          <w:sz w:val="24"/>
          <w:szCs w:val="24"/>
        </w:rPr>
        <w:t xml:space="preserve">"Measure" </w:t>
      </w:r>
      <w:r w:rsidRPr="0040194C">
        <w:rPr>
          <w:rFonts w:ascii="Arial" w:hAnsi="Arial" w:cs="Arial"/>
          <w:sz w:val="24"/>
          <w:szCs w:val="24"/>
        </w:rPr>
        <w:t xml:space="preserve">to obtain the surface gloss value of the sample in real time, or shortly </w:t>
      </w:r>
      <w:r w:rsidR="00F213E5" w:rsidRPr="0040194C">
        <w:rPr>
          <w:rFonts w:ascii="Arial" w:hAnsi="Arial" w:cs="Arial"/>
          <w:sz w:val="24"/>
          <w:szCs w:val="24"/>
        </w:rPr>
        <w:t>press</w:t>
      </w:r>
      <w:r w:rsidRPr="0040194C">
        <w:rPr>
          <w:rFonts w:ascii="Arial" w:hAnsi="Arial" w:cs="Arial"/>
          <w:sz w:val="24"/>
          <w:szCs w:val="24"/>
        </w:rPr>
        <w:t xml:space="preserve"> the button</w:t>
      </w:r>
      <w:r w:rsidR="00701122" w:rsidRPr="0040194C">
        <w:rPr>
          <w:rFonts w:ascii="Arial" w:hAnsi="Arial" w:cs="Arial"/>
          <w:sz w:val="24"/>
          <w:szCs w:val="24"/>
        </w:rPr>
        <w:t xml:space="preserve"> on</w:t>
      </w:r>
      <w:r w:rsidR="00F213E5" w:rsidRPr="0040194C">
        <w:rPr>
          <w:rFonts w:ascii="Arial" w:hAnsi="Arial" w:cs="Arial"/>
          <w:sz w:val="24"/>
          <w:szCs w:val="24"/>
        </w:rPr>
        <w:t xml:space="preserve"> the device</w:t>
      </w:r>
      <w:r w:rsidRPr="0040194C">
        <w:rPr>
          <w:rFonts w:ascii="Arial" w:hAnsi="Arial" w:cs="Arial"/>
          <w:sz w:val="24"/>
          <w:szCs w:val="24"/>
        </w:rPr>
        <w:t xml:space="preserve"> to automatically upload the measured value.</w:t>
      </w:r>
    </w:p>
    <w:p w14:paraId="682CB993" w14:textId="77777777" w:rsidR="00426254" w:rsidRPr="0040194C" w:rsidRDefault="00F34F53" w:rsidP="0040194C">
      <w:pPr>
        <w:numPr>
          <w:ilvl w:val="0"/>
          <w:numId w:val="43"/>
        </w:numPr>
        <w:spacing w:line="360" w:lineRule="auto"/>
        <w:rPr>
          <w:rFonts w:ascii="Arial" w:hAnsi="Arial" w:cs="Arial"/>
          <w:b/>
          <w:sz w:val="28"/>
          <w:szCs w:val="28"/>
        </w:rPr>
      </w:pPr>
      <w:r w:rsidRPr="0040194C">
        <w:rPr>
          <w:rFonts w:ascii="Arial" w:hAnsi="Arial" w:cs="Arial"/>
          <w:b/>
          <w:sz w:val="28"/>
          <w:szCs w:val="28"/>
        </w:rPr>
        <w:t>Report Generation</w:t>
      </w:r>
    </w:p>
    <w:p w14:paraId="16D83C88" w14:textId="77777777" w:rsidR="00426254" w:rsidRPr="0040194C" w:rsidRDefault="00F34F53" w:rsidP="0040194C">
      <w:pPr>
        <w:spacing w:afterLines="100" w:after="312" w:line="360" w:lineRule="auto"/>
        <w:rPr>
          <w:rFonts w:ascii="Arial" w:hAnsi="Arial" w:cs="Arial"/>
          <w:sz w:val="24"/>
          <w:szCs w:val="24"/>
        </w:rPr>
      </w:pPr>
      <w:r w:rsidRPr="0040194C">
        <w:rPr>
          <w:rFonts w:ascii="Arial" w:hAnsi="Arial" w:cs="Arial"/>
          <w:sz w:val="24"/>
          <w:szCs w:val="24"/>
        </w:rPr>
        <w:t>Click "Report" to generate the report as follows:</w:t>
      </w:r>
    </w:p>
    <w:p w14:paraId="0096F81D" w14:textId="4A35D983" w:rsidR="00426254" w:rsidRPr="0040194C" w:rsidRDefault="006E25CC" w:rsidP="0040194C">
      <w:pPr>
        <w:spacing w:afterLines="100" w:after="312" w:line="360" w:lineRule="auto"/>
        <w:ind w:right="420"/>
        <w:jc w:val="center"/>
        <w:rPr>
          <w:rFonts w:ascii="Arial" w:hAnsi="Arial" w:cs="Arial"/>
          <w:sz w:val="28"/>
          <w:szCs w:val="28"/>
        </w:rPr>
      </w:pPr>
      <w:r>
        <w:rPr>
          <w:rFonts w:ascii="Arial" w:hAnsi="Arial" w:cs="Arial"/>
          <w:sz w:val="28"/>
          <w:szCs w:val="28"/>
        </w:rPr>
        <w:lastRenderedPageBreak/>
        <w:pict w14:anchorId="0449624B">
          <v:shape id="_x0000_i1030" type="#_x0000_t75" style="width:414.75pt;height:567pt">
            <v:imagedata r:id="rId14" o:title="1922"/>
          </v:shape>
        </w:pict>
      </w:r>
    </w:p>
    <w:p w14:paraId="3AB927AF" w14:textId="77777777" w:rsidR="00426254" w:rsidRPr="0040194C" w:rsidRDefault="00F34F53" w:rsidP="0040194C">
      <w:pPr>
        <w:spacing w:afterLines="100" w:after="312" w:line="360" w:lineRule="auto"/>
        <w:rPr>
          <w:rFonts w:ascii="Arial" w:hAnsi="Arial" w:cs="Arial"/>
          <w:sz w:val="24"/>
          <w:szCs w:val="24"/>
        </w:rPr>
      </w:pPr>
      <w:r w:rsidRPr="0040194C">
        <w:rPr>
          <w:rFonts w:ascii="Arial" w:hAnsi="Arial" w:cs="Arial"/>
          <w:sz w:val="24"/>
          <w:szCs w:val="24"/>
        </w:rPr>
        <w:t xml:space="preserve">Statistical information includes Max, Min, Avg, </w:t>
      </w:r>
      <w:proofErr w:type="spellStart"/>
      <w:r w:rsidRPr="0040194C">
        <w:rPr>
          <w:rFonts w:ascii="Arial" w:hAnsi="Arial" w:cs="Arial"/>
          <w:sz w:val="24"/>
          <w:szCs w:val="24"/>
        </w:rPr>
        <w:t>Stdev</w:t>
      </w:r>
      <w:proofErr w:type="spellEnd"/>
      <w:r w:rsidRPr="0040194C">
        <w:rPr>
          <w:rFonts w:ascii="Arial" w:hAnsi="Arial" w:cs="Arial"/>
          <w:sz w:val="24"/>
          <w:szCs w:val="24"/>
        </w:rPr>
        <w:t xml:space="preserve">, Lower Limit, Upper limit, Total Test Points, Pass, </w:t>
      </w:r>
      <w:r w:rsidR="00701122" w:rsidRPr="0040194C">
        <w:rPr>
          <w:rFonts w:ascii="Arial" w:hAnsi="Arial" w:cs="Arial"/>
          <w:sz w:val="24"/>
          <w:szCs w:val="24"/>
        </w:rPr>
        <w:t xml:space="preserve">and </w:t>
      </w:r>
      <w:r w:rsidRPr="0040194C">
        <w:rPr>
          <w:rFonts w:ascii="Arial" w:hAnsi="Arial" w:cs="Arial"/>
          <w:sz w:val="24"/>
          <w:szCs w:val="24"/>
        </w:rPr>
        <w:t xml:space="preserve">NG. </w:t>
      </w:r>
    </w:p>
    <w:p w14:paraId="6C34326C" w14:textId="77777777" w:rsidR="00426254" w:rsidRPr="0040194C" w:rsidRDefault="00F34F53" w:rsidP="0040194C">
      <w:pPr>
        <w:numPr>
          <w:ilvl w:val="0"/>
          <w:numId w:val="43"/>
        </w:numPr>
        <w:spacing w:line="360" w:lineRule="auto"/>
        <w:rPr>
          <w:rFonts w:ascii="Arial" w:hAnsi="Arial" w:cs="Arial"/>
          <w:b/>
          <w:sz w:val="28"/>
          <w:szCs w:val="28"/>
        </w:rPr>
      </w:pPr>
      <w:r w:rsidRPr="0040194C">
        <w:rPr>
          <w:rFonts w:ascii="Arial" w:hAnsi="Arial" w:cs="Arial"/>
          <w:b/>
          <w:sz w:val="28"/>
          <w:szCs w:val="28"/>
        </w:rPr>
        <w:t>Header Information Input</w:t>
      </w:r>
    </w:p>
    <w:p w14:paraId="297F5A56" w14:textId="77777777" w:rsidR="00426254" w:rsidRPr="0040194C" w:rsidRDefault="00F34F53" w:rsidP="0040194C">
      <w:pPr>
        <w:spacing w:afterLines="100" w:after="312" w:line="360" w:lineRule="auto"/>
        <w:rPr>
          <w:rFonts w:ascii="Arial" w:hAnsi="Arial" w:cs="Arial"/>
          <w:sz w:val="24"/>
          <w:szCs w:val="24"/>
        </w:rPr>
      </w:pPr>
      <w:r w:rsidRPr="0040194C">
        <w:rPr>
          <w:rFonts w:ascii="Arial" w:hAnsi="Arial" w:cs="Arial"/>
          <w:sz w:val="24"/>
          <w:szCs w:val="24"/>
        </w:rPr>
        <w:lastRenderedPageBreak/>
        <w:t xml:space="preserve">Click "Info Input" to enter header information. </w:t>
      </w:r>
    </w:p>
    <w:p w14:paraId="15B96DE3" w14:textId="0EE650E2" w:rsidR="00426254" w:rsidRPr="0040194C" w:rsidRDefault="006E25CC" w:rsidP="0040194C">
      <w:pPr>
        <w:spacing w:afterLines="100" w:after="312" w:line="360" w:lineRule="auto"/>
        <w:jc w:val="center"/>
        <w:rPr>
          <w:rFonts w:ascii="Arial" w:hAnsi="Arial" w:cs="Arial"/>
          <w:sz w:val="28"/>
          <w:szCs w:val="28"/>
        </w:rPr>
      </w:pPr>
      <w:r>
        <w:rPr>
          <w:noProof/>
        </w:rPr>
        <w:pict w14:anchorId="3766E30F">
          <v:shape id="_x0000_i1031" type="#_x0000_t75" style="width:415.5pt;height:265.5pt">
            <v:imagedata r:id="rId15" o:title="1923"/>
          </v:shape>
        </w:pict>
      </w:r>
    </w:p>
    <w:p w14:paraId="767D0904" w14:textId="346DCC46" w:rsidR="00426254" w:rsidRPr="0040194C" w:rsidRDefault="00426254" w:rsidP="0040194C">
      <w:pPr>
        <w:spacing w:afterLines="100" w:after="312" w:line="360" w:lineRule="auto"/>
        <w:rPr>
          <w:rFonts w:ascii="Arial" w:hAnsi="Arial" w:cs="Arial"/>
          <w:sz w:val="24"/>
          <w:szCs w:val="24"/>
        </w:rPr>
      </w:pPr>
    </w:p>
    <w:sectPr w:rsidR="00426254" w:rsidRPr="0040194C" w:rsidSect="00426254">
      <w:headerReference w:type="default" r:id="rId16"/>
      <w:footerReference w:type="default" r:id="rId1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A2BF9" w14:textId="77777777" w:rsidR="00027DCE" w:rsidRDefault="00027DCE" w:rsidP="00426254">
      <w:r>
        <w:separator/>
      </w:r>
    </w:p>
  </w:endnote>
  <w:endnote w:type="continuationSeparator" w:id="0">
    <w:p w14:paraId="5F7F966B" w14:textId="77777777" w:rsidR="00027DCE" w:rsidRDefault="00027DCE" w:rsidP="00426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E73C5" w14:textId="77777777" w:rsidR="00426254" w:rsidRDefault="00F34F53">
    <w:pPr>
      <w:pStyle w:val="a9"/>
      <w:wordWrap w:val="0"/>
      <w:jc w:val="right"/>
      <w:rPr>
        <w:rFonts w:ascii="宋体" w:hAnsi="宋体"/>
        <w:kern w:val="0"/>
      </w:rPr>
    </w:pPr>
    <w:r>
      <w:rPr>
        <w:rFonts w:ascii="宋体" w:hAnsi="宋体" w:hint="eastAsia"/>
        <w:kern w:val="0"/>
      </w:rPr>
      <w:t>2021-04-28 Page</w:t>
    </w:r>
    <w:r w:rsidR="00625086">
      <w:rPr>
        <w:rFonts w:ascii="宋体" w:hAnsi="宋体" w:hint="eastAsia"/>
        <w:kern w:val="0"/>
      </w:rPr>
      <w:t xml:space="preserve"> </w:t>
    </w:r>
    <w:r w:rsidR="00505266">
      <w:rPr>
        <w:rFonts w:ascii="宋体" w:hAnsi="宋体"/>
        <w:kern w:val="0"/>
      </w:rPr>
      <w:fldChar w:fldCharType="begin"/>
    </w:r>
    <w:r>
      <w:rPr>
        <w:rFonts w:ascii="宋体" w:hAnsi="宋体"/>
        <w:kern w:val="0"/>
      </w:rPr>
      <w:instrText xml:space="preserve"> PAGE </w:instrText>
    </w:r>
    <w:r w:rsidR="00505266">
      <w:rPr>
        <w:rFonts w:ascii="宋体" w:hAnsi="宋体"/>
        <w:kern w:val="0"/>
      </w:rPr>
      <w:fldChar w:fldCharType="separate"/>
    </w:r>
    <w:r w:rsidR="001D6D8A">
      <w:rPr>
        <w:rFonts w:ascii="宋体" w:hAnsi="宋体"/>
        <w:noProof/>
        <w:kern w:val="0"/>
      </w:rPr>
      <w:t>6</w:t>
    </w:r>
    <w:r w:rsidR="00505266">
      <w:rPr>
        <w:rFonts w:ascii="宋体" w:hAnsi="宋体"/>
        <w:kern w:val="0"/>
      </w:rPr>
      <w:fldChar w:fldCharType="end"/>
    </w:r>
    <w:r>
      <w:rPr>
        <w:rFonts w:ascii="宋体" w:hAnsi="宋体" w:hint="eastAsia"/>
        <w:kern w:val="0"/>
      </w:rPr>
      <w:t xml:space="preserve"> Total</w:t>
    </w:r>
    <w:r w:rsidR="00625086">
      <w:rPr>
        <w:rFonts w:ascii="宋体" w:hAnsi="宋体" w:hint="eastAsia"/>
        <w:kern w:val="0"/>
      </w:rPr>
      <w:t xml:space="preserve"> </w:t>
    </w:r>
    <w:r w:rsidR="00505266">
      <w:rPr>
        <w:rFonts w:ascii="宋体" w:hAnsi="宋体"/>
        <w:kern w:val="0"/>
      </w:rPr>
      <w:fldChar w:fldCharType="begin"/>
    </w:r>
    <w:r>
      <w:rPr>
        <w:rFonts w:ascii="宋体" w:hAnsi="宋体"/>
        <w:kern w:val="0"/>
      </w:rPr>
      <w:instrText xml:space="preserve"> NUMPAGES </w:instrText>
    </w:r>
    <w:r w:rsidR="00505266">
      <w:rPr>
        <w:rFonts w:ascii="宋体" w:hAnsi="宋体"/>
        <w:kern w:val="0"/>
      </w:rPr>
      <w:fldChar w:fldCharType="separate"/>
    </w:r>
    <w:r w:rsidR="001D6D8A">
      <w:rPr>
        <w:rFonts w:ascii="宋体" w:hAnsi="宋体"/>
        <w:noProof/>
        <w:kern w:val="0"/>
      </w:rPr>
      <w:t>8</w:t>
    </w:r>
    <w:r w:rsidR="00505266">
      <w:rPr>
        <w:rFonts w:ascii="宋体" w:hAnsi="宋体"/>
        <w:kern w:val="0"/>
      </w:rPr>
      <w:fldChar w:fldCharType="end"/>
    </w:r>
    <w:r>
      <w:rPr>
        <w:rFonts w:ascii="宋体" w:hAnsi="宋体" w:hint="eastAsia"/>
        <w:kern w:val="0"/>
      </w:rPr>
      <w:t xml:space="preserve"> Pages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17431" w14:textId="77777777" w:rsidR="00027DCE" w:rsidRDefault="00027DCE" w:rsidP="00426254">
      <w:r>
        <w:separator/>
      </w:r>
    </w:p>
  </w:footnote>
  <w:footnote w:type="continuationSeparator" w:id="0">
    <w:p w14:paraId="7A4600B4" w14:textId="77777777" w:rsidR="00027DCE" w:rsidRDefault="00027DCE" w:rsidP="004262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E716B" w14:textId="49E51592" w:rsidR="00426254" w:rsidRPr="00175633" w:rsidRDefault="00426254" w:rsidP="0017563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8F4E9E4"/>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F63AD0C4"/>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17D83CE0"/>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EE0CE976"/>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DA9C33DA"/>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19C284EC"/>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2D824BD8"/>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6316DA06"/>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7C809F2A"/>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C00AB518"/>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000003"/>
    <w:multiLevelType w:val="singleLevel"/>
    <w:tmpl w:val="00000003"/>
    <w:lvl w:ilvl="0">
      <w:start w:val="1"/>
      <w:numFmt w:val="decimal"/>
      <w:suff w:val="space"/>
      <w:lvlText w:val="%1."/>
      <w:lvlJc w:val="left"/>
    </w:lvl>
  </w:abstractNum>
  <w:abstractNum w:abstractNumId="11" w15:restartNumberingAfterBreak="0">
    <w:nsid w:val="00000005"/>
    <w:multiLevelType w:val="multilevel"/>
    <w:tmpl w:val="00000005"/>
    <w:lvl w:ilvl="0">
      <w:start w:val="1"/>
      <w:numFmt w:val="bullet"/>
      <w:lvlText w:val=""/>
      <w:lvlJc w:val="left"/>
      <w:pPr>
        <w:tabs>
          <w:tab w:val="num" w:pos="779"/>
        </w:tabs>
        <w:ind w:left="779" w:hanging="420"/>
      </w:pPr>
      <w:rPr>
        <w:rFonts w:ascii="Wingdings" w:hAnsi="Wingdings" w:hint="default"/>
      </w:rPr>
    </w:lvl>
    <w:lvl w:ilvl="1">
      <w:start w:val="1"/>
      <w:numFmt w:val="bullet"/>
      <w:lvlText w:val=""/>
      <w:lvlJc w:val="left"/>
      <w:pPr>
        <w:tabs>
          <w:tab w:val="num" w:pos="1199"/>
        </w:tabs>
        <w:ind w:left="1199" w:hanging="420"/>
      </w:pPr>
      <w:rPr>
        <w:rFonts w:ascii="Wingdings" w:hAnsi="Wingdings" w:hint="default"/>
      </w:rPr>
    </w:lvl>
    <w:lvl w:ilvl="2">
      <w:start w:val="1"/>
      <w:numFmt w:val="bullet"/>
      <w:lvlText w:val=""/>
      <w:lvlJc w:val="left"/>
      <w:pPr>
        <w:tabs>
          <w:tab w:val="num" w:pos="1619"/>
        </w:tabs>
        <w:ind w:left="1619" w:hanging="420"/>
      </w:pPr>
      <w:rPr>
        <w:rFonts w:ascii="Wingdings" w:hAnsi="Wingdings" w:hint="default"/>
      </w:rPr>
    </w:lvl>
    <w:lvl w:ilvl="3">
      <w:start w:val="1"/>
      <w:numFmt w:val="bullet"/>
      <w:lvlText w:val=""/>
      <w:lvlJc w:val="left"/>
      <w:pPr>
        <w:tabs>
          <w:tab w:val="num" w:pos="2039"/>
        </w:tabs>
        <w:ind w:left="2039" w:hanging="420"/>
      </w:pPr>
      <w:rPr>
        <w:rFonts w:ascii="Wingdings" w:hAnsi="Wingdings" w:hint="default"/>
      </w:rPr>
    </w:lvl>
    <w:lvl w:ilvl="4">
      <w:start w:val="1"/>
      <w:numFmt w:val="bullet"/>
      <w:lvlText w:val=""/>
      <w:lvlJc w:val="left"/>
      <w:pPr>
        <w:tabs>
          <w:tab w:val="num" w:pos="2459"/>
        </w:tabs>
        <w:ind w:left="2459" w:hanging="420"/>
      </w:pPr>
      <w:rPr>
        <w:rFonts w:ascii="Wingdings" w:hAnsi="Wingdings" w:hint="default"/>
      </w:rPr>
    </w:lvl>
    <w:lvl w:ilvl="5">
      <w:start w:val="1"/>
      <w:numFmt w:val="bullet"/>
      <w:lvlText w:val=""/>
      <w:lvlJc w:val="left"/>
      <w:pPr>
        <w:tabs>
          <w:tab w:val="num" w:pos="2879"/>
        </w:tabs>
        <w:ind w:left="2879" w:hanging="420"/>
      </w:pPr>
      <w:rPr>
        <w:rFonts w:ascii="Wingdings" w:hAnsi="Wingdings" w:hint="default"/>
      </w:rPr>
    </w:lvl>
    <w:lvl w:ilvl="6">
      <w:start w:val="1"/>
      <w:numFmt w:val="bullet"/>
      <w:lvlText w:val=""/>
      <w:lvlJc w:val="left"/>
      <w:pPr>
        <w:tabs>
          <w:tab w:val="num" w:pos="3299"/>
        </w:tabs>
        <w:ind w:left="3299" w:hanging="420"/>
      </w:pPr>
      <w:rPr>
        <w:rFonts w:ascii="Wingdings" w:hAnsi="Wingdings" w:hint="default"/>
      </w:rPr>
    </w:lvl>
    <w:lvl w:ilvl="7">
      <w:start w:val="1"/>
      <w:numFmt w:val="bullet"/>
      <w:lvlText w:val=""/>
      <w:lvlJc w:val="left"/>
      <w:pPr>
        <w:tabs>
          <w:tab w:val="num" w:pos="3719"/>
        </w:tabs>
        <w:ind w:left="3719" w:hanging="420"/>
      </w:pPr>
      <w:rPr>
        <w:rFonts w:ascii="Wingdings" w:hAnsi="Wingdings" w:hint="default"/>
      </w:rPr>
    </w:lvl>
    <w:lvl w:ilvl="8">
      <w:start w:val="1"/>
      <w:numFmt w:val="bullet"/>
      <w:lvlText w:val=""/>
      <w:lvlJc w:val="left"/>
      <w:pPr>
        <w:tabs>
          <w:tab w:val="num" w:pos="4139"/>
        </w:tabs>
        <w:ind w:left="4139" w:hanging="420"/>
      </w:pPr>
      <w:rPr>
        <w:rFonts w:ascii="Wingdings" w:hAnsi="Wingdings" w:hint="default"/>
      </w:rPr>
    </w:lvl>
  </w:abstractNum>
  <w:abstractNum w:abstractNumId="12" w15:restartNumberingAfterBreak="0">
    <w:nsid w:val="00000008"/>
    <w:multiLevelType w:val="singleLevel"/>
    <w:tmpl w:val="00000008"/>
    <w:lvl w:ilvl="0">
      <w:start w:val="1"/>
      <w:numFmt w:val="decimal"/>
      <w:suff w:val="nothing"/>
      <w:lvlText w:val="%1."/>
      <w:lvlJc w:val="left"/>
    </w:lvl>
  </w:abstractNum>
  <w:abstractNum w:abstractNumId="13" w15:restartNumberingAfterBreak="0">
    <w:nsid w:val="0046278C"/>
    <w:multiLevelType w:val="hybridMultilevel"/>
    <w:tmpl w:val="E23259A2"/>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02C2797A"/>
    <w:multiLevelType w:val="hybridMultilevel"/>
    <w:tmpl w:val="440E446E"/>
    <w:lvl w:ilvl="0" w:tplc="C00284AC">
      <w:start w:val="1"/>
      <w:numFmt w:val="bullet"/>
      <w:lvlText w:val=""/>
      <w:lvlJc w:val="left"/>
      <w:pPr>
        <w:ind w:left="1267" w:hanging="420"/>
      </w:pPr>
      <w:rPr>
        <w:rFonts w:ascii="Wingdings" w:hAnsi="Wingdings" w:hint="default"/>
      </w:rPr>
    </w:lvl>
    <w:lvl w:ilvl="1" w:tplc="5E86D684" w:tentative="1">
      <w:start w:val="1"/>
      <w:numFmt w:val="bullet"/>
      <w:lvlText w:val=""/>
      <w:lvlJc w:val="left"/>
      <w:pPr>
        <w:ind w:left="1687" w:hanging="420"/>
      </w:pPr>
      <w:rPr>
        <w:rFonts w:ascii="Wingdings" w:hAnsi="Wingdings" w:hint="default"/>
      </w:rPr>
    </w:lvl>
    <w:lvl w:ilvl="2" w:tplc="11D6934E" w:tentative="1">
      <w:start w:val="1"/>
      <w:numFmt w:val="bullet"/>
      <w:lvlText w:val=""/>
      <w:lvlJc w:val="left"/>
      <w:pPr>
        <w:ind w:left="2107" w:hanging="420"/>
      </w:pPr>
      <w:rPr>
        <w:rFonts w:ascii="Wingdings" w:hAnsi="Wingdings" w:hint="default"/>
      </w:rPr>
    </w:lvl>
    <w:lvl w:ilvl="3" w:tplc="AD46DD2C" w:tentative="1">
      <w:start w:val="1"/>
      <w:numFmt w:val="bullet"/>
      <w:lvlText w:val=""/>
      <w:lvlJc w:val="left"/>
      <w:pPr>
        <w:ind w:left="2527" w:hanging="420"/>
      </w:pPr>
      <w:rPr>
        <w:rFonts w:ascii="Wingdings" w:hAnsi="Wingdings" w:hint="default"/>
      </w:rPr>
    </w:lvl>
    <w:lvl w:ilvl="4" w:tplc="5B4C10A4" w:tentative="1">
      <w:start w:val="1"/>
      <w:numFmt w:val="bullet"/>
      <w:lvlText w:val=""/>
      <w:lvlJc w:val="left"/>
      <w:pPr>
        <w:ind w:left="2947" w:hanging="420"/>
      </w:pPr>
      <w:rPr>
        <w:rFonts w:ascii="Wingdings" w:hAnsi="Wingdings" w:hint="default"/>
      </w:rPr>
    </w:lvl>
    <w:lvl w:ilvl="5" w:tplc="ABBCBE12" w:tentative="1">
      <w:start w:val="1"/>
      <w:numFmt w:val="bullet"/>
      <w:lvlText w:val=""/>
      <w:lvlJc w:val="left"/>
      <w:pPr>
        <w:ind w:left="3367" w:hanging="420"/>
      </w:pPr>
      <w:rPr>
        <w:rFonts w:ascii="Wingdings" w:hAnsi="Wingdings" w:hint="default"/>
      </w:rPr>
    </w:lvl>
    <w:lvl w:ilvl="6" w:tplc="6936C16A" w:tentative="1">
      <w:start w:val="1"/>
      <w:numFmt w:val="bullet"/>
      <w:lvlText w:val=""/>
      <w:lvlJc w:val="left"/>
      <w:pPr>
        <w:ind w:left="3787" w:hanging="420"/>
      </w:pPr>
      <w:rPr>
        <w:rFonts w:ascii="Wingdings" w:hAnsi="Wingdings" w:hint="default"/>
      </w:rPr>
    </w:lvl>
    <w:lvl w:ilvl="7" w:tplc="AE962EC0" w:tentative="1">
      <w:start w:val="1"/>
      <w:numFmt w:val="bullet"/>
      <w:lvlText w:val=""/>
      <w:lvlJc w:val="left"/>
      <w:pPr>
        <w:ind w:left="4207" w:hanging="420"/>
      </w:pPr>
      <w:rPr>
        <w:rFonts w:ascii="Wingdings" w:hAnsi="Wingdings" w:hint="default"/>
      </w:rPr>
    </w:lvl>
    <w:lvl w:ilvl="8" w:tplc="DE20FA1E" w:tentative="1">
      <w:start w:val="1"/>
      <w:numFmt w:val="bullet"/>
      <w:lvlText w:val=""/>
      <w:lvlJc w:val="left"/>
      <w:pPr>
        <w:ind w:left="4627" w:hanging="420"/>
      </w:pPr>
      <w:rPr>
        <w:rFonts w:ascii="Wingdings" w:hAnsi="Wingdings" w:hint="default"/>
      </w:rPr>
    </w:lvl>
  </w:abstractNum>
  <w:abstractNum w:abstractNumId="15" w15:restartNumberingAfterBreak="0">
    <w:nsid w:val="0778475C"/>
    <w:multiLevelType w:val="hybridMultilevel"/>
    <w:tmpl w:val="DBB2F376"/>
    <w:lvl w:ilvl="0" w:tplc="426A3C26">
      <w:start w:val="1"/>
      <w:numFmt w:val="bullet"/>
      <w:lvlText w:val=""/>
      <w:lvlJc w:val="left"/>
      <w:pPr>
        <w:ind w:left="840" w:hanging="420"/>
      </w:pPr>
      <w:rPr>
        <w:rFonts w:ascii="Wingdings" w:hAnsi="Wingdings" w:hint="default"/>
      </w:rPr>
    </w:lvl>
    <w:lvl w:ilvl="1" w:tplc="F1387D18" w:tentative="1">
      <w:start w:val="1"/>
      <w:numFmt w:val="bullet"/>
      <w:lvlText w:val=""/>
      <w:lvlJc w:val="left"/>
      <w:pPr>
        <w:ind w:left="1260" w:hanging="420"/>
      </w:pPr>
      <w:rPr>
        <w:rFonts w:ascii="Wingdings" w:hAnsi="Wingdings" w:hint="default"/>
      </w:rPr>
    </w:lvl>
    <w:lvl w:ilvl="2" w:tplc="6D829C50" w:tentative="1">
      <w:start w:val="1"/>
      <w:numFmt w:val="bullet"/>
      <w:lvlText w:val=""/>
      <w:lvlJc w:val="left"/>
      <w:pPr>
        <w:ind w:left="1680" w:hanging="420"/>
      </w:pPr>
      <w:rPr>
        <w:rFonts w:ascii="Wingdings" w:hAnsi="Wingdings" w:hint="default"/>
      </w:rPr>
    </w:lvl>
    <w:lvl w:ilvl="3" w:tplc="2A401EFE" w:tentative="1">
      <w:start w:val="1"/>
      <w:numFmt w:val="bullet"/>
      <w:lvlText w:val=""/>
      <w:lvlJc w:val="left"/>
      <w:pPr>
        <w:ind w:left="2100" w:hanging="420"/>
      </w:pPr>
      <w:rPr>
        <w:rFonts w:ascii="Wingdings" w:hAnsi="Wingdings" w:hint="default"/>
      </w:rPr>
    </w:lvl>
    <w:lvl w:ilvl="4" w:tplc="639CB82A" w:tentative="1">
      <w:start w:val="1"/>
      <w:numFmt w:val="bullet"/>
      <w:lvlText w:val=""/>
      <w:lvlJc w:val="left"/>
      <w:pPr>
        <w:ind w:left="2520" w:hanging="420"/>
      </w:pPr>
      <w:rPr>
        <w:rFonts w:ascii="Wingdings" w:hAnsi="Wingdings" w:hint="default"/>
      </w:rPr>
    </w:lvl>
    <w:lvl w:ilvl="5" w:tplc="D5D00A98" w:tentative="1">
      <w:start w:val="1"/>
      <w:numFmt w:val="bullet"/>
      <w:lvlText w:val=""/>
      <w:lvlJc w:val="left"/>
      <w:pPr>
        <w:ind w:left="2940" w:hanging="420"/>
      </w:pPr>
      <w:rPr>
        <w:rFonts w:ascii="Wingdings" w:hAnsi="Wingdings" w:hint="default"/>
      </w:rPr>
    </w:lvl>
    <w:lvl w:ilvl="6" w:tplc="BD305008" w:tentative="1">
      <w:start w:val="1"/>
      <w:numFmt w:val="bullet"/>
      <w:lvlText w:val=""/>
      <w:lvlJc w:val="left"/>
      <w:pPr>
        <w:ind w:left="3360" w:hanging="420"/>
      </w:pPr>
      <w:rPr>
        <w:rFonts w:ascii="Wingdings" w:hAnsi="Wingdings" w:hint="default"/>
      </w:rPr>
    </w:lvl>
    <w:lvl w:ilvl="7" w:tplc="AF0CD74C" w:tentative="1">
      <w:start w:val="1"/>
      <w:numFmt w:val="bullet"/>
      <w:lvlText w:val=""/>
      <w:lvlJc w:val="left"/>
      <w:pPr>
        <w:ind w:left="3780" w:hanging="420"/>
      </w:pPr>
      <w:rPr>
        <w:rFonts w:ascii="Wingdings" w:hAnsi="Wingdings" w:hint="default"/>
      </w:rPr>
    </w:lvl>
    <w:lvl w:ilvl="8" w:tplc="0EA2DFDA" w:tentative="1">
      <w:start w:val="1"/>
      <w:numFmt w:val="bullet"/>
      <w:lvlText w:val=""/>
      <w:lvlJc w:val="left"/>
      <w:pPr>
        <w:ind w:left="4200" w:hanging="420"/>
      </w:pPr>
      <w:rPr>
        <w:rFonts w:ascii="Wingdings" w:hAnsi="Wingdings" w:hint="default"/>
      </w:rPr>
    </w:lvl>
  </w:abstractNum>
  <w:abstractNum w:abstractNumId="16" w15:restartNumberingAfterBreak="0">
    <w:nsid w:val="0D3E2D32"/>
    <w:multiLevelType w:val="hybridMultilevel"/>
    <w:tmpl w:val="42AAF414"/>
    <w:lvl w:ilvl="0" w:tplc="7A22066A">
      <w:start w:val="1"/>
      <w:numFmt w:val="bullet"/>
      <w:lvlText w:val=""/>
      <w:lvlJc w:val="left"/>
      <w:pPr>
        <w:ind w:left="420" w:hanging="420"/>
      </w:pPr>
      <w:rPr>
        <w:rFonts w:ascii="Wingdings" w:hAnsi="Wingdings" w:hint="default"/>
      </w:rPr>
    </w:lvl>
    <w:lvl w:ilvl="1" w:tplc="70747E74" w:tentative="1">
      <w:start w:val="1"/>
      <w:numFmt w:val="bullet"/>
      <w:lvlText w:val=""/>
      <w:lvlJc w:val="left"/>
      <w:pPr>
        <w:ind w:left="840" w:hanging="420"/>
      </w:pPr>
      <w:rPr>
        <w:rFonts w:ascii="Wingdings" w:hAnsi="Wingdings" w:hint="default"/>
      </w:rPr>
    </w:lvl>
    <w:lvl w:ilvl="2" w:tplc="8B4E9F8C" w:tentative="1">
      <w:start w:val="1"/>
      <w:numFmt w:val="bullet"/>
      <w:lvlText w:val=""/>
      <w:lvlJc w:val="left"/>
      <w:pPr>
        <w:ind w:left="1260" w:hanging="420"/>
      </w:pPr>
      <w:rPr>
        <w:rFonts w:ascii="Wingdings" w:hAnsi="Wingdings" w:hint="default"/>
      </w:rPr>
    </w:lvl>
    <w:lvl w:ilvl="3" w:tplc="2E9EE38A" w:tentative="1">
      <w:start w:val="1"/>
      <w:numFmt w:val="bullet"/>
      <w:lvlText w:val=""/>
      <w:lvlJc w:val="left"/>
      <w:pPr>
        <w:ind w:left="1680" w:hanging="420"/>
      </w:pPr>
      <w:rPr>
        <w:rFonts w:ascii="Wingdings" w:hAnsi="Wingdings" w:hint="default"/>
      </w:rPr>
    </w:lvl>
    <w:lvl w:ilvl="4" w:tplc="A22618FA" w:tentative="1">
      <w:start w:val="1"/>
      <w:numFmt w:val="bullet"/>
      <w:lvlText w:val=""/>
      <w:lvlJc w:val="left"/>
      <w:pPr>
        <w:ind w:left="2100" w:hanging="420"/>
      </w:pPr>
      <w:rPr>
        <w:rFonts w:ascii="Wingdings" w:hAnsi="Wingdings" w:hint="default"/>
      </w:rPr>
    </w:lvl>
    <w:lvl w:ilvl="5" w:tplc="7B8C23F0" w:tentative="1">
      <w:start w:val="1"/>
      <w:numFmt w:val="bullet"/>
      <w:lvlText w:val=""/>
      <w:lvlJc w:val="left"/>
      <w:pPr>
        <w:ind w:left="2520" w:hanging="420"/>
      </w:pPr>
      <w:rPr>
        <w:rFonts w:ascii="Wingdings" w:hAnsi="Wingdings" w:hint="default"/>
      </w:rPr>
    </w:lvl>
    <w:lvl w:ilvl="6" w:tplc="F5A41E16" w:tentative="1">
      <w:start w:val="1"/>
      <w:numFmt w:val="bullet"/>
      <w:lvlText w:val=""/>
      <w:lvlJc w:val="left"/>
      <w:pPr>
        <w:ind w:left="2940" w:hanging="420"/>
      </w:pPr>
      <w:rPr>
        <w:rFonts w:ascii="Wingdings" w:hAnsi="Wingdings" w:hint="default"/>
      </w:rPr>
    </w:lvl>
    <w:lvl w:ilvl="7" w:tplc="9BF226A8" w:tentative="1">
      <w:start w:val="1"/>
      <w:numFmt w:val="bullet"/>
      <w:lvlText w:val=""/>
      <w:lvlJc w:val="left"/>
      <w:pPr>
        <w:ind w:left="3360" w:hanging="420"/>
      </w:pPr>
      <w:rPr>
        <w:rFonts w:ascii="Wingdings" w:hAnsi="Wingdings" w:hint="default"/>
      </w:rPr>
    </w:lvl>
    <w:lvl w:ilvl="8" w:tplc="83A24224" w:tentative="1">
      <w:start w:val="1"/>
      <w:numFmt w:val="bullet"/>
      <w:lvlText w:val=""/>
      <w:lvlJc w:val="left"/>
      <w:pPr>
        <w:ind w:left="3780" w:hanging="420"/>
      </w:pPr>
      <w:rPr>
        <w:rFonts w:ascii="Wingdings" w:hAnsi="Wingdings" w:hint="default"/>
      </w:rPr>
    </w:lvl>
  </w:abstractNum>
  <w:abstractNum w:abstractNumId="17" w15:restartNumberingAfterBreak="0">
    <w:nsid w:val="0F6960CA"/>
    <w:multiLevelType w:val="hybridMultilevel"/>
    <w:tmpl w:val="DF984F3E"/>
    <w:lvl w:ilvl="0" w:tplc="5B380EDE">
      <w:start w:val="1"/>
      <w:numFmt w:val="bullet"/>
      <w:lvlText w:val=""/>
      <w:lvlJc w:val="left"/>
      <w:pPr>
        <w:ind w:left="704" w:hanging="420"/>
      </w:pPr>
      <w:rPr>
        <w:rFonts w:ascii="Wingdings" w:hAnsi="Wingdings" w:hint="default"/>
      </w:rPr>
    </w:lvl>
    <w:lvl w:ilvl="1" w:tplc="C62AD252" w:tentative="1">
      <w:start w:val="1"/>
      <w:numFmt w:val="bullet"/>
      <w:lvlText w:val=""/>
      <w:lvlJc w:val="left"/>
      <w:pPr>
        <w:ind w:left="2520" w:hanging="420"/>
      </w:pPr>
      <w:rPr>
        <w:rFonts w:ascii="Wingdings" w:hAnsi="Wingdings" w:hint="default"/>
      </w:rPr>
    </w:lvl>
    <w:lvl w:ilvl="2" w:tplc="20B41A76" w:tentative="1">
      <w:start w:val="1"/>
      <w:numFmt w:val="bullet"/>
      <w:lvlText w:val=""/>
      <w:lvlJc w:val="left"/>
      <w:pPr>
        <w:ind w:left="2940" w:hanging="420"/>
      </w:pPr>
      <w:rPr>
        <w:rFonts w:ascii="Wingdings" w:hAnsi="Wingdings" w:hint="default"/>
      </w:rPr>
    </w:lvl>
    <w:lvl w:ilvl="3" w:tplc="93AEF136" w:tentative="1">
      <w:start w:val="1"/>
      <w:numFmt w:val="bullet"/>
      <w:lvlText w:val=""/>
      <w:lvlJc w:val="left"/>
      <w:pPr>
        <w:ind w:left="3360" w:hanging="420"/>
      </w:pPr>
      <w:rPr>
        <w:rFonts w:ascii="Wingdings" w:hAnsi="Wingdings" w:hint="default"/>
      </w:rPr>
    </w:lvl>
    <w:lvl w:ilvl="4" w:tplc="3FDAEA3E" w:tentative="1">
      <w:start w:val="1"/>
      <w:numFmt w:val="bullet"/>
      <w:lvlText w:val=""/>
      <w:lvlJc w:val="left"/>
      <w:pPr>
        <w:ind w:left="3780" w:hanging="420"/>
      </w:pPr>
      <w:rPr>
        <w:rFonts w:ascii="Wingdings" w:hAnsi="Wingdings" w:hint="default"/>
      </w:rPr>
    </w:lvl>
    <w:lvl w:ilvl="5" w:tplc="EC2283AA" w:tentative="1">
      <w:start w:val="1"/>
      <w:numFmt w:val="bullet"/>
      <w:lvlText w:val=""/>
      <w:lvlJc w:val="left"/>
      <w:pPr>
        <w:ind w:left="4200" w:hanging="420"/>
      </w:pPr>
      <w:rPr>
        <w:rFonts w:ascii="Wingdings" w:hAnsi="Wingdings" w:hint="default"/>
      </w:rPr>
    </w:lvl>
    <w:lvl w:ilvl="6" w:tplc="B5B45466" w:tentative="1">
      <w:start w:val="1"/>
      <w:numFmt w:val="bullet"/>
      <w:lvlText w:val=""/>
      <w:lvlJc w:val="left"/>
      <w:pPr>
        <w:ind w:left="4620" w:hanging="420"/>
      </w:pPr>
      <w:rPr>
        <w:rFonts w:ascii="Wingdings" w:hAnsi="Wingdings" w:hint="default"/>
      </w:rPr>
    </w:lvl>
    <w:lvl w:ilvl="7" w:tplc="2534BA64" w:tentative="1">
      <w:start w:val="1"/>
      <w:numFmt w:val="bullet"/>
      <w:lvlText w:val=""/>
      <w:lvlJc w:val="left"/>
      <w:pPr>
        <w:ind w:left="5040" w:hanging="420"/>
      </w:pPr>
      <w:rPr>
        <w:rFonts w:ascii="Wingdings" w:hAnsi="Wingdings" w:hint="default"/>
      </w:rPr>
    </w:lvl>
    <w:lvl w:ilvl="8" w:tplc="2BBC1D6E" w:tentative="1">
      <w:start w:val="1"/>
      <w:numFmt w:val="bullet"/>
      <w:lvlText w:val=""/>
      <w:lvlJc w:val="left"/>
      <w:pPr>
        <w:ind w:left="5460" w:hanging="420"/>
      </w:pPr>
      <w:rPr>
        <w:rFonts w:ascii="Wingdings" w:hAnsi="Wingdings" w:hint="default"/>
      </w:rPr>
    </w:lvl>
  </w:abstractNum>
  <w:abstractNum w:abstractNumId="18" w15:restartNumberingAfterBreak="0">
    <w:nsid w:val="11A51196"/>
    <w:multiLevelType w:val="hybridMultilevel"/>
    <w:tmpl w:val="D1589DCA"/>
    <w:lvl w:ilvl="0" w:tplc="88189C50">
      <w:start w:val="1"/>
      <w:numFmt w:val="bullet"/>
      <w:lvlText w:val=""/>
      <w:lvlJc w:val="left"/>
      <w:pPr>
        <w:ind w:left="420" w:hanging="420"/>
      </w:pPr>
      <w:rPr>
        <w:rFonts w:ascii="Wingdings" w:hAnsi="Wingdings" w:hint="default"/>
      </w:rPr>
    </w:lvl>
    <w:lvl w:ilvl="1" w:tplc="1D606990" w:tentative="1">
      <w:start w:val="1"/>
      <w:numFmt w:val="bullet"/>
      <w:lvlText w:val=""/>
      <w:lvlJc w:val="left"/>
      <w:pPr>
        <w:ind w:left="840" w:hanging="420"/>
      </w:pPr>
      <w:rPr>
        <w:rFonts w:ascii="Wingdings" w:hAnsi="Wingdings" w:hint="default"/>
      </w:rPr>
    </w:lvl>
    <w:lvl w:ilvl="2" w:tplc="47C4BCC2" w:tentative="1">
      <w:start w:val="1"/>
      <w:numFmt w:val="bullet"/>
      <w:lvlText w:val=""/>
      <w:lvlJc w:val="left"/>
      <w:pPr>
        <w:ind w:left="1260" w:hanging="420"/>
      </w:pPr>
      <w:rPr>
        <w:rFonts w:ascii="Wingdings" w:hAnsi="Wingdings" w:hint="default"/>
      </w:rPr>
    </w:lvl>
    <w:lvl w:ilvl="3" w:tplc="F49E05FC" w:tentative="1">
      <w:start w:val="1"/>
      <w:numFmt w:val="bullet"/>
      <w:lvlText w:val=""/>
      <w:lvlJc w:val="left"/>
      <w:pPr>
        <w:ind w:left="1680" w:hanging="420"/>
      </w:pPr>
      <w:rPr>
        <w:rFonts w:ascii="Wingdings" w:hAnsi="Wingdings" w:hint="default"/>
      </w:rPr>
    </w:lvl>
    <w:lvl w:ilvl="4" w:tplc="0C660C9A" w:tentative="1">
      <w:start w:val="1"/>
      <w:numFmt w:val="bullet"/>
      <w:lvlText w:val=""/>
      <w:lvlJc w:val="left"/>
      <w:pPr>
        <w:ind w:left="2100" w:hanging="420"/>
      </w:pPr>
      <w:rPr>
        <w:rFonts w:ascii="Wingdings" w:hAnsi="Wingdings" w:hint="default"/>
      </w:rPr>
    </w:lvl>
    <w:lvl w:ilvl="5" w:tplc="F498002A" w:tentative="1">
      <w:start w:val="1"/>
      <w:numFmt w:val="bullet"/>
      <w:lvlText w:val=""/>
      <w:lvlJc w:val="left"/>
      <w:pPr>
        <w:ind w:left="2520" w:hanging="420"/>
      </w:pPr>
      <w:rPr>
        <w:rFonts w:ascii="Wingdings" w:hAnsi="Wingdings" w:hint="default"/>
      </w:rPr>
    </w:lvl>
    <w:lvl w:ilvl="6" w:tplc="C1A43FCE" w:tentative="1">
      <w:start w:val="1"/>
      <w:numFmt w:val="bullet"/>
      <w:lvlText w:val=""/>
      <w:lvlJc w:val="left"/>
      <w:pPr>
        <w:ind w:left="2940" w:hanging="420"/>
      </w:pPr>
      <w:rPr>
        <w:rFonts w:ascii="Wingdings" w:hAnsi="Wingdings" w:hint="default"/>
      </w:rPr>
    </w:lvl>
    <w:lvl w:ilvl="7" w:tplc="3A90FA28" w:tentative="1">
      <w:start w:val="1"/>
      <w:numFmt w:val="bullet"/>
      <w:lvlText w:val=""/>
      <w:lvlJc w:val="left"/>
      <w:pPr>
        <w:ind w:left="3360" w:hanging="420"/>
      </w:pPr>
      <w:rPr>
        <w:rFonts w:ascii="Wingdings" w:hAnsi="Wingdings" w:hint="default"/>
      </w:rPr>
    </w:lvl>
    <w:lvl w:ilvl="8" w:tplc="7278D13A" w:tentative="1">
      <w:start w:val="1"/>
      <w:numFmt w:val="bullet"/>
      <w:lvlText w:val=""/>
      <w:lvlJc w:val="left"/>
      <w:pPr>
        <w:ind w:left="3780" w:hanging="420"/>
      </w:pPr>
      <w:rPr>
        <w:rFonts w:ascii="Wingdings" w:hAnsi="Wingdings" w:hint="default"/>
      </w:rPr>
    </w:lvl>
  </w:abstractNum>
  <w:abstractNum w:abstractNumId="19" w15:restartNumberingAfterBreak="0">
    <w:nsid w:val="17332753"/>
    <w:multiLevelType w:val="hybridMultilevel"/>
    <w:tmpl w:val="A5F8BC38"/>
    <w:lvl w:ilvl="0" w:tplc="F5F0A338">
      <w:start w:val="1"/>
      <w:numFmt w:val="bullet"/>
      <w:lvlText w:val=""/>
      <w:lvlJc w:val="left"/>
      <w:pPr>
        <w:ind w:left="840" w:hanging="420"/>
      </w:pPr>
      <w:rPr>
        <w:rFonts w:ascii="Wingdings" w:hAnsi="Wingdings" w:hint="default"/>
      </w:rPr>
    </w:lvl>
    <w:lvl w:ilvl="1" w:tplc="473C249A" w:tentative="1">
      <w:start w:val="1"/>
      <w:numFmt w:val="bullet"/>
      <w:lvlText w:val=""/>
      <w:lvlJc w:val="left"/>
      <w:pPr>
        <w:ind w:left="1260" w:hanging="420"/>
      </w:pPr>
      <w:rPr>
        <w:rFonts w:ascii="Wingdings" w:hAnsi="Wingdings" w:hint="default"/>
      </w:rPr>
    </w:lvl>
    <w:lvl w:ilvl="2" w:tplc="A5A40564" w:tentative="1">
      <w:start w:val="1"/>
      <w:numFmt w:val="bullet"/>
      <w:lvlText w:val=""/>
      <w:lvlJc w:val="left"/>
      <w:pPr>
        <w:ind w:left="1680" w:hanging="420"/>
      </w:pPr>
      <w:rPr>
        <w:rFonts w:ascii="Wingdings" w:hAnsi="Wingdings" w:hint="default"/>
      </w:rPr>
    </w:lvl>
    <w:lvl w:ilvl="3" w:tplc="362491B2" w:tentative="1">
      <w:start w:val="1"/>
      <w:numFmt w:val="bullet"/>
      <w:lvlText w:val=""/>
      <w:lvlJc w:val="left"/>
      <w:pPr>
        <w:ind w:left="2100" w:hanging="420"/>
      </w:pPr>
      <w:rPr>
        <w:rFonts w:ascii="Wingdings" w:hAnsi="Wingdings" w:hint="default"/>
      </w:rPr>
    </w:lvl>
    <w:lvl w:ilvl="4" w:tplc="C464BC1C" w:tentative="1">
      <w:start w:val="1"/>
      <w:numFmt w:val="bullet"/>
      <w:lvlText w:val=""/>
      <w:lvlJc w:val="left"/>
      <w:pPr>
        <w:ind w:left="2520" w:hanging="420"/>
      </w:pPr>
      <w:rPr>
        <w:rFonts w:ascii="Wingdings" w:hAnsi="Wingdings" w:hint="default"/>
      </w:rPr>
    </w:lvl>
    <w:lvl w:ilvl="5" w:tplc="14A0971C" w:tentative="1">
      <w:start w:val="1"/>
      <w:numFmt w:val="bullet"/>
      <w:lvlText w:val=""/>
      <w:lvlJc w:val="left"/>
      <w:pPr>
        <w:ind w:left="2940" w:hanging="420"/>
      </w:pPr>
      <w:rPr>
        <w:rFonts w:ascii="Wingdings" w:hAnsi="Wingdings" w:hint="default"/>
      </w:rPr>
    </w:lvl>
    <w:lvl w:ilvl="6" w:tplc="7D08F7EE" w:tentative="1">
      <w:start w:val="1"/>
      <w:numFmt w:val="bullet"/>
      <w:lvlText w:val=""/>
      <w:lvlJc w:val="left"/>
      <w:pPr>
        <w:ind w:left="3360" w:hanging="420"/>
      </w:pPr>
      <w:rPr>
        <w:rFonts w:ascii="Wingdings" w:hAnsi="Wingdings" w:hint="default"/>
      </w:rPr>
    </w:lvl>
    <w:lvl w:ilvl="7" w:tplc="2996DD72" w:tentative="1">
      <w:start w:val="1"/>
      <w:numFmt w:val="bullet"/>
      <w:lvlText w:val=""/>
      <w:lvlJc w:val="left"/>
      <w:pPr>
        <w:ind w:left="3780" w:hanging="420"/>
      </w:pPr>
      <w:rPr>
        <w:rFonts w:ascii="Wingdings" w:hAnsi="Wingdings" w:hint="default"/>
      </w:rPr>
    </w:lvl>
    <w:lvl w:ilvl="8" w:tplc="F4A62B48" w:tentative="1">
      <w:start w:val="1"/>
      <w:numFmt w:val="bullet"/>
      <w:lvlText w:val=""/>
      <w:lvlJc w:val="left"/>
      <w:pPr>
        <w:ind w:left="4200" w:hanging="420"/>
      </w:pPr>
      <w:rPr>
        <w:rFonts w:ascii="Wingdings" w:hAnsi="Wingdings" w:hint="default"/>
      </w:rPr>
    </w:lvl>
  </w:abstractNum>
  <w:abstractNum w:abstractNumId="20" w15:restartNumberingAfterBreak="0">
    <w:nsid w:val="1C953F1A"/>
    <w:multiLevelType w:val="hybridMultilevel"/>
    <w:tmpl w:val="5F0CB508"/>
    <w:lvl w:ilvl="0" w:tplc="12046A38">
      <w:start w:val="1"/>
      <w:numFmt w:val="japaneseCounting"/>
      <w:lvlText w:val="%1、"/>
      <w:lvlJc w:val="left"/>
      <w:pPr>
        <w:ind w:left="720" w:hanging="720"/>
      </w:pPr>
      <w:rPr>
        <w:rFonts w:hint="default"/>
        <w:lang w:val="en-US"/>
      </w:rPr>
    </w:lvl>
    <w:lvl w:ilvl="1" w:tplc="47E69C1E" w:tentative="1">
      <w:start w:val="1"/>
      <w:numFmt w:val="lowerLetter"/>
      <w:lvlText w:val="%2)"/>
      <w:lvlJc w:val="left"/>
      <w:pPr>
        <w:ind w:left="840" w:hanging="420"/>
      </w:pPr>
    </w:lvl>
    <w:lvl w:ilvl="2" w:tplc="C6F659CC" w:tentative="1">
      <w:start w:val="1"/>
      <w:numFmt w:val="lowerRoman"/>
      <w:lvlText w:val="%3."/>
      <w:lvlJc w:val="right"/>
      <w:pPr>
        <w:ind w:left="1260" w:hanging="420"/>
      </w:pPr>
    </w:lvl>
    <w:lvl w:ilvl="3" w:tplc="6318042C" w:tentative="1">
      <w:start w:val="1"/>
      <w:numFmt w:val="decimal"/>
      <w:lvlText w:val="%4."/>
      <w:lvlJc w:val="left"/>
      <w:pPr>
        <w:ind w:left="1680" w:hanging="420"/>
      </w:pPr>
    </w:lvl>
    <w:lvl w:ilvl="4" w:tplc="500E991A" w:tentative="1">
      <w:start w:val="1"/>
      <w:numFmt w:val="lowerLetter"/>
      <w:lvlText w:val="%5)"/>
      <w:lvlJc w:val="left"/>
      <w:pPr>
        <w:ind w:left="2100" w:hanging="420"/>
      </w:pPr>
    </w:lvl>
    <w:lvl w:ilvl="5" w:tplc="FBC0A442" w:tentative="1">
      <w:start w:val="1"/>
      <w:numFmt w:val="lowerRoman"/>
      <w:lvlText w:val="%6."/>
      <w:lvlJc w:val="right"/>
      <w:pPr>
        <w:ind w:left="2520" w:hanging="420"/>
      </w:pPr>
    </w:lvl>
    <w:lvl w:ilvl="6" w:tplc="26F83BBA" w:tentative="1">
      <w:start w:val="1"/>
      <w:numFmt w:val="decimal"/>
      <w:lvlText w:val="%7."/>
      <w:lvlJc w:val="left"/>
      <w:pPr>
        <w:ind w:left="2940" w:hanging="420"/>
      </w:pPr>
    </w:lvl>
    <w:lvl w:ilvl="7" w:tplc="D1EA7380" w:tentative="1">
      <w:start w:val="1"/>
      <w:numFmt w:val="lowerLetter"/>
      <w:lvlText w:val="%8)"/>
      <w:lvlJc w:val="left"/>
      <w:pPr>
        <w:ind w:left="3360" w:hanging="420"/>
      </w:pPr>
    </w:lvl>
    <w:lvl w:ilvl="8" w:tplc="66C28AD2" w:tentative="1">
      <w:start w:val="1"/>
      <w:numFmt w:val="lowerRoman"/>
      <w:lvlText w:val="%9."/>
      <w:lvlJc w:val="right"/>
      <w:pPr>
        <w:ind w:left="3780" w:hanging="420"/>
      </w:pPr>
    </w:lvl>
  </w:abstractNum>
  <w:abstractNum w:abstractNumId="21" w15:restartNumberingAfterBreak="0">
    <w:nsid w:val="1FCC0E25"/>
    <w:multiLevelType w:val="hybridMultilevel"/>
    <w:tmpl w:val="7604166C"/>
    <w:lvl w:ilvl="0" w:tplc="40D4809C">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 w15:restartNumberingAfterBreak="0">
    <w:nsid w:val="25723EEA"/>
    <w:multiLevelType w:val="hybridMultilevel"/>
    <w:tmpl w:val="C8F641F4"/>
    <w:lvl w:ilvl="0" w:tplc="BE345802">
      <w:start w:val="1"/>
      <w:numFmt w:val="bullet"/>
      <w:lvlText w:val=""/>
      <w:lvlJc w:val="left"/>
      <w:pPr>
        <w:tabs>
          <w:tab w:val="num" w:pos="779"/>
        </w:tabs>
        <w:ind w:left="779" w:hanging="420"/>
      </w:pPr>
      <w:rPr>
        <w:rFonts w:ascii="Wingdings" w:hAnsi="Wingdings" w:hint="default"/>
      </w:rPr>
    </w:lvl>
    <w:lvl w:ilvl="1" w:tplc="E10048DE" w:tentative="1">
      <w:start w:val="1"/>
      <w:numFmt w:val="bullet"/>
      <w:lvlText w:val=""/>
      <w:lvlJc w:val="left"/>
      <w:pPr>
        <w:tabs>
          <w:tab w:val="num" w:pos="1199"/>
        </w:tabs>
        <w:ind w:left="1199" w:hanging="420"/>
      </w:pPr>
      <w:rPr>
        <w:rFonts w:ascii="Wingdings" w:hAnsi="Wingdings" w:hint="default"/>
      </w:rPr>
    </w:lvl>
    <w:lvl w:ilvl="2" w:tplc="D20E1B6C" w:tentative="1">
      <w:start w:val="1"/>
      <w:numFmt w:val="bullet"/>
      <w:lvlText w:val=""/>
      <w:lvlJc w:val="left"/>
      <w:pPr>
        <w:tabs>
          <w:tab w:val="num" w:pos="1619"/>
        </w:tabs>
        <w:ind w:left="1619" w:hanging="420"/>
      </w:pPr>
      <w:rPr>
        <w:rFonts w:ascii="Wingdings" w:hAnsi="Wingdings" w:hint="default"/>
      </w:rPr>
    </w:lvl>
    <w:lvl w:ilvl="3" w:tplc="704A26F6" w:tentative="1">
      <w:start w:val="1"/>
      <w:numFmt w:val="bullet"/>
      <w:lvlText w:val=""/>
      <w:lvlJc w:val="left"/>
      <w:pPr>
        <w:tabs>
          <w:tab w:val="num" w:pos="2039"/>
        </w:tabs>
        <w:ind w:left="2039" w:hanging="420"/>
      </w:pPr>
      <w:rPr>
        <w:rFonts w:ascii="Wingdings" w:hAnsi="Wingdings" w:hint="default"/>
      </w:rPr>
    </w:lvl>
    <w:lvl w:ilvl="4" w:tplc="38322086" w:tentative="1">
      <w:start w:val="1"/>
      <w:numFmt w:val="bullet"/>
      <w:lvlText w:val=""/>
      <w:lvlJc w:val="left"/>
      <w:pPr>
        <w:tabs>
          <w:tab w:val="num" w:pos="2459"/>
        </w:tabs>
        <w:ind w:left="2459" w:hanging="420"/>
      </w:pPr>
      <w:rPr>
        <w:rFonts w:ascii="Wingdings" w:hAnsi="Wingdings" w:hint="default"/>
      </w:rPr>
    </w:lvl>
    <w:lvl w:ilvl="5" w:tplc="082CE1DE" w:tentative="1">
      <w:start w:val="1"/>
      <w:numFmt w:val="bullet"/>
      <w:lvlText w:val=""/>
      <w:lvlJc w:val="left"/>
      <w:pPr>
        <w:tabs>
          <w:tab w:val="num" w:pos="2879"/>
        </w:tabs>
        <w:ind w:left="2879" w:hanging="420"/>
      </w:pPr>
      <w:rPr>
        <w:rFonts w:ascii="Wingdings" w:hAnsi="Wingdings" w:hint="default"/>
      </w:rPr>
    </w:lvl>
    <w:lvl w:ilvl="6" w:tplc="B8E6DA68" w:tentative="1">
      <w:start w:val="1"/>
      <w:numFmt w:val="bullet"/>
      <w:lvlText w:val=""/>
      <w:lvlJc w:val="left"/>
      <w:pPr>
        <w:tabs>
          <w:tab w:val="num" w:pos="3299"/>
        </w:tabs>
        <w:ind w:left="3299" w:hanging="420"/>
      </w:pPr>
      <w:rPr>
        <w:rFonts w:ascii="Wingdings" w:hAnsi="Wingdings" w:hint="default"/>
      </w:rPr>
    </w:lvl>
    <w:lvl w:ilvl="7" w:tplc="5FEC7B58" w:tentative="1">
      <w:start w:val="1"/>
      <w:numFmt w:val="bullet"/>
      <w:lvlText w:val=""/>
      <w:lvlJc w:val="left"/>
      <w:pPr>
        <w:tabs>
          <w:tab w:val="num" w:pos="3719"/>
        </w:tabs>
        <w:ind w:left="3719" w:hanging="420"/>
      </w:pPr>
      <w:rPr>
        <w:rFonts w:ascii="Wingdings" w:hAnsi="Wingdings" w:hint="default"/>
      </w:rPr>
    </w:lvl>
    <w:lvl w:ilvl="8" w:tplc="5EE288A6" w:tentative="1">
      <w:start w:val="1"/>
      <w:numFmt w:val="bullet"/>
      <w:lvlText w:val=""/>
      <w:lvlJc w:val="left"/>
      <w:pPr>
        <w:tabs>
          <w:tab w:val="num" w:pos="4139"/>
        </w:tabs>
        <w:ind w:left="4139" w:hanging="420"/>
      </w:pPr>
      <w:rPr>
        <w:rFonts w:ascii="Wingdings" w:hAnsi="Wingdings" w:hint="default"/>
      </w:rPr>
    </w:lvl>
  </w:abstractNum>
  <w:abstractNum w:abstractNumId="23" w15:restartNumberingAfterBreak="0">
    <w:nsid w:val="278271DC"/>
    <w:multiLevelType w:val="hybridMultilevel"/>
    <w:tmpl w:val="A0FA2168"/>
    <w:lvl w:ilvl="0" w:tplc="7E10C364">
      <w:start w:val="1"/>
      <w:numFmt w:val="bullet"/>
      <w:lvlText w:val=""/>
      <w:lvlJc w:val="left"/>
      <w:pPr>
        <w:tabs>
          <w:tab w:val="num" w:pos="420"/>
        </w:tabs>
        <w:ind w:left="420" w:hanging="420"/>
      </w:pPr>
      <w:rPr>
        <w:rFonts w:ascii="Wingdings" w:hAnsi="Wingdings" w:hint="default"/>
      </w:rPr>
    </w:lvl>
    <w:lvl w:ilvl="1" w:tplc="5A8409D4" w:tentative="1">
      <w:start w:val="1"/>
      <w:numFmt w:val="bullet"/>
      <w:lvlText w:val=""/>
      <w:lvlJc w:val="left"/>
      <w:pPr>
        <w:tabs>
          <w:tab w:val="num" w:pos="840"/>
        </w:tabs>
        <w:ind w:left="840" w:hanging="420"/>
      </w:pPr>
      <w:rPr>
        <w:rFonts w:ascii="Wingdings" w:hAnsi="Wingdings" w:hint="default"/>
      </w:rPr>
    </w:lvl>
    <w:lvl w:ilvl="2" w:tplc="525E6FA0" w:tentative="1">
      <w:start w:val="1"/>
      <w:numFmt w:val="bullet"/>
      <w:lvlText w:val=""/>
      <w:lvlJc w:val="left"/>
      <w:pPr>
        <w:tabs>
          <w:tab w:val="num" w:pos="1260"/>
        </w:tabs>
        <w:ind w:left="1260" w:hanging="420"/>
      </w:pPr>
      <w:rPr>
        <w:rFonts w:ascii="Wingdings" w:hAnsi="Wingdings" w:hint="default"/>
      </w:rPr>
    </w:lvl>
    <w:lvl w:ilvl="3" w:tplc="DD8845C4" w:tentative="1">
      <w:start w:val="1"/>
      <w:numFmt w:val="bullet"/>
      <w:lvlText w:val=""/>
      <w:lvlJc w:val="left"/>
      <w:pPr>
        <w:tabs>
          <w:tab w:val="num" w:pos="1680"/>
        </w:tabs>
        <w:ind w:left="1680" w:hanging="420"/>
      </w:pPr>
      <w:rPr>
        <w:rFonts w:ascii="Wingdings" w:hAnsi="Wingdings" w:hint="default"/>
      </w:rPr>
    </w:lvl>
    <w:lvl w:ilvl="4" w:tplc="E410E0EE" w:tentative="1">
      <w:start w:val="1"/>
      <w:numFmt w:val="bullet"/>
      <w:lvlText w:val=""/>
      <w:lvlJc w:val="left"/>
      <w:pPr>
        <w:tabs>
          <w:tab w:val="num" w:pos="2100"/>
        </w:tabs>
        <w:ind w:left="2100" w:hanging="420"/>
      </w:pPr>
      <w:rPr>
        <w:rFonts w:ascii="Wingdings" w:hAnsi="Wingdings" w:hint="default"/>
      </w:rPr>
    </w:lvl>
    <w:lvl w:ilvl="5" w:tplc="93385830" w:tentative="1">
      <w:start w:val="1"/>
      <w:numFmt w:val="bullet"/>
      <w:lvlText w:val=""/>
      <w:lvlJc w:val="left"/>
      <w:pPr>
        <w:tabs>
          <w:tab w:val="num" w:pos="2520"/>
        </w:tabs>
        <w:ind w:left="2520" w:hanging="420"/>
      </w:pPr>
      <w:rPr>
        <w:rFonts w:ascii="Wingdings" w:hAnsi="Wingdings" w:hint="default"/>
      </w:rPr>
    </w:lvl>
    <w:lvl w:ilvl="6" w:tplc="B654324E" w:tentative="1">
      <w:start w:val="1"/>
      <w:numFmt w:val="bullet"/>
      <w:lvlText w:val=""/>
      <w:lvlJc w:val="left"/>
      <w:pPr>
        <w:tabs>
          <w:tab w:val="num" w:pos="2940"/>
        </w:tabs>
        <w:ind w:left="2940" w:hanging="420"/>
      </w:pPr>
      <w:rPr>
        <w:rFonts w:ascii="Wingdings" w:hAnsi="Wingdings" w:hint="default"/>
      </w:rPr>
    </w:lvl>
    <w:lvl w:ilvl="7" w:tplc="3A1CAF62" w:tentative="1">
      <w:start w:val="1"/>
      <w:numFmt w:val="bullet"/>
      <w:lvlText w:val=""/>
      <w:lvlJc w:val="left"/>
      <w:pPr>
        <w:tabs>
          <w:tab w:val="num" w:pos="3360"/>
        </w:tabs>
        <w:ind w:left="3360" w:hanging="420"/>
      </w:pPr>
      <w:rPr>
        <w:rFonts w:ascii="Wingdings" w:hAnsi="Wingdings" w:hint="default"/>
      </w:rPr>
    </w:lvl>
    <w:lvl w:ilvl="8" w:tplc="DF0A2B64"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2AC04AA2"/>
    <w:multiLevelType w:val="hybridMultilevel"/>
    <w:tmpl w:val="669CF8D4"/>
    <w:lvl w:ilvl="0" w:tplc="F962C5A0">
      <w:start w:val="1"/>
      <w:numFmt w:val="bullet"/>
      <w:lvlText w:val=""/>
      <w:lvlJc w:val="left"/>
      <w:pPr>
        <w:tabs>
          <w:tab w:val="num" w:pos="1058"/>
        </w:tabs>
        <w:ind w:left="1058" w:hanging="420"/>
      </w:pPr>
      <w:rPr>
        <w:rFonts w:ascii="Wingdings" w:hAnsi="Wingdings" w:hint="default"/>
      </w:rPr>
    </w:lvl>
    <w:lvl w:ilvl="1" w:tplc="47D641E0" w:tentative="1">
      <w:start w:val="1"/>
      <w:numFmt w:val="bullet"/>
      <w:lvlText w:val=""/>
      <w:lvlJc w:val="left"/>
      <w:pPr>
        <w:tabs>
          <w:tab w:val="num" w:pos="1478"/>
        </w:tabs>
        <w:ind w:left="1478" w:hanging="420"/>
      </w:pPr>
      <w:rPr>
        <w:rFonts w:ascii="Wingdings" w:hAnsi="Wingdings" w:hint="default"/>
      </w:rPr>
    </w:lvl>
    <w:lvl w:ilvl="2" w:tplc="BD1EBE0A" w:tentative="1">
      <w:start w:val="1"/>
      <w:numFmt w:val="bullet"/>
      <w:lvlText w:val=""/>
      <w:lvlJc w:val="left"/>
      <w:pPr>
        <w:tabs>
          <w:tab w:val="num" w:pos="1898"/>
        </w:tabs>
        <w:ind w:left="1898" w:hanging="420"/>
      </w:pPr>
      <w:rPr>
        <w:rFonts w:ascii="Wingdings" w:hAnsi="Wingdings" w:hint="default"/>
      </w:rPr>
    </w:lvl>
    <w:lvl w:ilvl="3" w:tplc="335E2A6A" w:tentative="1">
      <w:start w:val="1"/>
      <w:numFmt w:val="bullet"/>
      <w:lvlText w:val=""/>
      <w:lvlJc w:val="left"/>
      <w:pPr>
        <w:tabs>
          <w:tab w:val="num" w:pos="2318"/>
        </w:tabs>
        <w:ind w:left="2318" w:hanging="420"/>
      </w:pPr>
      <w:rPr>
        <w:rFonts w:ascii="Wingdings" w:hAnsi="Wingdings" w:hint="default"/>
      </w:rPr>
    </w:lvl>
    <w:lvl w:ilvl="4" w:tplc="7FDE0E84" w:tentative="1">
      <w:start w:val="1"/>
      <w:numFmt w:val="bullet"/>
      <w:lvlText w:val=""/>
      <w:lvlJc w:val="left"/>
      <w:pPr>
        <w:tabs>
          <w:tab w:val="num" w:pos="2738"/>
        </w:tabs>
        <w:ind w:left="2738" w:hanging="420"/>
      </w:pPr>
      <w:rPr>
        <w:rFonts w:ascii="Wingdings" w:hAnsi="Wingdings" w:hint="default"/>
      </w:rPr>
    </w:lvl>
    <w:lvl w:ilvl="5" w:tplc="3E96846E" w:tentative="1">
      <w:start w:val="1"/>
      <w:numFmt w:val="bullet"/>
      <w:lvlText w:val=""/>
      <w:lvlJc w:val="left"/>
      <w:pPr>
        <w:tabs>
          <w:tab w:val="num" w:pos="3158"/>
        </w:tabs>
        <w:ind w:left="3158" w:hanging="420"/>
      </w:pPr>
      <w:rPr>
        <w:rFonts w:ascii="Wingdings" w:hAnsi="Wingdings" w:hint="default"/>
      </w:rPr>
    </w:lvl>
    <w:lvl w:ilvl="6" w:tplc="F618BA70" w:tentative="1">
      <w:start w:val="1"/>
      <w:numFmt w:val="bullet"/>
      <w:lvlText w:val=""/>
      <w:lvlJc w:val="left"/>
      <w:pPr>
        <w:tabs>
          <w:tab w:val="num" w:pos="3578"/>
        </w:tabs>
        <w:ind w:left="3578" w:hanging="420"/>
      </w:pPr>
      <w:rPr>
        <w:rFonts w:ascii="Wingdings" w:hAnsi="Wingdings" w:hint="default"/>
      </w:rPr>
    </w:lvl>
    <w:lvl w:ilvl="7" w:tplc="0A1408A4" w:tentative="1">
      <w:start w:val="1"/>
      <w:numFmt w:val="bullet"/>
      <w:lvlText w:val=""/>
      <w:lvlJc w:val="left"/>
      <w:pPr>
        <w:tabs>
          <w:tab w:val="num" w:pos="3998"/>
        </w:tabs>
        <w:ind w:left="3998" w:hanging="420"/>
      </w:pPr>
      <w:rPr>
        <w:rFonts w:ascii="Wingdings" w:hAnsi="Wingdings" w:hint="default"/>
      </w:rPr>
    </w:lvl>
    <w:lvl w:ilvl="8" w:tplc="D270C73E" w:tentative="1">
      <w:start w:val="1"/>
      <w:numFmt w:val="bullet"/>
      <w:lvlText w:val=""/>
      <w:lvlJc w:val="left"/>
      <w:pPr>
        <w:tabs>
          <w:tab w:val="num" w:pos="4418"/>
        </w:tabs>
        <w:ind w:left="4418" w:hanging="420"/>
      </w:pPr>
      <w:rPr>
        <w:rFonts w:ascii="Wingdings" w:hAnsi="Wingdings" w:hint="default"/>
      </w:rPr>
    </w:lvl>
  </w:abstractNum>
  <w:abstractNum w:abstractNumId="25" w15:restartNumberingAfterBreak="0">
    <w:nsid w:val="357F7CB6"/>
    <w:multiLevelType w:val="hybridMultilevel"/>
    <w:tmpl w:val="921E0DD6"/>
    <w:lvl w:ilvl="0" w:tplc="F14A6780">
      <w:start w:val="1"/>
      <w:numFmt w:val="decimal"/>
      <w:lvlText w:val="%1)"/>
      <w:lvlJc w:val="left"/>
      <w:pPr>
        <w:tabs>
          <w:tab w:val="num" w:pos="720"/>
        </w:tabs>
        <w:ind w:left="720" w:hanging="360"/>
      </w:pPr>
      <w:rPr>
        <w:rFonts w:hint="default"/>
      </w:rPr>
    </w:lvl>
    <w:lvl w:ilvl="1" w:tplc="035C47F4" w:tentative="1">
      <w:start w:val="1"/>
      <w:numFmt w:val="lowerLetter"/>
      <w:lvlText w:val="%2)"/>
      <w:lvlJc w:val="left"/>
      <w:pPr>
        <w:tabs>
          <w:tab w:val="num" w:pos="1200"/>
        </w:tabs>
        <w:ind w:left="1200" w:hanging="420"/>
      </w:pPr>
    </w:lvl>
    <w:lvl w:ilvl="2" w:tplc="CDB8B642" w:tentative="1">
      <w:start w:val="1"/>
      <w:numFmt w:val="lowerRoman"/>
      <w:lvlText w:val="%3."/>
      <w:lvlJc w:val="right"/>
      <w:pPr>
        <w:tabs>
          <w:tab w:val="num" w:pos="1620"/>
        </w:tabs>
        <w:ind w:left="1620" w:hanging="420"/>
      </w:pPr>
    </w:lvl>
    <w:lvl w:ilvl="3" w:tplc="A13014E0" w:tentative="1">
      <w:start w:val="1"/>
      <w:numFmt w:val="decimal"/>
      <w:lvlText w:val="%4."/>
      <w:lvlJc w:val="left"/>
      <w:pPr>
        <w:tabs>
          <w:tab w:val="num" w:pos="2040"/>
        </w:tabs>
        <w:ind w:left="2040" w:hanging="420"/>
      </w:pPr>
    </w:lvl>
    <w:lvl w:ilvl="4" w:tplc="3A3C723C" w:tentative="1">
      <w:start w:val="1"/>
      <w:numFmt w:val="lowerLetter"/>
      <w:lvlText w:val="%5)"/>
      <w:lvlJc w:val="left"/>
      <w:pPr>
        <w:tabs>
          <w:tab w:val="num" w:pos="2460"/>
        </w:tabs>
        <w:ind w:left="2460" w:hanging="420"/>
      </w:pPr>
    </w:lvl>
    <w:lvl w:ilvl="5" w:tplc="E3969C54" w:tentative="1">
      <w:start w:val="1"/>
      <w:numFmt w:val="lowerRoman"/>
      <w:lvlText w:val="%6."/>
      <w:lvlJc w:val="right"/>
      <w:pPr>
        <w:tabs>
          <w:tab w:val="num" w:pos="2880"/>
        </w:tabs>
        <w:ind w:left="2880" w:hanging="420"/>
      </w:pPr>
    </w:lvl>
    <w:lvl w:ilvl="6" w:tplc="D7402E56" w:tentative="1">
      <w:start w:val="1"/>
      <w:numFmt w:val="decimal"/>
      <w:lvlText w:val="%7."/>
      <w:lvlJc w:val="left"/>
      <w:pPr>
        <w:tabs>
          <w:tab w:val="num" w:pos="3300"/>
        </w:tabs>
        <w:ind w:left="3300" w:hanging="420"/>
      </w:pPr>
    </w:lvl>
    <w:lvl w:ilvl="7" w:tplc="0D467666" w:tentative="1">
      <w:start w:val="1"/>
      <w:numFmt w:val="lowerLetter"/>
      <w:lvlText w:val="%8)"/>
      <w:lvlJc w:val="left"/>
      <w:pPr>
        <w:tabs>
          <w:tab w:val="num" w:pos="3720"/>
        </w:tabs>
        <w:ind w:left="3720" w:hanging="420"/>
      </w:pPr>
    </w:lvl>
    <w:lvl w:ilvl="8" w:tplc="A4305832" w:tentative="1">
      <w:start w:val="1"/>
      <w:numFmt w:val="lowerRoman"/>
      <w:lvlText w:val="%9."/>
      <w:lvlJc w:val="right"/>
      <w:pPr>
        <w:tabs>
          <w:tab w:val="num" w:pos="4140"/>
        </w:tabs>
        <w:ind w:left="4140" w:hanging="420"/>
      </w:pPr>
    </w:lvl>
  </w:abstractNum>
  <w:abstractNum w:abstractNumId="26" w15:restartNumberingAfterBreak="0">
    <w:nsid w:val="3673102D"/>
    <w:multiLevelType w:val="hybridMultilevel"/>
    <w:tmpl w:val="2FB831C6"/>
    <w:lvl w:ilvl="0" w:tplc="33B27EFA">
      <w:start w:val="1"/>
      <w:numFmt w:val="bullet"/>
      <w:lvlText w:val=""/>
      <w:lvlJc w:val="left"/>
      <w:pPr>
        <w:tabs>
          <w:tab w:val="num" w:pos="1094"/>
        </w:tabs>
        <w:ind w:left="1094" w:hanging="420"/>
      </w:pPr>
      <w:rPr>
        <w:rFonts w:ascii="Wingdings" w:hAnsi="Wingdings" w:hint="default"/>
      </w:rPr>
    </w:lvl>
    <w:lvl w:ilvl="1" w:tplc="ACD878B6" w:tentative="1">
      <w:start w:val="1"/>
      <w:numFmt w:val="bullet"/>
      <w:lvlText w:val=""/>
      <w:lvlJc w:val="left"/>
      <w:pPr>
        <w:tabs>
          <w:tab w:val="num" w:pos="1514"/>
        </w:tabs>
        <w:ind w:left="1514" w:hanging="420"/>
      </w:pPr>
      <w:rPr>
        <w:rFonts w:ascii="Wingdings" w:hAnsi="Wingdings" w:hint="default"/>
      </w:rPr>
    </w:lvl>
    <w:lvl w:ilvl="2" w:tplc="603A27DE" w:tentative="1">
      <w:start w:val="1"/>
      <w:numFmt w:val="bullet"/>
      <w:lvlText w:val=""/>
      <w:lvlJc w:val="left"/>
      <w:pPr>
        <w:tabs>
          <w:tab w:val="num" w:pos="1934"/>
        </w:tabs>
        <w:ind w:left="1934" w:hanging="420"/>
      </w:pPr>
      <w:rPr>
        <w:rFonts w:ascii="Wingdings" w:hAnsi="Wingdings" w:hint="default"/>
      </w:rPr>
    </w:lvl>
    <w:lvl w:ilvl="3" w:tplc="B754A38C" w:tentative="1">
      <w:start w:val="1"/>
      <w:numFmt w:val="bullet"/>
      <w:lvlText w:val=""/>
      <w:lvlJc w:val="left"/>
      <w:pPr>
        <w:tabs>
          <w:tab w:val="num" w:pos="2354"/>
        </w:tabs>
        <w:ind w:left="2354" w:hanging="420"/>
      </w:pPr>
      <w:rPr>
        <w:rFonts w:ascii="Wingdings" w:hAnsi="Wingdings" w:hint="default"/>
      </w:rPr>
    </w:lvl>
    <w:lvl w:ilvl="4" w:tplc="A5BEDE58" w:tentative="1">
      <w:start w:val="1"/>
      <w:numFmt w:val="bullet"/>
      <w:lvlText w:val=""/>
      <w:lvlJc w:val="left"/>
      <w:pPr>
        <w:tabs>
          <w:tab w:val="num" w:pos="2774"/>
        </w:tabs>
        <w:ind w:left="2774" w:hanging="420"/>
      </w:pPr>
      <w:rPr>
        <w:rFonts w:ascii="Wingdings" w:hAnsi="Wingdings" w:hint="default"/>
      </w:rPr>
    </w:lvl>
    <w:lvl w:ilvl="5" w:tplc="826032DA" w:tentative="1">
      <w:start w:val="1"/>
      <w:numFmt w:val="bullet"/>
      <w:lvlText w:val=""/>
      <w:lvlJc w:val="left"/>
      <w:pPr>
        <w:tabs>
          <w:tab w:val="num" w:pos="3194"/>
        </w:tabs>
        <w:ind w:left="3194" w:hanging="420"/>
      </w:pPr>
      <w:rPr>
        <w:rFonts w:ascii="Wingdings" w:hAnsi="Wingdings" w:hint="default"/>
      </w:rPr>
    </w:lvl>
    <w:lvl w:ilvl="6" w:tplc="54E2FB62" w:tentative="1">
      <w:start w:val="1"/>
      <w:numFmt w:val="bullet"/>
      <w:lvlText w:val=""/>
      <w:lvlJc w:val="left"/>
      <w:pPr>
        <w:tabs>
          <w:tab w:val="num" w:pos="3614"/>
        </w:tabs>
        <w:ind w:left="3614" w:hanging="420"/>
      </w:pPr>
      <w:rPr>
        <w:rFonts w:ascii="Wingdings" w:hAnsi="Wingdings" w:hint="default"/>
      </w:rPr>
    </w:lvl>
    <w:lvl w:ilvl="7" w:tplc="8FF892D0" w:tentative="1">
      <w:start w:val="1"/>
      <w:numFmt w:val="bullet"/>
      <w:lvlText w:val=""/>
      <w:lvlJc w:val="left"/>
      <w:pPr>
        <w:tabs>
          <w:tab w:val="num" w:pos="4034"/>
        </w:tabs>
        <w:ind w:left="4034" w:hanging="420"/>
      </w:pPr>
      <w:rPr>
        <w:rFonts w:ascii="Wingdings" w:hAnsi="Wingdings" w:hint="default"/>
      </w:rPr>
    </w:lvl>
    <w:lvl w:ilvl="8" w:tplc="E2D0D416" w:tentative="1">
      <w:start w:val="1"/>
      <w:numFmt w:val="bullet"/>
      <w:lvlText w:val=""/>
      <w:lvlJc w:val="left"/>
      <w:pPr>
        <w:tabs>
          <w:tab w:val="num" w:pos="4454"/>
        </w:tabs>
        <w:ind w:left="4454" w:hanging="420"/>
      </w:pPr>
      <w:rPr>
        <w:rFonts w:ascii="Wingdings" w:hAnsi="Wingdings" w:hint="default"/>
      </w:rPr>
    </w:lvl>
  </w:abstractNum>
  <w:abstractNum w:abstractNumId="27" w15:restartNumberingAfterBreak="0">
    <w:nsid w:val="3A225F15"/>
    <w:multiLevelType w:val="hybridMultilevel"/>
    <w:tmpl w:val="1290A50E"/>
    <w:lvl w:ilvl="0" w:tplc="264EFD58">
      <w:start w:val="1"/>
      <w:numFmt w:val="decimal"/>
      <w:lvlText w:val="%1、"/>
      <w:lvlJc w:val="left"/>
      <w:pPr>
        <w:ind w:left="795" w:hanging="360"/>
      </w:pPr>
      <w:rPr>
        <w:rFonts w:hint="default"/>
      </w:rPr>
    </w:lvl>
    <w:lvl w:ilvl="1" w:tplc="D8361F0E" w:tentative="1">
      <w:start w:val="1"/>
      <w:numFmt w:val="lowerLetter"/>
      <w:lvlText w:val="%2)"/>
      <w:lvlJc w:val="left"/>
      <w:pPr>
        <w:ind w:left="1275" w:hanging="420"/>
      </w:pPr>
    </w:lvl>
    <w:lvl w:ilvl="2" w:tplc="A3F680B2" w:tentative="1">
      <w:start w:val="1"/>
      <w:numFmt w:val="lowerRoman"/>
      <w:lvlText w:val="%3."/>
      <w:lvlJc w:val="right"/>
      <w:pPr>
        <w:ind w:left="1695" w:hanging="420"/>
      </w:pPr>
    </w:lvl>
    <w:lvl w:ilvl="3" w:tplc="89668FBC" w:tentative="1">
      <w:start w:val="1"/>
      <w:numFmt w:val="decimal"/>
      <w:lvlText w:val="%4."/>
      <w:lvlJc w:val="left"/>
      <w:pPr>
        <w:ind w:left="2115" w:hanging="420"/>
      </w:pPr>
    </w:lvl>
    <w:lvl w:ilvl="4" w:tplc="BE2C28A4" w:tentative="1">
      <w:start w:val="1"/>
      <w:numFmt w:val="lowerLetter"/>
      <w:lvlText w:val="%5)"/>
      <w:lvlJc w:val="left"/>
      <w:pPr>
        <w:ind w:left="2535" w:hanging="420"/>
      </w:pPr>
    </w:lvl>
    <w:lvl w:ilvl="5" w:tplc="829632BC" w:tentative="1">
      <w:start w:val="1"/>
      <w:numFmt w:val="lowerRoman"/>
      <w:lvlText w:val="%6."/>
      <w:lvlJc w:val="right"/>
      <w:pPr>
        <w:ind w:left="2955" w:hanging="420"/>
      </w:pPr>
    </w:lvl>
    <w:lvl w:ilvl="6" w:tplc="A04AB5D4" w:tentative="1">
      <w:start w:val="1"/>
      <w:numFmt w:val="decimal"/>
      <w:lvlText w:val="%7."/>
      <w:lvlJc w:val="left"/>
      <w:pPr>
        <w:ind w:left="3375" w:hanging="420"/>
      </w:pPr>
    </w:lvl>
    <w:lvl w:ilvl="7" w:tplc="22EC13CC" w:tentative="1">
      <w:start w:val="1"/>
      <w:numFmt w:val="lowerLetter"/>
      <w:lvlText w:val="%8)"/>
      <w:lvlJc w:val="left"/>
      <w:pPr>
        <w:ind w:left="3795" w:hanging="420"/>
      </w:pPr>
    </w:lvl>
    <w:lvl w:ilvl="8" w:tplc="F3360F38" w:tentative="1">
      <w:start w:val="1"/>
      <w:numFmt w:val="lowerRoman"/>
      <w:lvlText w:val="%9."/>
      <w:lvlJc w:val="right"/>
      <w:pPr>
        <w:ind w:left="4215" w:hanging="420"/>
      </w:pPr>
    </w:lvl>
  </w:abstractNum>
  <w:abstractNum w:abstractNumId="28" w15:restartNumberingAfterBreak="0">
    <w:nsid w:val="3AF176CF"/>
    <w:multiLevelType w:val="hybridMultilevel"/>
    <w:tmpl w:val="846A56BE"/>
    <w:lvl w:ilvl="0" w:tplc="55065EC2">
      <w:start w:val="1"/>
      <w:numFmt w:val="bullet"/>
      <w:lvlText w:val=""/>
      <w:lvlJc w:val="left"/>
      <w:pPr>
        <w:ind w:left="1260" w:hanging="420"/>
      </w:pPr>
      <w:rPr>
        <w:rFonts w:ascii="Wingdings" w:hAnsi="Wingdings" w:hint="default"/>
      </w:rPr>
    </w:lvl>
    <w:lvl w:ilvl="1" w:tplc="A57AE334" w:tentative="1">
      <w:start w:val="1"/>
      <w:numFmt w:val="bullet"/>
      <w:lvlText w:val=""/>
      <w:lvlJc w:val="left"/>
      <w:pPr>
        <w:ind w:left="1680" w:hanging="420"/>
      </w:pPr>
      <w:rPr>
        <w:rFonts w:ascii="Wingdings" w:hAnsi="Wingdings" w:hint="default"/>
      </w:rPr>
    </w:lvl>
    <w:lvl w:ilvl="2" w:tplc="C00AB834" w:tentative="1">
      <w:start w:val="1"/>
      <w:numFmt w:val="bullet"/>
      <w:lvlText w:val=""/>
      <w:lvlJc w:val="left"/>
      <w:pPr>
        <w:ind w:left="2100" w:hanging="420"/>
      </w:pPr>
      <w:rPr>
        <w:rFonts w:ascii="Wingdings" w:hAnsi="Wingdings" w:hint="default"/>
      </w:rPr>
    </w:lvl>
    <w:lvl w:ilvl="3" w:tplc="380C7D78" w:tentative="1">
      <w:start w:val="1"/>
      <w:numFmt w:val="bullet"/>
      <w:lvlText w:val=""/>
      <w:lvlJc w:val="left"/>
      <w:pPr>
        <w:ind w:left="2520" w:hanging="420"/>
      </w:pPr>
      <w:rPr>
        <w:rFonts w:ascii="Wingdings" w:hAnsi="Wingdings" w:hint="default"/>
      </w:rPr>
    </w:lvl>
    <w:lvl w:ilvl="4" w:tplc="E8940612" w:tentative="1">
      <w:start w:val="1"/>
      <w:numFmt w:val="bullet"/>
      <w:lvlText w:val=""/>
      <w:lvlJc w:val="left"/>
      <w:pPr>
        <w:ind w:left="2940" w:hanging="420"/>
      </w:pPr>
      <w:rPr>
        <w:rFonts w:ascii="Wingdings" w:hAnsi="Wingdings" w:hint="default"/>
      </w:rPr>
    </w:lvl>
    <w:lvl w:ilvl="5" w:tplc="2AB02A24" w:tentative="1">
      <w:start w:val="1"/>
      <w:numFmt w:val="bullet"/>
      <w:lvlText w:val=""/>
      <w:lvlJc w:val="left"/>
      <w:pPr>
        <w:ind w:left="3360" w:hanging="420"/>
      </w:pPr>
      <w:rPr>
        <w:rFonts w:ascii="Wingdings" w:hAnsi="Wingdings" w:hint="default"/>
      </w:rPr>
    </w:lvl>
    <w:lvl w:ilvl="6" w:tplc="0C2086E8" w:tentative="1">
      <w:start w:val="1"/>
      <w:numFmt w:val="bullet"/>
      <w:lvlText w:val=""/>
      <w:lvlJc w:val="left"/>
      <w:pPr>
        <w:ind w:left="3780" w:hanging="420"/>
      </w:pPr>
      <w:rPr>
        <w:rFonts w:ascii="Wingdings" w:hAnsi="Wingdings" w:hint="default"/>
      </w:rPr>
    </w:lvl>
    <w:lvl w:ilvl="7" w:tplc="0C8A8464" w:tentative="1">
      <w:start w:val="1"/>
      <w:numFmt w:val="bullet"/>
      <w:lvlText w:val=""/>
      <w:lvlJc w:val="left"/>
      <w:pPr>
        <w:ind w:left="4200" w:hanging="420"/>
      </w:pPr>
      <w:rPr>
        <w:rFonts w:ascii="Wingdings" w:hAnsi="Wingdings" w:hint="default"/>
      </w:rPr>
    </w:lvl>
    <w:lvl w:ilvl="8" w:tplc="5BB817B0" w:tentative="1">
      <w:start w:val="1"/>
      <w:numFmt w:val="bullet"/>
      <w:lvlText w:val=""/>
      <w:lvlJc w:val="left"/>
      <w:pPr>
        <w:ind w:left="4620" w:hanging="420"/>
      </w:pPr>
      <w:rPr>
        <w:rFonts w:ascii="Wingdings" w:hAnsi="Wingdings" w:hint="default"/>
      </w:rPr>
    </w:lvl>
  </w:abstractNum>
  <w:abstractNum w:abstractNumId="29" w15:restartNumberingAfterBreak="0">
    <w:nsid w:val="3F09712E"/>
    <w:multiLevelType w:val="hybridMultilevel"/>
    <w:tmpl w:val="84146340"/>
    <w:lvl w:ilvl="0" w:tplc="CAA22D04">
      <w:start w:val="1"/>
      <w:numFmt w:val="bullet"/>
      <w:lvlText w:val=""/>
      <w:lvlJc w:val="left"/>
      <w:pPr>
        <w:ind w:left="1271" w:hanging="420"/>
      </w:pPr>
      <w:rPr>
        <w:rFonts w:ascii="Wingdings" w:hAnsi="Wingdings" w:hint="default"/>
      </w:rPr>
    </w:lvl>
    <w:lvl w:ilvl="1" w:tplc="458467BC" w:tentative="1">
      <w:start w:val="1"/>
      <w:numFmt w:val="bullet"/>
      <w:lvlText w:val=""/>
      <w:lvlJc w:val="left"/>
      <w:pPr>
        <w:ind w:left="1691" w:hanging="420"/>
      </w:pPr>
      <w:rPr>
        <w:rFonts w:ascii="Wingdings" w:hAnsi="Wingdings" w:hint="default"/>
      </w:rPr>
    </w:lvl>
    <w:lvl w:ilvl="2" w:tplc="0EDC69CC" w:tentative="1">
      <w:start w:val="1"/>
      <w:numFmt w:val="bullet"/>
      <w:lvlText w:val=""/>
      <w:lvlJc w:val="left"/>
      <w:pPr>
        <w:ind w:left="2111" w:hanging="420"/>
      </w:pPr>
      <w:rPr>
        <w:rFonts w:ascii="Wingdings" w:hAnsi="Wingdings" w:hint="default"/>
      </w:rPr>
    </w:lvl>
    <w:lvl w:ilvl="3" w:tplc="32206546" w:tentative="1">
      <w:start w:val="1"/>
      <w:numFmt w:val="bullet"/>
      <w:lvlText w:val=""/>
      <w:lvlJc w:val="left"/>
      <w:pPr>
        <w:ind w:left="2531" w:hanging="420"/>
      </w:pPr>
      <w:rPr>
        <w:rFonts w:ascii="Wingdings" w:hAnsi="Wingdings" w:hint="default"/>
      </w:rPr>
    </w:lvl>
    <w:lvl w:ilvl="4" w:tplc="C94C01A4" w:tentative="1">
      <w:start w:val="1"/>
      <w:numFmt w:val="bullet"/>
      <w:lvlText w:val=""/>
      <w:lvlJc w:val="left"/>
      <w:pPr>
        <w:ind w:left="2951" w:hanging="420"/>
      </w:pPr>
      <w:rPr>
        <w:rFonts w:ascii="Wingdings" w:hAnsi="Wingdings" w:hint="default"/>
      </w:rPr>
    </w:lvl>
    <w:lvl w:ilvl="5" w:tplc="39D85EE6" w:tentative="1">
      <w:start w:val="1"/>
      <w:numFmt w:val="bullet"/>
      <w:lvlText w:val=""/>
      <w:lvlJc w:val="left"/>
      <w:pPr>
        <w:ind w:left="3371" w:hanging="420"/>
      </w:pPr>
      <w:rPr>
        <w:rFonts w:ascii="Wingdings" w:hAnsi="Wingdings" w:hint="default"/>
      </w:rPr>
    </w:lvl>
    <w:lvl w:ilvl="6" w:tplc="0E7620C4" w:tentative="1">
      <w:start w:val="1"/>
      <w:numFmt w:val="bullet"/>
      <w:lvlText w:val=""/>
      <w:lvlJc w:val="left"/>
      <w:pPr>
        <w:ind w:left="3791" w:hanging="420"/>
      </w:pPr>
      <w:rPr>
        <w:rFonts w:ascii="Wingdings" w:hAnsi="Wingdings" w:hint="default"/>
      </w:rPr>
    </w:lvl>
    <w:lvl w:ilvl="7" w:tplc="6F7A14A8" w:tentative="1">
      <w:start w:val="1"/>
      <w:numFmt w:val="bullet"/>
      <w:lvlText w:val=""/>
      <w:lvlJc w:val="left"/>
      <w:pPr>
        <w:ind w:left="4211" w:hanging="420"/>
      </w:pPr>
      <w:rPr>
        <w:rFonts w:ascii="Wingdings" w:hAnsi="Wingdings" w:hint="default"/>
      </w:rPr>
    </w:lvl>
    <w:lvl w:ilvl="8" w:tplc="B2C4BBCA" w:tentative="1">
      <w:start w:val="1"/>
      <w:numFmt w:val="bullet"/>
      <w:lvlText w:val=""/>
      <w:lvlJc w:val="left"/>
      <w:pPr>
        <w:ind w:left="4631" w:hanging="420"/>
      </w:pPr>
      <w:rPr>
        <w:rFonts w:ascii="Wingdings" w:hAnsi="Wingdings" w:hint="default"/>
      </w:rPr>
    </w:lvl>
  </w:abstractNum>
  <w:abstractNum w:abstractNumId="30" w15:restartNumberingAfterBreak="0">
    <w:nsid w:val="40D03760"/>
    <w:multiLevelType w:val="hybridMultilevel"/>
    <w:tmpl w:val="5622D67A"/>
    <w:lvl w:ilvl="0" w:tplc="0B7A87AC">
      <w:start w:val="2"/>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1" w15:restartNumberingAfterBreak="0">
    <w:nsid w:val="40E546CB"/>
    <w:multiLevelType w:val="hybridMultilevel"/>
    <w:tmpl w:val="5AA4A078"/>
    <w:lvl w:ilvl="0" w:tplc="6158EEEC">
      <w:start w:val="1"/>
      <w:numFmt w:val="bullet"/>
      <w:lvlText w:val=""/>
      <w:lvlJc w:val="left"/>
      <w:pPr>
        <w:ind w:left="840" w:hanging="420"/>
      </w:pPr>
      <w:rPr>
        <w:rFonts w:ascii="Wingdings" w:hAnsi="Wingdings" w:hint="default"/>
      </w:rPr>
    </w:lvl>
    <w:lvl w:ilvl="1" w:tplc="87122BCE" w:tentative="1">
      <w:start w:val="1"/>
      <w:numFmt w:val="bullet"/>
      <w:lvlText w:val=""/>
      <w:lvlJc w:val="left"/>
      <w:pPr>
        <w:ind w:left="1260" w:hanging="420"/>
      </w:pPr>
      <w:rPr>
        <w:rFonts w:ascii="Wingdings" w:hAnsi="Wingdings" w:hint="default"/>
      </w:rPr>
    </w:lvl>
    <w:lvl w:ilvl="2" w:tplc="D2383142" w:tentative="1">
      <w:start w:val="1"/>
      <w:numFmt w:val="bullet"/>
      <w:lvlText w:val=""/>
      <w:lvlJc w:val="left"/>
      <w:pPr>
        <w:ind w:left="1680" w:hanging="420"/>
      </w:pPr>
      <w:rPr>
        <w:rFonts w:ascii="Wingdings" w:hAnsi="Wingdings" w:hint="default"/>
      </w:rPr>
    </w:lvl>
    <w:lvl w:ilvl="3" w:tplc="249CBD64" w:tentative="1">
      <w:start w:val="1"/>
      <w:numFmt w:val="bullet"/>
      <w:lvlText w:val=""/>
      <w:lvlJc w:val="left"/>
      <w:pPr>
        <w:ind w:left="2100" w:hanging="420"/>
      </w:pPr>
      <w:rPr>
        <w:rFonts w:ascii="Wingdings" w:hAnsi="Wingdings" w:hint="default"/>
      </w:rPr>
    </w:lvl>
    <w:lvl w:ilvl="4" w:tplc="1EEE03BE" w:tentative="1">
      <w:start w:val="1"/>
      <w:numFmt w:val="bullet"/>
      <w:lvlText w:val=""/>
      <w:lvlJc w:val="left"/>
      <w:pPr>
        <w:ind w:left="2520" w:hanging="420"/>
      </w:pPr>
      <w:rPr>
        <w:rFonts w:ascii="Wingdings" w:hAnsi="Wingdings" w:hint="default"/>
      </w:rPr>
    </w:lvl>
    <w:lvl w:ilvl="5" w:tplc="13C483BE" w:tentative="1">
      <w:start w:val="1"/>
      <w:numFmt w:val="bullet"/>
      <w:lvlText w:val=""/>
      <w:lvlJc w:val="left"/>
      <w:pPr>
        <w:ind w:left="2940" w:hanging="420"/>
      </w:pPr>
      <w:rPr>
        <w:rFonts w:ascii="Wingdings" w:hAnsi="Wingdings" w:hint="default"/>
      </w:rPr>
    </w:lvl>
    <w:lvl w:ilvl="6" w:tplc="7662FAE6" w:tentative="1">
      <w:start w:val="1"/>
      <w:numFmt w:val="bullet"/>
      <w:lvlText w:val=""/>
      <w:lvlJc w:val="left"/>
      <w:pPr>
        <w:ind w:left="3360" w:hanging="420"/>
      </w:pPr>
      <w:rPr>
        <w:rFonts w:ascii="Wingdings" w:hAnsi="Wingdings" w:hint="default"/>
      </w:rPr>
    </w:lvl>
    <w:lvl w:ilvl="7" w:tplc="CF54627A" w:tentative="1">
      <w:start w:val="1"/>
      <w:numFmt w:val="bullet"/>
      <w:lvlText w:val=""/>
      <w:lvlJc w:val="left"/>
      <w:pPr>
        <w:ind w:left="3780" w:hanging="420"/>
      </w:pPr>
      <w:rPr>
        <w:rFonts w:ascii="Wingdings" w:hAnsi="Wingdings" w:hint="default"/>
      </w:rPr>
    </w:lvl>
    <w:lvl w:ilvl="8" w:tplc="3A1A4932" w:tentative="1">
      <w:start w:val="1"/>
      <w:numFmt w:val="bullet"/>
      <w:lvlText w:val=""/>
      <w:lvlJc w:val="left"/>
      <w:pPr>
        <w:ind w:left="4200" w:hanging="420"/>
      </w:pPr>
      <w:rPr>
        <w:rFonts w:ascii="Wingdings" w:hAnsi="Wingdings" w:hint="default"/>
      </w:rPr>
    </w:lvl>
  </w:abstractNum>
  <w:abstractNum w:abstractNumId="32" w15:restartNumberingAfterBreak="0">
    <w:nsid w:val="4240504B"/>
    <w:multiLevelType w:val="hybridMultilevel"/>
    <w:tmpl w:val="42BCBA52"/>
    <w:lvl w:ilvl="0" w:tplc="66066CAC">
      <w:start w:val="1"/>
      <w:numFmt w:val="bullet"/>
      <w:lvlText w:val=""/>
      <w:lvlJc w:val="left"/>
      <w:pPr>
        <w:ind w:left="1680" w:hanging="420"/>
      </w:pPr>
      <w:rPr>
        <w:rFonts w:ascii="Wingdings" w:hAnsi="Wingdings" w:hint="default"/>
      </w:rPr>
    </w:lvl>
    <w:lvl w:ilvl="1" w:tplc="6A5EF36E" w:tentative="1">
      <w:start w:val="1"/>
      <w:numFmt w:val="bullet"/>
      <w:lvlText w:val=""/>
      <w:lvlJc w:val="left"/>
      <w:pPr>
        <w:ind w:left="840" w:hanging="420"/>
      </w:pPr>
      <w:rPr>
        <w:rFonts w:ascii="Wingdings" w:hAnsi="Wingdings" w:hint="default"/>
      </w:rPr>
    </w:lvl>
    <w:lvl w:ilvl="2" w:tplc="87B21F0E" w:tentative="1">
      <w:start w:val="1"/>
      <w:numFmt w:val="bullet"/>
      <w:lvlText w:val=""/>
      <w:lvlJc w:val="left"/>
      <w:pPr>
        <w:ind w:left="1260" w:hanging="420"/>
      </w:pPr>
      <w:rPr>
        <w:rFonts w:ascii="Wingdings" w:hAnsi="Wingdings" w:hint="default"/>
      </w:rPr>
    </w:lvl>
    <w:lvl w:ilvl="3" w:tplc="D5E2FE2C">
      <w:start w:val="1"/>
      <w:numFmt w:val="bullet"/>
      <w:lvlText w:val=""/>
      <w:lvlJc w:val="left"/>
      <w:pPr>
        <w:ind w:left="1680" w:hanging="420"/>
      </w:pPr>
      <w:rPr>
        <w:rFonts w:ascii="Wingdings" w:hAnsi="Wingdings" w:hint="default"/>
      </w:rPr>
    </w:lvl>
    <w:lvl w:ilvl="4" w:tplc="800A71F0" w:tentative="1">
      <w:start w:val="1"/>
      <w:numFmt w:val="bullet"/>
      <w:lvlText w:val=""/>
      <w:lvlJc w:val="left"/>
      <w:pPr>
        <w:ind w:left="2100" w:hanging="420"/>
      </w:pPr>
      <w:rPr>
        <w:rFonts w:ascii="Wingdings" w:hAnsi="Wingdings" w:hint="default"/>
      </w:rPr>
    </w:lvl>
    <w:lvl w:ilvl="5" w:tplc="706AF894" w:tentative="1">
      <w:start w:val="1"/>
      <w:numFmt w:val="bullet"/>
      <w:lvlText w:val=""/>
      <w:lvlJc w:val="left"/>
      <w:pPr>
        <w:ind w:left="2520" w:hanging="420"/>
      </w:pPr>
      <w:rPr>
        <w:rFonts w:ascii="Wingdings" w:hAnsi="Wingdings" w:hint="default"/>
      </w:rPr>
    </w:lvl>
    <w:lvl w:ilvl="6" w:tplc="D8EEC494" w:tentative="1">
      <w:start w:val="1"/>
      <w:numFmt w:val="bullet"/>
      <w:lvlText w:val=""/>
      <w:lvlJc w:val="left"/>
      <w:pPr>
        <w:ind w:left="2940" w:hanging="420"/>
      </w:pPr>
      <w:rPr>
        <w:rFonts w:ascii="Wingdings" w:hAnsi="Wingdings" w:hint="default"/>
      </w:rPr>
    </w:lvl>
    <w:lvl w:ilvl="7" w:tplc="F7EE28C8" w:tentative="1">
      <w:start w:val="1"/>
      <w:numFmt w:val="bullet"/>
      <w:lvlText w:val=""/>
      <w:lvlJc w:val="left"/>
      <w:pPr>
        <w:ind w:left="3360" w:hanging="420"/>
      </w:pPr>
      <w:rPr>
        <w:rFonts w:ascii="Wingdings" w:hAnsi="Wingdings" w:hint="default"/>
      </w:rPr>
    </w:lvl>
    <w:lvl w:ilvl="8" w:tplc="0AF6EF38" w:tentative="1">
      <w:start w:val="1"/>
      <w:numFmt w:val="bullet"/>
      <w:lvlText w:val=""/>
      <w:lvlJc w:val="left"/>
      <w:pPr>
        <w:ind w:left="3780" w:hanging="420"/>
      </w:pPr>
      <w:rPr>
        <w:rFonts w:ascii="Wingdings" w:hAnsi="Wingdings" w:hint="default"/>
      </w:rPr>
    </w:lvl>
  </w:abstractNum>
  <w:abstractNum w:abstractNumId="33" w15:restartNumberingAfterBreak="0">
    <w:nsid w:val="4AB71CB6"/>
    <w:multiLevelType w:val="hybridMultilevel"/>
    <w:tmpl w:val="CDD4D1B8"/>
    <w:lvl w:ilvl="0" w:tplc="D11A846E">
      <w:start w:val="1"/>
      <w:numFmt w:val="bullet"/>
      <w:lvlText w:val=""/>
      <w:lvlJc w:val="left"/>
      <w:pPr>
        <w:ind w:left="1408" w:hanging="420"/>
      </w:pPr>
      <w:rPr>
        <w:rFonts w:ascii="Wingdings" w:hAnsi="Wingdings" w:hint="default"/>
      </w:rPr>
    </w:lvl>
    <w:lvl w:ilvl="1" w:tplc="171010DA" w:tentative="1">
      <w:start w:val="1"/>
      <w:numFmt w:val="bullet"/>
      <w:lvlText w:val=""/>
      <w:lvlJc w:val="left"/>
      <w:pPr>
        <w:ind w:left="1828" w:hanging="420"/>
      </w:pPr>
      <w:rPr>
        <w:rFonts w:ascii="Wingdings" w:hAnsi="Wingdings" w:hint="default"/>
      </w:rPr>
    </w:lvl>
    <w:lvl w:ilvl="2" w:tplc="E9889622" w:tentative="1">
      <w:start w:val="1"/>
      <w:numFmt w:val="bullet"/>
      <w:lvlText w:val=""/>
      <w:lvlJc w:val="left"/>
      <w:pPr>
        <w:ind w:left="2248" w:hanging="420"/>
      </w:pPr>
      <w:rPr>
        <w:rFonts w:ascii="Wingdings" w:hAnsi="Wingdings" w:hint="default"/>
      </w:rPr>
    </w:lvl>
    <w:lvl w:ilvl="3" w:tplc="23527D1E" w:tentative="1">
      <w:start w:val="1"/>
      <w:numFmt w:val="bullet"/>
      <w:lvlText w:val=""/>
      <w:lvlJc w:val="left"/>
      <w:pPr>
        <w:ind w:left="2668" w:hanging="420"/>
      </w:pPr>
      <w:rPr>
        <w:rFonts w:ascii="Wingdings" w:hAnsi="Wingdings" w:hint="default"/>
      </w:rPr>
    </w:lvl>
    <w:lvl w:ilvl="4" w:tplc="530448E4" w:tentative="1">
      <w:start w:val="1"/>
      <w:numFmt w:val="bullet"/>
      <w:lvlText w:val=""/>
      <w:lvlJc w:val="left"/>
      <w:pPr>
        <w:ind w:left="3088" w:hanging="420"/>
      </w:pPr>
      <w:rPr>
        <w:rFonts w:ascii="Wingdings" w:hAnsi="Wingdings" w:hint="default"/>
      </w:rPr>
    </w:lvl>
    <w:lvl w:ilvl="5" w:tplc="CE7613E2" w:tentative="1">
      <w:start w:val="1"/>
      <w:numFmt w:val="bullet"/>
      <w:lvlText w:val=""/>
      <w:lvlJc w:val="left"/>
      <w:pPr>
        <w:ind w:left="3508" w:hanging="420"/>
      </w:pPr>
      <w:rPr>
        <w:rFonts w:ascii="Wingdings" w:hAnsi="Wingdings" w:hint="default"/>
      </w:rPr>
    </w:lvl>
    <w:lvl w:ilvl="6" w:tplc="35126D68" w:tentative="1">
      <w:start w:val="1"/>
      <w:numFmt w:val="bullet"/>
      <w:lvlText w:val=""/>
      <w:lvlJc w:val="left"/>
      <w:pPr>
        <w:ind w:left="3928" w:hanging="420"/>
      </w:pPr>
      <w:rPr>
        <w:rFonts w:ascii="Wingdings" w:hAnsi="Wingdings" w:hint="default"/>
      </w:rPr>
    </w:lvl>
    <w:lvl w:ilvl="7" w:tplc="A93E18C4" w:tentative="1">
      <w:start w:val="1"/>
      <w:numFmt w:val="bullet"/>
      <w:lvlText w:val=""/>
      <w:lvlJc w:val="left"/>
      <w:pPr>
        <w:ind w:left="4348" w:hanging="420"/>
      </w:pPr>
      <w:rPr>
        <w:rFonts w:ascii="Wingdings" w:hAnsi="Wingdings" w:hint="default"/>
      </w:rPr>
    </w:lvl>
    <w:lvl w:ilvl="8" w:tplc="9A46FD0E" w:tentative="1">
      <w:start w:val="1"/>
      <w:numFmt w:val="bullet"/>
      <w:lvlText w:val=""/>
      <w:lvlJc w:val="left"/>
      <w:pPr>
        <w:ind w:left="4768" w:hanging="420"/>
      </w:pPr>
      <w:rPr>
        <w:rFonts w:ascii="Wingdings" w:hAnsi="Wingdings" w:hint="default"/>
      </w:rPr>
    </w:lvl>
  </w:abstractNum>
  <w:abstractNum w:abstractNumId="34" w15:restartNumberingAfterBreak="0">
    <w:nsid w:val="53EF4585"/>
    <w:multiLevelType w:val="hybridMultilevel"/>
    <w:tmpl w:val="60F2C0BC"/>
    <w:lvl w:ilvl="0" w:tplc="929A90B6">
      <w:start w:val="1"/>
      <w:numFmt w:val="bullet"/>
      <w:lvlText w:val=""/>
      <w:lvlJc w:val="left"/>
      <w:pPr>
        <w:ind w:left="1271" w:hanging="420"/>
      </w:pPr>
      <w:rPr>
        <w:rFonts w:ascii="Wingdings" w:hAnsi="Wingdings" w:hint="default"/>
      </w:rPr>
    </w:lvl>
    <w:lvl w:ilvl="1" w:tplc="15220BC2" w:tentative="1">
      <w:start w:val="1"/>
      <w:numFmt w:val="bullet"/>
      <w:lvlText w:val=""/>
      <w:lvlJc w:val="left"/>
      <w:pPr>
        <w:ind w:left="1691" w:hanging="420"/>
      </w:pPr>
      <w:rPr>
        <w:rFonts w:ascii="Wingdings" w:hAnsi="Wingdings" w:hint="default"/>
      </w:rPr>
    </w:lvl>
    <w:lvl w:ilvl="2" w:tplc="786E8248" w:tentative="1">
      <w:start w:val="1"/>
      <w:numFmt w:val="bullet"/>
      <w:lvlText w:val=""/>
      <w:lvlJc w:val="left"/>
      <w:pPr>
        <w:ind w:left="2111" w:hanging="420"/>
      </w:pPr>
      <w:rPr>
        <w:rFonts w:ascii="Wingdings" w:hAnsi="Wingdings" w:hint="default"/>
      </w:rPr>
    </w:lvl>
    <w:lvl w:ilvl="3" w:tplc="7980B3F4" w:tentative="1">
      <w:start w:val="1"/>
      <w:numFmt w:val="bullet"/>
      <w:lvlText w:val=""/>
      <w:lvlJc w:val="left"/>
      <w:pPr>
        <w:ind w:left="2531" w:hanging="420"/>
      </w:pPr>
      <w:rPr>
        <w:rFonts w:ascii="Wingdings" w:hAnsi="Wingdings" w:hint="default"/>
      </w:rPr>
    </w:lvl>
    <w:lvl w:ilvl="4" w:tplc="42983866" w:tentative="1">
      <w:start w:val="1"/>
      <w:numFmt w:val="bullet"/>
      <w:lvlText w:val=""/>
      <w:lvlJc w:val="left"/>
      <w:pPr>
        <w:ind w:left="2951" w:hanging="420"/>
      </w:pPr>
      <w:rPr>
        <w:rFonts w:ascii="Wingdings" w:hAnsi="Wingdings" w:hint="default"/>
      </w:rPr>
    </w:lvl>
    <w:lvl w:ilvl="5" w:tplc="289EB764" w:tentative="1">
      <w:start w:val="1"/>
      <w:numFmt w:val="bullet"/>
      <w:lvlText w:val=""/>
      <w:lvlJc w:val="left"/>
      <w:pPr>
        <w:ind w:left="3371" w:hanging="420"/>
      </w:pPr>
      <w:rPr>
        <w:rFonts w:ascii="Wingdings" w:hAnsi="Wingdings" w:hint="default"/>
      </w:rPr>
    </w:lvl>
    <w:lvl w:ilvl="6" w:tplc="1344746E" w:tentative="1">
      <w:start w:val="1"/>
      <w:numFmt w:val="bullet"/>
      <w:lvlText w:val=""/>
      <w:lvlJc w:val="left"/>
      <w:pPr>
        <w:ind w:left="3791" w:hanging="420"/>
      </w:pPr>
      <w:rPr>
        <w:rFonts w:ascii="Wingdings" w:hAnsi="Wingdings" w:hint="default"/>
      </w:rPr>
    </w:lvl>
    <w:lvl w:ilvl="7" w:tplc="FDF2E130" w:tentative="1">
      <w:start w:val="1"/>
      <w:numFmt w:val="bullet"/>
      <w:lvlText w:val=""/>
      <w:lvlJc w:val="left"/>
      <w:pPr>
        <w:ind w:left="4211" w:hanging="420"/>
      </w:pPr>
      <w:rPr>
        <w:rFonts w:ascii="Wingdings" w:hAnsi="Wingdings" w:hint="default"/>
      </w:rPr>
    </w:lvl>
    <w:lvl w:ilvl="8" w:tplc="93443160" w:tentative="1">
      <w:start w:val="1"/>
      <w:numFmt w:val="bullet"/>
      <w:lvlText w:val=""/>
      <w:lvlJc w:val="left"/>
      <w:pPr>
        <w:ind w:left="4631" w:hanging="420"/>
      </w:pPr>
      <w:rPr>
        <w:rFonts w:ascii="Wingdings" w:hAnsi="Wingdings" w:hint="default"/>
      </w:rPr>
    </w:lvl>
  </w:abstractNum>
  <w:abstractNum w:abstractNumId="35" w15:restartNumberingAfterBreak="0">
    <w:nsid w:val="591B1CF5"/>
    <w:multiLevelType w:val="hybridMultilevel"/>
    <w:tmpl w:val="59E29AAE"/>
    <w:lvl w:ilvl="0" w:tplc="8E723118">
      <w:start w:val="1"/>
      <w:numFmt w:val="bullet"/>
      <w:lvlText w:val=""/>
      <w:lvlJc w:val="left"/>
      <w:pPr>
        <w:ind w:left="1439" w:hanging="420"/>
      </w:pPr>
      <w:rPr>
        <w:rFonts w:ascii="Wingdings" w:hAnsi="Wingdings" w:hint="default"/>
      </w:rPr>
    </w:lvl>
    <w:lvl w:ilvl="1" w:tplc="E672486E" w:tentative="1">
      <w:start w:val="1"/>
      <w:numFmt w:val="bullet"/>
      <w:lvlText w:val=""/>
      <w:lvlJc w:val="left"/>
      <w:pPr>
        <w:ind w:left="1859" w:hanging="420"/>
      </w:pPr>
      <w:rPr>
        <w:rFonts w:ascii="Wingdings" w:hAnsi="Wingdings" w:hint="default"/>
      </w:rPr>
    </w:lvl>
    <w:lvl w:ilvl="2" w:tplc="0324FDA0" w:tentative="1">
      <w:start w:val="1"/>
      <w:numFmt w:val="bullet"/>
      <w:lvlText w:val=""/>
      <w:lvlJc w:val="left"/>
      <w:pPr>
        <w:ind w:left="2279" w:hanging="420"/>
      </w:pPr>
      <w:rPr>
        <w:rFonts w:ascii="Wingdings" w:hAnsi="Wingdings" w:hint="default"/>
      </w:rPr>
    </w:lvl>
    <w:lvl w:ilvl="3" w:tplc="834430DE" w:tentative="1">
      <w:start w:val="1"/>
      <w:numFmt w:val="bullet"/>
      <w:lvlText w:val=""/>
      <w:lvlJc w:val="left"/>
      <w:pPr>
        <w:ind w:left="2699" w:hanging="420"/>
      </w:pPr>
      <w:rPr>
        <w:rFonts w:ascii="Wingdings" w:hAnsi="Wingdings" w:hint="default"/>
      </w:rPr>
    </w:lvl>
    <w:lvl w:ilvl="4" w:tplc="3D3A2F04" w:tentative="1">
      <w:start w:val="1"/>
      <w:numFmt w:val="bullet"/>
      <w:lvlText w:val=""/>
      <w:lvlJc w:val="left"/>
      <w:pPr>
        <w:ind w:left="3119" w:hanging="420"/>
      </w:pPr>
      <w:rPr>
        <w:rFonts w:ascii="Wingdings" w:hAnsi="Wingdings" w:hint="default"/>
      </w:rPr>
    </w:lvl>
    <w:lvl w:ilvl="5" w:tplc="2C50405A" w:tentative="1">
      <w:start w:val="1"/>
      <w:numFmt w:val="bullet"/>
      <w:lvlText w:val=""/>
      <w:lvlJc w:val="left"/>
      <w:pPr>
        <w:ind w:left="3539" w:hanging="420"/>
      </w:pPr>
      <w:rPr>
        <w:rFonts w:ascii="Wingdings" w:hAnsi="Wingdings" w:hint="default"/>
      </w:rPr>
    </w:lvl>
    <w:lvl w:ilvl="6" w:tplc="511CFF94" w:tentative="1">
      <w:start w:val="1"/>
      <w:numFmt w:val="bullet"/>
      <w:lvlText w:val=""/>
      <w:lvlJc w:val="left"/>
      <w:pPr>
        <w:ind w:left="3959" w:hanging="420"/>
      </w:pPr>
      <w:rPr>
        <w:rFonts w:ascii="Wingdings" w:hAnsi="Wingdings" w:hint="default"/>
      </w:rPr>
    </w:lvl>
    <w:lvl w:ilvl="7" w:tplc="6C2EA8D4" w:tentative="1">
      <w:start w:val="1"/>
      <w:numFmt w:val="bullet"/>
      <w:lvlText w:val=""/>
      <w:lvlJc w:val="left"/>
      <w:pPr>
        <w:ind w:left="4379" w:hanging="420"/>
      </w:pPr>
      <w:rPr>
        <w:rFonts w:ascii="Wingdings" w:hAnsi="Wingdings" w:hint="default"/>
      </w:rPr>
    </w:lvl>
    <w:lvl w:ilvl="8" w:tplc="37C2648C" w:tentative="1">
      <w:start w:val="1"/>
      <w:numFmt w:val="bullet"/>
      <w:lvlText w:val=""/>
      <w:lvlJc w:val="left"/>
      <w:pPr>
        <w:ind w:left="4799" w:hanging="420"/>
      </w:pPr>
      <w:rPr>
        <w:rFonts w:ascii="Wingdings" w:hAnsi="Wingdings" w:hint="default"/>
      </w:rPr>
    </w:lvl>
  </w:abstractNum>
  <w:abstractNum w:abstractNumId="36" w15:restartNumberingAfterBreak="0">
    <w:nsid w:val="5C3812CD"/>
    <w:multiLevelType w:val="hybridMultilevel"/>
    <w:tmpl w:val="25962E72"/>
    <w:lvl w:ilvl="0" w:tplc="2C7E3A38">
      <w:start w:val="1"/>
      <w:numFmt w:val="bullet"/>
      <w:lvlText w:val=""/>
      <w:lvlJc w:val="left"/>
      <w:pPr>
        <w:ind w:left="988" w:hanging="420"/>
      </w:pPr>
      <w:rPr>
        <w:rFonts w:ascii="Wingdings" w:hAnsi="Wingdings" w:hint="default"/>
      </w:rPr>
    </w:lvl>
    <w:lvl w:ilvl="1" w:tplc="052CC9CC" w:tentative="1">
      <w:start w:val="1"/>
      <w:numFmt w:val="bullet"/>
      <w:lvlText w:val=""/>
      <w:lvlJc w:val="left"/>
      <w:pPr>
        <w:ind w:left="1400" w:hanging="420"/>
      </w:pPr>
      <w:rPr>
        <w:rFonts w:ascii="Wingdings" w:hAnsi="Wingdings" w:hint="default"/>
      </w:rPr>
    </w:lvl>
    <w:lvl w:ilvl="2" w:tplc="553E812E" w:tentative="1">
      <w:start w:val="1"/>
      <w:numFmt w:val="bullet"/>
      <w:lvlText w:val=""/>
      <w:lvlJc w:val="left"/>
      <w:pPr>
        <w:ind w:left="1820" w:hanging="420"/>
      </w:pPr>
      <w:rPr>
        <w:rFonts w:ascii="Wingdings" w:hAnsi="Wingdings" w:hint="default"/>
      </w:rPr>
    </w:lvl>
    <w:lvl w:ilvl="3" w:tplc="41A4AC40" w:tentative="1">
      <w:start w:val="1"/>
      <w:numFmt w:val="bullet"/>
      <w:lvlText w:val=""/>
      <w:lvlJc w:val="left"/>
      <w:pPr>
        <w:ind w:left="2240" w:hanging="420"/>
      </w:pPr>
      <w:rPr>
        <w:rFonts w:ascii="Wingdings" w:hAnsi="Wingdings" w:hint="default"/>
      </w:rPr>
    </w:lvl>
    <w:lvl w:ilvl="4" w:tplc="AA8C6148" w:tentative="1">
      <w:start w:val="1"/>
      <w:numFmt w:val="bullet"/>
      <w:lvlText w:val=""/>
      <w:lvlJc w:val="left"/>
      <w:pPr>
        <w:ind w:left="2660" w:hanging="420"/>
      </w:pPr>
      <w:rPr>
        <w:rFonts w:ascii="Wingdings" w:hAnsi="Wingdings" w:hint="default"/>
      </w:rPr>
    </w:lvl>
    <w:lvl w:ilvl="5" w:tplc="6F00ACB2" w:tentative="1">
      <w:start w:val="1"/>
      <w:numFmt w:val="bullet"/>
      <w:lvlText w:val=""/>
      <w:lvlJc w:val="left"/>
      <w:pPr>
        <w:ind w:left="3080" w:hanging="420"/>
      </w:pPr>
      <w:rPr>
        <w:rFonts w:ascii="Wingdings" w:hAnsi="Wingdings" w:hint="default"/>
      </w:rPr>
    </w:lvl>
    <w:lvl w:ilvl="6" w:tplc="9A36973E" w:tentative="1">
      <w:start w:val="1"/>
      <w:numFmt w:val="bullet"/>
      <w:lvlText w:val=""/>
      <w:lvlJc w:val="left"/>
      <w:pPr>
        <w:ind w:left="3500" w:hanging="420"/>
      </w:pPr>
      <w:rPr>
        <w:rFonts w:ascii="Wingdings" w:hAnsi="Wingdings" w:hint="default"/>
      </w:rPr>
    </w:lvl>
    <w:lvl w:ilvl="7" w:tplc="8F10F8CA" w:tentative="1">
      <w:start w:val="1"/>
      <w:numFmt w:val="bullet"/>
      <w:lvlText w:val=""/>
      <w:lvlJc w:val="left"/>
      <w:pPr>
        <w:ind w:left="3920" w:hanging="420"/>
      </w:pPr>
      <w:rPr>
        <w:rFonts w:ascii="Wingdings" w:hAnsi="Wingdings" w:hint="default"/>
      </w:rPr>
    </w:lvl>
    <w:lvl w:ilvl="8" w:tplc="EBEE8744" w:tentative="1">
      <w:start w:val="1"/>
      <w:numFmt w:val="bullet"/>
      <w:lvlText w:val=""/>
      <w:lvlJc w:val="left"/>
      <w:pPr>
        <w:ind w:left="4340" w:hanging="420"/>
      </w:pPr>
      <w:rPr>
        <w:rFonts w:ascii="Wingdings" w:hAnsi="Wingdings" w:hint="default"/>
      </w:rPr>
    </w:lvl>
  </w:abstractNum>
  <w:abstractNum w:abstractNumId="37" w15:restartNumberingAfterBreak="0">
    <w:nsid w:val="6231374C"/>
    <w:multiLevelType w:val="hybridMultilevel"/>
    <w:tmpl w:val="15CC766A"/>
    <w:lvl w:ilvl="0" w:tplc="5FFA8AF8">
      <w:start w:val="1"/>
      <w:numFmt w:val="bullet"/>
      <w:lvlText w:val=""/>
      <w:lvlJc w:val="left"/>
      <w:pPr>
        <w:ind w:left="840" w:hanging="420"/>
      </w:pPr>
      <w:rPr>
        <w:rFonts w:ascii="Wingdings" w:hAnsi="Wingdings" w:hint="default"/>
      </w:rPr>
    </w:lvl>
    <w:lvl w:ilvl="1" w:tplc="BBEE17A6" w:tentative="1">
      <w:start w:val="1"/>
      <w:numFmt w:val="bullet"/>
      <w:lvlText w:val=""/>
      <w:lvlJc w:val="left"/>
      <w:pPr>
        <w:ind w:left="1260" w:hanging="420"/>
      </w:pPr>
      <w:rPr>
        <w:rFonts w:ascii="Wingdings" w:hAnsi="Wingdings" w:hint="default"/>
      </w:rPr>
    </w:lvl>
    <w:lvl w:ilvl="2" w:tplc="8F008DD8" w:tentative="1">
      <w:start w:val="1"/>
      <w:numFmt w:val="bullet"/>
      <w:lvlText w:val=""/>
      <w:lvlJc w:val="left"/>
      <w:pPr>
        <w:ind w:left="1680" w:hanging="420"/>
      </w:pPr>
      <w:rPr>
        <w:rFonts w:ascii="Wingdings" w:hAnsi="Wingdings" w:hint="default"/>
      </w:rPr>
    </w:lvl>
    <w:lvl w:ilvl="3" w:tplc="42A8B4EA" w:tentative="1">
      <w:start w:val="1"/>
      <w:numFmt w:val="bullet"/>
      <w:lvlText w:val=""/>
      <w:lvlJc w:val="left"/>
      <w:pPr>
        <w:ind w:left="2100" w:hanging="420"/>
      </w:pPr>
      <w:rPr>
        <w:rFonts w:ascii="Wingdings" w:hAnsi="Wingdings" w:hint="default"/>
      </w:rPr>
    </w:lvl>
    <w:lvl w:ilvl="4" w:tplc="030C645A" w:tentative="1">
      <w:start w:val="1"/>
      <w:numFmt w:val="bullet"/>
      <w:lvlText w:val=""/>
      <w:lvlJc w:val="left"/>
      <w:pPr>
        <w:ind w:left="2520" w:hanging="420"/>
      </w:pPr>
      <w:rPr>
        <w:rFonts w:ascii="Wingdings" w:hAnsi="Wingdings" w:hint="default"/>
      </w:rPr>
    </w:lvl>
    <w:lvl w:ilvl="5" w:tplc="49E8D2C6" w:tentative="1">
      <w:start w:val="1"/>
      <w:numFmt w:val="bullet"/>
      <w:lvlText w:val=""/>
      <w:lvlJc w:val="left"/>
      <w:pPr>
        <w:ind w:left="2940" w:hanging="420"/>
      </w:pPr>
      <w:rPr>
        <w:rFonts w:ascii="Wingdings" w:hAnsi="Wingdings" w:hint="default"/>
      </w:rPr>
    </w:lvl>
    <w:lvl w:ilvl="6" w:tplc="775EDA38" w:tentative="1">
      <w:start w:val="1"/>
      <w:numFmt w:val="bullet"/>
      <w:lvlText w:val=""/>
      <w:lvlJc w:val="left"/>
      <w:pPr>
        <w:ind w:left="3360" w:hanging="420"/>
      </w:pPr>
      <w:rPr>
        <w:rFonts w:ascii="Wingdings" w:hAnsi="Wingdings" w:hint="default"/>
      </w:rPr>
    </w:lvl>
    <w:lvl w:ilvl="7" w:tplc="2F1EEA5A" w:tentative="1">
      <w:start w:val="1"/>
      <w:numFmt w:val="bullet"/>
      <w:lvlText w:val=""/>
      <w:lvlJc w:val="left"/>
      <w:pPr>
        <w:ind w:left="3780" w:hanging="420"/>
      </w:pPr>
      <w:rPr>
        <w:rFonts w:ascii="Wingdings" w:hAnsi="Wingdings" w:hint="default"/>
      </w:rPr>
    </w:lvl>
    <w:lvl w:ilvl="8" w:tplc="3C8A0538" w:tentative="1">
      <w:start w:val="1"/>
      <w:numFmt w:val="bullet"/>
      <w:lvlText w:val=""/>
      <w:lvlJc w:val="left"/>
      <w:pPr>
        <w:ind w:left="4200" w:hanging="420"/>
      </w:pPr>
      <w:rPr>
        <w:rFonts w:ascii="Wingdings" w:hAnsi="Wingdings" w:hint="default"/>
      </w:rPr>
    </w:lvl>
  </w:abstractNum>
  <w:abstractNum w:abstractNumId="38" w15:restartNumberingAfterBreak="0">
    <w:nsid w:val="6525763D"/>
    <w:multiLevelType w:val="hybridMultilevel"/>
    <w:tmpl w:val="8D1CE010"/>
    <w:lvl w:ilvl="0" w:tplc="36024AA0">
      <w:start w:val="1"/>
      <w:numFmt w:val="bullet"/>
      <w:lvlText w:val=""/>
      <w:lvlJc w:val="left"/>
      <w:pPr>
        <w:ind w:left="420" w:hanging="420"/>
      </w:pPr>
      <w:rPr>
        <w:rFonts w:ascii="Wingdings" w:hAnsi="Wingdings" w:hint="default"/>
      </w:rPr>
    </w:lvl>
    <w:lvl w:ilvl="1" w:tplc="56766FE8" w:tentative="1">
      <w:start w:val="1"/>
      <w:numFmt w:val="bullet"/>
      <w:lvlText w:val=""/>
      <w:lvlJc w:val="left"/>
      <w:pPr>
        <w:ind w:left="840" w:hanging="420"/>
      </w:pPr>
      <w:rPr>
        <w:rFonts w:ascii="Wingdings" w:hAnsi="Wingdings" w:hint="default"/>
      </w:rPr>
    </w:lvl>
    <w:lvl w:ilvl="2" w:tplc="80522F14" w:tentative="1">
      <w:start w:val="1"/>
      <w:numFmt w:val="bullet"/>
      <w:lvlText w:val=""/>
      <w:lvlJc w:val="left"/>
      <w:pPr>
        <w:ind w:left="1260" w:hanging="420"/>
      </w:pPr>
      <w:rPr>
        <w:rFonts w:ascii="Wingdings" w:hAnsi="Wingdings" w:hint="default"/>
      </w:rPr>
    </w:lvl>
    <w:lvl w:ilvl="3" w:tplc="69E053D6" w:tentative="1">
      <w:start w:val="1"/>
      <w:numFmt w:val="bullet"/>
      <w:lvlText w:val=""/>
      <w:lvlJc w:val="left"/>
      <w:pPr>
        <w:ind w:left="1680" w:hanging="420"/>
      </w:pPr>
      <w:rPr>
        <w:rFonts w:ascii="Wingdings" w:hAnsi="Wingdings" w:hint="default"/>
      </w:rPr>
    </w:lvl>
    <w:lvl w:ilvl="4" w:tplc="9E50DC6E" w:tentative="1">
      <w:start w:val="1"/>
      <w:numFmt w:val="bullet"/>
      <w:lvlText w:val=""/>
      <w:lvlJc w:val="left"/>
      <w:pPr>
        <w:ind w:left="2100" w:hanging="420"/>
      </w:pPr>
      <w:rPr>
        <w:rFonts w:ascii="Wingdings" w:hAnsi="Wingdings" w:hint="default"/>
      </w:rPr>
    </w:lvl>
    <w:lvl w:ilvl="5" w:tplc="2A3A5A46" w:tentative="1">
      <w:start w:val="1"/>
      <w:numFmt w:val="bullet"/>
      <w:lvlText w:val=""/>
      <w:lvlJc w:val="left"/>
      <w:pPr>
        <w:ind w:left="2520" w:hanging="420"/>
      </w:pPr>
      <w:rPr>
        <w:rFonts w:ascii="Wingdings" w:hAnsi="Wingdings" w:hint="default"/>
      </w:rPr>
    </w:lvl>
    <w:lvl w:ilvl="6" w:tplc="B638252A" w:tentative="1">
      <w:start w:val="1"/>
      <w:numFmt w:val="bullet"/>
      <w:lvlText w:val=""/>
      <w:lvlJc w:val="left"/>
      <w:pPr>
        <w:ind w:left="2940" w:hanging="420"/>
      </w:pPr>
      <w:rPr>
        <w:rFonts w:ascii="Wingdings" w:hAnsi="Wingdings" w:hint="default"/>
      </w:rPr>
    </w:lvl>
    <w:lvl w:ilvl="7" w:tplc="02AA93AE" w:tentative="1">
      <w:start w:val="1"/>
      <w:numFmt w:val="bullet"/>
      <w:lvlText w:val=""/>
      <w:lvlJc w:val="left"/>
      <w:pPr>
        <w:ind w:left="3360" w:hanging="420"/>
      </w:pPr>
      <w:rPr>
        <w:rFonts w:ascii="Wingdings" w:hAnsi="Wingdings" w:hint="default"/>
      </w:rPr>
    </w:lvl>
    <w:lvl w:ilvl="8" w:tplc="1B504B44" w:tentative="1">
      <w:start w:val="1"/>
      <w:numFmt w:val="bullet"/>
      <w:lvlText w:val=""/>
      <w:lvlJc w:val="left"/>
      <w:pPr>
        <w:ind w:left="3780" w:hanging="420"/>
      </w:pPr>
      <w:rPr>
        <w:rFonts w:ascii="Wingdings" w:hAnsi="Wingdings" w:hint="default"/>
      </w:rPr>
    </w:lvl>
  </w:abstractNum>
  <w:abstractNum w:abstractNumId="39" w15:restartNumberingAfterBreak="0">
    <w:nsid w:val="653F78AA"/>
    <w:multiLevelType w:val="hybridMultilevel"/>
    <w:tmpl w:val="B0A89DDE"/>
    <w:lvl w:ilvl="0" w:tplc="B754A758">
      <w:start w:val="1"/>
      <w:numFmt w:val="decimalFullWidth"/>
      <w:lvlText w:val="%1）"/>
      <w:lvlJc w:val="left"/>
      <w:pPr>
        <w:tabs>
          <w:tab w:val="num" w:pos="795"/>
        </w:tabs>
        <w:ind w:left="795" w:hanging="360"/>
      </w:pPr>
      <w:rPr>
        <w:rFonts w:hint="default"/>
      </w:rPr>
    </w:lvl>
    <w:lvl w:ilvl="1" w:tplc="88DCF98E">
      <w:start w:val="1"/>
      <w:numFmt w:val="bullet"/>
      <w:lvlText w:val=""/>
      <w:lvlJc w:val="left"/>
      <w:pPr>
        <w:tabs>
          <w:tab w:val="num" w:pos="1275"/>
        </w:tabs>
        <w:ind w:left="1275" w:hanging="420"/>
      </w:pPr>
      <w:rPr>
        <w:rFonts w:ascii="Wingdings" w:hAnsi="Wingdings" w:hint="default"/>
      </w:rPr>
    </w:lvl>
    <w:lvl w:ilvl="2" w:tplc="5762C712" w:tentative="1">
      <w:start w:val="1"/>
      <w:numFmt w:val="lowerRoman"/>
      <w:lvlText w:val="%3."/>
      <w:lvlJc w:val="right"/>
      <w:pPr>
        <w:tabs>
          <w:tab w:val="num" w:pos="1695"/>
        </w:tabs>
        <w:ind w:left="1695" w:hanging="420"/>
      </w:pPr>
    </w:lvl>
    <w:lvl w:ilvl="3" w:tplc="844854D6" w:tentative="1">
      <w:start w:val="1"/>
      <w:numFmt w:val="decimal"/>
      <w:lvlText w:val="%4."/>
      <w:lvlJc w:val="left"/>
      <w:pPr>
        <w:tabs>
          <w:tab w:val="num" w:pos="2115"/>
        </w:tabs>
        <w:ind w:left="2115" w:hanging="420"/>
      </w:pPr>
    </w:lvl>
    <w:lvl w:ilvl="4" w:tplc="0C685A3C" w:tentative="1">
      <w:start w:val="1"/>
      <w:numFmt w:val="lowerLetter"/>
      <w:lvlText w:val="%5)"/>
      <w:lvlJc w:val="left"/>
      <w:pPr>
        <w:tabs>
          <w:tab w:val="num" w:pos="2535"/>
        </w:tabs>
        <w:ind w:left="2535" w:hanging="420"/>
      </w:pPr>
    </w:lvl>
    <w:lvl w:ilvl="5" w:tplc="1DE401FA" w:tentative="1">
      <w:start w:val="1"/>
      <w:numFmt w:val="lowerRoman"/>
      <w:lvlText w:val="%6."/>
      <w:lvlJc w:val="right"/>
      <w:pPr>
        <w:tabs>
          <w:tab w:val="num" w:pos="2955"/>
        </w:tabs>
        <w:ind w:left="2955" w:hanging="420"/>
      </w:pPr>
    </w:lvl>
    <w:lvl w:ilvl="6" w:tplc="2F648AF6" w:tentative="1">
      <w:start w:val="1"/>
      <w:numFmt w:val="decimal"/>
      <w:lvlText w:val="%7."/>
      <w:lvlJc w:val="left"/>
      <w:pPr>
        <w:tabs>
          <w:tab w:val="num" w:pos="3375"/>
        </w:tabs>
        <w:ind w:left="3375" w:hanging="420"/>
      </w:pPr>
    </w:lvl>
    <w:lvl w:ilvl="7" w:tplc="5FACC0CC" w:tentative="1">
      <w:start w:val="1"/>
      <w:numFmt w:val="lowerLetter"/>
      <w:lvlText w:val="%8)"/>
      <w:lvlJc w:val="left"/>
      <w:pPr>
        <w:tabs>
          <w:tab w:val="num" w:pos="3795"/>
        </w:tabs>
        <w:ind w:left="3795" w:hanging="420"/>
      </w:pPr>
    </w:lvl>
    <w:lvl w:ilvl="8" w:tplc="C23E5E50" w:tentative="1">
      <w:start w:val="1"/>
      <w:numFmt w:val="lowerRoman"/>
      <w:lvlText w:val="%9."/>
      <w:lvlJc w:val="right"/>
      <w:pPr>
        <w:tabs>
          <w:tab w:val="num" w:pos="4215"/>
        </w:tabs>
        <w:ind w:left="4215" w:hanging="420"/>
      </w:pPr>
    </w:lvl>
  </w:abstractNum>
  <w:abstractNum w:abstractNumId="40" w15:restartNumberingAfterBreak="0">
    <w:nsid w:val="6E806FDB"/>
    <w:multiLevelType w:val="hybridMultilevel"/>
    <w:tmpl w:val="79DEDF90"/>
    <w:lvl w:ilvl="0" w:tplc="865278A8">
      <w:start w:val="1"/>
      <w:numFmt w:val="bullet"/>
      <w:lvlText w:val=""/>
      <w:lvlJc w:val="left"/>
      <w:pPr>
        <w:ind w:left="840" w:hanging="420"/>
      </w:pPr>
      <w:rPr>
        <w:rFonts w:ascii="Wingdings" w:hAnsi="Wingdings" w:hint="default"/>
      </w:rPr>
    </w:lvl>
    <w:lvl w:ilvl="1" w:tplc="501CC8E6" w:tentative="1">
      <w:start w:val="1"/>
      <w:numFmt w:val="bullet"/>
      <w:lvlText w:val=""/>
      <w:lvlJc w:val="left"/>
      <w:pPr>
        <w:ind w:left="1260" w:hanging="420"/>
      </w:pPr>
      <w:rPr>
        <w:rFonts w:ascii="Wingdings" w:hAnsi="Wingdings" w:hint="default"/>
      </w:rPr>
    </w:lvl>
    <w:lvl w:ilvl="2" w:tplc="C0E8F804" w:tentative="1">
      <w:start w:val="1"/>
      <w:numFmt w:val="bullet"/>
      <w:lvlText w:val=""/>
      <w:lvlJc w:val="left"/>
      <w:pPr>
        <w:ind w:left="1680" w:hanging="420"/>
      </w:pPr>
      <w:rPr>
        <w:rFonts w:ascii="Wingdings" w:hAnsi="Wingdings" w:hint="default"/>
      </w:rPr>
    </w:lvl>
    <w:lvl w:ilvl="3" w:tplc="6EC616DC" w:tentative="1">
      <w:start w:val="1"/>
      <w:numFmt w:val="bullet"/>
      <w:lvlText w:val=""/>
      <w:lvlJc w:val="left"/>
      <w:pPr>
        <w:ind w:left="2100" w:hanging="420"/>
      </w:pPr>
      <w:rPr>
        <w:rFonts w:ascii="Wingdings" w:hAnsi="Wingdings" w:hint="default"/>
      </w:rPr>
    </w:lvl>
    <w:lvl w:ilvl="4" w:tplc="4C76B50A" w:tentative="1">
      <w:start w:val="1"/>
      <w:numFmt w:val="bullet"/>
      <w:lvlText w:val=""/>
      <w:lvlJc w:val="left"/>
      <w:pPr>
        <w:ind w:left="2520" w:hanging="420"/>
      </w:pPr>
      <w:rPr>
        <w:rFonts w:ascii="Wingdings" w:hAnsi="Wingdings" w:hint="default"/>
      </w:rPr>
    </w:lvl>
    <w:lvl w:ilvl="5" w:tplc="C236206A" w:tentative="1">
      <w:start w:val="1"/>
      <w:numFmt w:val="bullet"/>
      <w:lvlText w:val=""/>
      <w:lvlJc w:val="left"/>
      <w:pPr>
        <w:ind w:left="2940" w:hanging="420"/>
      </w:pPr>
      <w:rPr>
        <w:rFonts w:ascii="Wingdings" w:hAnsi="Wingdings" w:hint="default"/>
      </w:rPr>
    </w:lvl>
    <w:lvl w:ilvl="6" w:tplc="D76E3BE4" w:tentative="1">
      <w:start w:val="1"/>
      <w:numFmt w:val="bullet"/>
      <w:lvlText w:val=""/>
      <w:lvlJc w:val="left"/>
      <w:pPr>
        <w:ind w:left="3360" w:hanging="420"/>
      </w:pPr>
      <w:rPr>
        <w:rFonts w:ascii="Wingdings" w:hAnsi="Wingdings" w:hint="default"/>
      </w:rPr>
    </w:lvl>
    <w:lvl w:ilvl="7" w:tplc="F1EC8A9C" w:tentative="1">
      <w:start w:val="1"/>
      <w:numFmt w:val="bullet"/>
      <w:lvlText w:val=""/>
      <w:lvlJc w:val="left"/>
      <w:pPr>
        <w:ind w:left="3780" w:hanging="420"/>
      </w:pPr>
      <w:rPr>
        <w:rFonts w:ascii="Wingdings" w:hAnsi="Wingdings" w:hint="default"/>
      </w:rPr>
    </w:lvl>
    <w:lvl w:ilvl="8" w:tplc="264EDC9E" w:tentative="1">
      <w:start w:val="1"/>
      <w:numFmt w:val="bullet"/>
      <w:lvlText w:val=""/>
      <w:lvlJc w:val="left"/>
      <w:pPr>
        <w:ind w:left="4200" w:hanging="420"/>
      </w:pPr>
      <w:rPr>
        <w:rFonts w:ascii="Wingdings" w:hAnsi="Wingdings" w:hint="default"/>
      </w:rPr>
    </w:lvl>
  </w:abstractNum>
  <w:abstractNum w:abstractNumId="41" w15:restartNumberingAfterBreak="0">
    <w:nsid w:val="7E183D0A"/>
    <w:multiLevelType w:val="hybridMultilevel"/>
    <w:tmpl w:val="CCBAA982"/>
    <w:lvl w:ilvl="0" w:tplc="79C031D2">
      <w:start w:val="1"/>
      <w:numFmt w:val="bullet"/>
      <w:lvlText w:val=""/>
      <w:lvlJc w:val="left"/>
      <w:pPr>
        <w:ind w:left="1260" w:hanging="420"/>
      </w:pPr>
      <w:rPr>
        <w:rFonts w:ascii="Wingdings" w:hAnsi="Wingdings" w:hint="default"/>
      </w:rPr>
    </w:lvl>
    <w:lvl w:ilvl="1" w:tplc="B1F48774" w:tentative="1">
      <w:start w:val="1"/>
      <w:numFmt w:val="bullet"/>
      <w:lvlText w:val=""/>
      <w:lvlJc w:val="left"/>
      <w:pPr>
        <w:ind w:left="1680" w:hanging="420"/>
      </w:pPr>
      <w:rPr>
        <w:rFonts w:ascii="Wingdings" w:hAnsi="Wingdings" w:hint="default"/>
      </w:rPr>
    </w:lvl>
    <w:lvl w:ilvl="2" w:tplc="DF58F2B4" w:tentative="1">
      <w:start w:val="1"/>
      <w:numFmt w:val="bullet"/>
      <w:lvlText w:val=""/>
      <w:lvlJc w:val="left"/>
      <w:pPr>
        <w:ind w:left="2100" w:hanging="420"/>
      </w:pPr>
      <w:rPr>
        <w:rFonts w:ascii="Wingdings" w:hAnsi="Wingdings" w:hint="default"/>
      </w:rPr>
    </w:lvl>
    <w:lvl w:ilvl="3" w:tplc="7DF8EF0A" w:tentative="1">
      <w:start w:val="1"/>
      <w:numFmt w:val="bullet"/>
      <w:lvlText w:val=""/>
      <w:lvlJc w:val="left"/>
      <w:pPr>
        <w:ind w:left="2520" w:hanging="420"/>
      </w:pPr>
      <w:rPr>
        <w:rFonts w:ascii="Wingdings" w:hAnsi="Wingdings" w:hint="default"/>
      </w:rPr>
    </w:lvl>
    <w:lvl w:ilvl="4" w:tplc="E78CA2DE" w:tentative="1">
      <w:start w:val="1"/>
      <w:numFmt w:val="bullet"/>
      <w:lvlText w:val=""/>
      <w:lvlJc w:val="left"/>
      <w:pPr>
        <w:ind w:left="2940" w:hanging="420"/>
      </w:pPr>
      <w:rPr>
        <w:rFonts w:ascii="Wingdings" w:hAnsi="Wingdings" w:hint="default"/>
      </w:rPr>
    </w:lvl>
    <w:lvl w:ilvl="5" w:tplc="C9B2341E" w:tentative="1">
      <w:start w:val="1"/>
      <w:numFmt w:val="bullet"/>
      <w:lvlText w:val=""/>
      <w:lvlJc w:val="left"/>
      <w:pPr>
        <w:ind w:left="3360" w:hanging="420"/>
      </w:pPr>
      <w:rPr>
        <w:rFonts w:ascii="Wingdings" w:hAnsi="Wingdings" w:hint="default"/>
      </w:rPr>
    </w:lvl>
    <w:lvl w:ilvl="6" w:tplc="BD283F3C" w:tentative="1">
      <w:start w:val="1"/>
      <w:numFmt w:val="bullet"/>
      <w:lvlText w:val=""/>
      <w:lvlJc w:val="left"/>
      <w:pPr>
        <w:ind w:left="3780" w:hanging="420"/>
      </w:pPr>
      <w:rPr>
        <w:rFonts w:ascii="Wingdings" w:hAnsi="Wingdings" w:hint="default"/>
      </w:rPr>
    </w:lvl>
    <w:lvl w:ilvl="7" w:tplc="2AEABD20" w:tentative="1">
      <w:start w:val="1"/>
      <w:numFmt w:val="bullet"/>
      <w:lvlText w:val=""/>
      <w:lvlJc w:val="left"/>
      <w:pPr>
        <w:ind w:left="4200" w:hanging="420"/>
      </w:pPr>
      <w:rPr>
        <w:rFonts w:ascii="Wingdings" w:hAnsi="Wingdings" w:hint="default"/>
      </w:rPr>
    </w:lvl>
    <w:lvl w:ilvl="8" w:tplc="F30A6AC4" w:tentative="1">
      <w:start w:val="1"/>
      <w:numFmt w:val="bullet"/>
      <w:lvlText w:val=""/>
      <w:lvlJc w:val="left"/>
      <w:pPr>
        <w:ind w:left="4620" w:hanging="420"/>
      </w:pPr>
      <w:rPr>
        <w:rFonts w:ascii="Wingdings" w:hAnsi="Wingdings" w:hint="default"/>
      </w:rPr>
    </w:lvl>
  </w:abstractNum>
  <w:abstractNum w:abstractNumId="42" w15:restartNumberingAfterBreak="0">
    <w:nsid w:val="7F8A178D"/>
    <w:multiLevelType w:val="hybridMultilevel"/>
    <w:tmpl w:val="F2B225BE"/>
    <w:lvl w:ilvl="0" w:tplc="C7B61422">
      <w:start w:val="1"/>
      <w:numFmt w:val="bullet"/>
      <w:lvlText w:val=""/>
      <w:lvlJc w:val="left"/>
      <w:pPr>
        <w:ind w:left="986" w:hanging="420"/>
      </w:pPr>
      <w:rPr>
        <w:rFonts w:ascii="Wingdings" w:hAnsi="Wingdings" w:hint="default"/>
      </w:rPr>
    </w:lvl>
    <w:lvl w:ilvl="1" w:tplc="A89270F2" w:tentative="1">
      <w:start w:val="1"/>
      <w:numFmt w:val="bullet"/>
      <w:lvlText w:val=""/>
      <w:lvlJc w:val="left"/>
      <w:pPr>
        <w:ind w:left="1406" w:hanging="420"/>
      </w:pPr>
      <w:rPr>
        <w:rFonts w:ascii="Wingdings" w:hAnsi="Wingdings" w:hint="default"/>
      </w:rPr>
    </w:lvl>
    <w:lvl w:ilvl="2" w:tplc="752EF408" w:tentative="1">
      <w:start w:val="1"/>
      <w:numFmt w:val="bullet"/>
      <w:lvlText w:val=""/>
      <w:lvlJc w:val="left"/>
      <w:pPr>
        <w:ind w:left="1826" w:hanging="420"/>
      </w:pPr>
      <w:rPr>
        <w:rFonts w:ascii="Wingdings" w:hAnsi="Wingdings" w:hint="default"/>
      </w:rPr>
    </w:lvl>
    <w:lvl w:ilvl="3" w:tplc="5FA81B08" w:tentative="1">
      <w:start w:val="1"/>
      <w:numFmt w:val="bullet"/>
      <w:lvlText w:val=""/>
      <w:lvlJc w:val="left"/>
      <w:pPr>
        <w:ind w:left="2246" w:hanging="420"/>
      </w:pPr>
      <w:rPr>
        <w:rFonts w:ascii="Wingdings" w:hAnsi="Wingdings" w:hint="default"/>
      </w:rPr>
    </w:lvl>
    <w:lvl w:ilvl="4" w:tplc="411C60DA" w:tentative="1">
      <w:start w:val="1"/>
      <w:numFmt w:val="bullet"/>
      <w:lvlText w:val=""/>
      <w:lvlJc w:val="left"/>
      <w:pPr>
        <w:ind w:left="2666" w:hanging="420"/>
      </w:pPr>
      <w:rPr>
        <w:rFonts w:ascii="Wingdings" w:hAnsi="Wingdings" w:hint="default"/>
      </w:rPr>
    </w:lvl>
    <w:lvl w:ilvl="5" w:tplc="05D28F0E" w:tentative="1">
      <w:start w:val="1"/>
      <w:numFmt w:val="bullet"/>
      <w:lvlText w:val=""/>
      <w:lvlJc w:val="left"/>
      <w:pPr>
        <w:ind w:left="3086" w:hanging="420"/>
      </w:pPr>
      <w:rPr>
        <w:rFonts w:ascii="Wingdings" w:hAnsi="Wingdings" w:hint="default"/>
      </w:rPr>
    </w:lvl>
    <w:lvl w:ilvl="6" w:tplc="AFEC9BB8" w:tentative="1">
      <w:start w:val="1"/>
      <w:numFmt w:val="bullet"/>
      <w:lvlText w:val=""/>
      <w:lvlJc w:val="left"/>
      <w:pPr>
        <w:ind w:left="3506" w:hanging="420"/>
      </w:pPr>
      <w:rPr>
        <w:rFonts w:ascii="Wingdings" w:hAnsi="Wingdings" w:hint="default"/>
      </w:rPr>
    </w:lvl>
    <w:lvl w:ilvl="7" w:tplc="80E67B34" w:tentative="1">
      <w:start w:val="1"/>
      <w:numFmt w:val="bullet"/>
      <w:lvlText w:val=""/>
      <w:lvlJc w:val="left"/>
      <w:pPr>
        <w:ind w:left="3926" w:hanging="420"/>
      </w:pPr>
      <w:rPr>
        <w:rFonts w:ascii="Wingdings" w:hAnsi="Wingdings" w:hint="default"/>
      </w:rPr>
    </w:lvl>
    <w:lvl w:ilvl="8" w:tplc="175A1BDA" w:tentative="1">
      <w:start w:val="1"/>
      <w:numFmt w:val="bullet"/>
      <w:lvlText w:val=""/>
      <w:lvlJc w:val="left"/>
      <w:pPr>
        <w:ind w:left="4346" w:hanging="420"/>
      </w:pPr>
      <w:rPr>
        <w:rFonts w:ascii="Wingdings" w:hAnsi="Wingdings" w:hint="default"/>
      </w:rPr>
    </w:lvl>
  </w:abstractNum>
  <w:num w:numId="1" w16cid:durableId="1201669130">
    <w:abstractNumId w:val="11"/>
  </w:num>
  <w:num w:numId="2" w16cid:durableId="1513567480">
    <w:abstractNumId w:val="10"/>
  </w:num>
  <w:num w:numId="3" w16cid:durableId="367686424">
    <w:abstractNumId w:val="12"/>
  </w:num>
  <w:num w:numId="4" w16cid:durableId="761074552">
    <w:abstractNumId w:val="24"/>
  </w:num>
  <w:num w:numId="5" w16cid:durableId="1228567453">
    <w:abstractNumId w:val="23"/>
  </w:num>
  <w:num w:numId="6" w16cid:durableId="964776288">
    <w:abstractNumId w:val="26"/>
  </w:num>
  <w:num w:numId="7" w16cid:durableId="662661146">
    <w:abstractNumId w:val="8"/>
  </w:num>
  <w:num w:numId="8" w16cid:durableId="463232565">
    <w:abstractNumId w:val="3"/>
  </w:num>
  <w:num w:numId="9" w16cid:durableId="1576210220">
    <w:abstractNumId w:val="2"/>
  </w:num>
  <w:num w:numId="10" w16cid:durableId="1043335485">
    <w:abstractNumId w:val="1"/>
  </w:num>
  <w:num w:numId="11" w16cid:durableId="1298225252">
    <w:abstractNumId w:val="0"/>
  </w:num>
  <w:num w:numId="12" w16cid:durableId="2139831813">
    <w:abstractNumId w:val="9"/>
  </w:num>
  <w:num w:numId="13" w16cid:durableId="368381598">
    <w:abstractNumId w:val="7"/>
  </w:num>
  <w:num w:numId="14" w16cid:durableId="558900582">
    <w:abstractNumId w:val="6"/>
  </w:num>
  <w:num w:numId="15" w16cid:durableId="1655377964">
    <w:abstractNumId w:val="5"/>
  </w:num>
  <w:num w:numId="16" w16cid:durableId="2048749913">
    <w:abstractNumId w:val="4"/>
  </w:num>
  <w:num w:numId="17" w16cid:durableId="1242180341">
    <w:abstractNumId w:val="39"/>
  </w:num>
  <w:num w:numId="18" w16cid:durableId="1198541304">
    <w:abstractNumId w:val="25"/>
  </w:num>
  <w:num w:numId="19" w16cid:durableId="750588475">
    <w:abstractNumId w:val="22"/>
  </w:num>
  <w:num w:numId="20" w16cid:durableId="735713471">
    <w:abstractNumId w:val="31"/>
  </w:num>
  <w:num w:numId="21" w16cid:durableId="321126742">
    <w:abstractNumId w:val="15"/>
  </w:num>
  <w:num w:numId="22" w16cid:durableId="2133983990">
    <w:abstractNumId w:val="20"/>
  </w:num>
  <w:num w:numId="23" w16cid:durableId="1707638535">
    <w:abstractNumId w:val="42"/>
  </w:num>
  <w:num w:numId="24" w16cid:durableId="2042975568">
    <w:abstractNumId w:val="16"/>
  </w:num>
  <w:num w:numId="25" w16cid:durableId="217130032">
    <w:abstractNumId w:val="37"/>
  </w:num>
  <w:num w:numId="26" w16cid:durableId="1062870165">
    <w:abstractNumId w:val="14"/>
  </w:num>
  <w:num w:numId="27" w16cid:durableId="1355116046">
    <w:abstractNumId w:val="35"/>
  </w:num>
  <w:num w:numId="28" w16cid:durableId="887453839">
    <w:abstractNumId w:val="36"/>
  </w:num>
  <w:num w:numId="29" w16cid:durableId="1244681434">
    <w:abstractNumId w:val="19"/>
  </w:num>
  <w:num w:numId="30" w16cid:durableId="454370565">
    <w:abstractNumId w:val="28"/>
  </w:num>
  <w:num w:numId="31" w16cid:durableId="75370979">
    <w:abstractNumId w:val="32"/>
  </w:num>
  <w:num w:numId="32" w16cid:durableId="179591106">
    <w:abstractNumId w:val="17"/>
  </w:num>
  <w:num w:numId="33" w16cid:durableId="89665622">
    <w:abstractNumId w:val="27"/>
  </w:num>
  <w:num w:numId="34" w16cid:durableId="267006059">
    <w:abstractNumId w:val="29"/>
  </w:num>
  <w:num w:numId="35" w16cid:durableId="919675516">
    <w:abstractNumId w:val="38"/>
  </w:num>
  <w:num w:numId="36" w16cid:durableId="2059697487">
    <w:abstractNumId w:val="40"/>
  </w:num>
  <w:num w:numId="37" w16cid:durableId="999314833">
    <w:abstractNumId w:val="41"/>
  </w:num>
  <w:num w:numId="38" w16cid:durableId="2106027866">
    <w:abstractNumId w:val="33"/>
  </w:num>
  <w:num w:numId="39" w16cid:durableId="1824736992">
    <w:abstractNumId w:val="34"/>
  </w:num>
  <w:num w:numId="40" w16cid:durableId="637683128">
    <w:abstractNumId w:val="18"/>
  </w:num>
  <w:num w:numId="41" w16cid:durableId="239751051">
    <w:abstractNumId w:val="21"/>
  </w:num>
  <w:num w:numId="42" w16cid:durableId="757747255">
    <w:abstractNumId w:val="30"/>
  </w:num>
  <w:num w:numId="43" w16cid:durableId="18611171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WrapTextWithPunc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172A27"/>
    <w:rsid w:val="00001EEF"/>
    <w:rsid w:val="000042A3"/>
    <w:rsid w:val="00007C11"/>
    <w:rsid w:val="0001757D"/>
    <w:rsid w:val="00020329"/>
    <w:rsid w:val="000226D9"/>
    <w:rsid w:val="00022B81"/>
    <w:rsid w:val="00023F01"/>
    <w:rsid w:val="0002409A"/>
    <w:rsid w:val="00025CF8"/>
    <w:rsid w:val="00027DCE"/>
    <w:rsid w:val="0003032F"/>
    <w:rsid w:val="000333A7"/>
    <w:rsid w:val="000345EF"/>
    <w:rsid w:val="0003528F"/>
    <w:rsid w:val="00035E8C"/>
    <w:rsid w:val="00040B2D"/>
    <w:rsid w:val="00041F0C"/>
    <w:rsid w:val="00045668"/>
    <w:rsid w:val="00051BA9"/>
    <w:rsid w:val="000529FC"/>
    <w:rsid w:val="000631B6"/>
    <w:rsid w:val="000634A0"/>
    <w:rsid w:val="00064C37"/>
    <w:rsid w:val="000668D9"/>
    <w:rsid w:val="00066CDA"/>
    <w:rsid w:val="00067CDE"/>
    <w:rsid w:val="00072ACE"/>
    <w:rsid w:val="00073201"/>
    <w:rsid w:val="0007370B"/>
    <w:rsid w:val="00081F25"/>
    <w:rsid w:val="00086006"/>
    <w:rsid w:val="000870B1"/>
    <w:rsid w:val="000928F2"/>
    <w:rsid w:val="000929E3"/>
    <w:rsid w:val="000930FE"/>
    <w:rsid w:val="00094DFD"/>
    <w:rsid w:val="000950CC"/>
    <w:rsid w:val="000A06BC"/>
    <w:rsid w:val="000A29AF"/>
    <w:rsid w:val="000A6AFB"/>
    <w:rsid w:val="000B03D1"/>
    <w:rsid w:val="000B7F3C"/>
    <w:rsid w:val="000C03AF"/>
    <w:rsid w:val="000C0C93"/>
    <w:rsid w:val="000C1009"/>
    <w:rsid w:val="000C381A"/>
    <w:rsid w:val="000C3943"/>
    <w:rsid w:val="000C6296"/>
    <w:rsid w:val="000C6DA1"/>
    <w:rsid w:val="000C7A80"/>
    <w:rsid w:val="000D0335"/>
    <w:rsid w:val="000D191D"/>
    <w:rsid w:val="000D684C"/>
    <w:rsid w:val="000E1F66"/>
    <w:rsid w:val="000E2F30"/>
    <w:rsid w:val="000E3E16"/>
    <w:rsid w:val="000E49BB"/>
    <w:rsid w:val="000E7854"/>
    <w:rsid w:val="000F1498"/>
    <w:rsid w:val="000F207F"/>
    <w:rsid w:val="000F6809"/>
    <w:rsid w:val="001016FA"/>
    <w:rsid w:val="001075C0"/>
    <w:rsid w:val="001109CD"/>
    <w:rsid w:val="00111415"/>
    <w:rsid w:val="00114781"/>
    <w:rsid w:val="0011486E"/>
    <w:rsid w:val="00115746"/>
    <w:rsid w:val="0011621D"/>
    <w:rsid w:val="00117ABF"/>
    <w:rsid w:val="00123724"/>
    <w:rsid w:val="00124E15"/>
    <w:rsid w:val="00127A17"/>
    <w:rsid w:val="00131A14"/>
    <w:rsid w:val="001438F8"/>
    <w:rsid w:val="00144A51"/>
    <w:rsid w:val="00146AEA"/>
    <w:rsid w:val="00151E25"/>
    <w:rsid w:val="00161A5C"/>
    <w:rsid w:val="00162A64"/>
    <w:rsid w:val="00163117"/>
    <w:rsid w:val="00171AAA"/>
    <w:rsid w:val="00172A27"/>
    <w:rsid w:val="00175633"/>
    <w:rsid w:val="001814FE"/>
    <w:rsid w:val="00182C72"/>
    <w:rsid w:val="00184D20"/>
    <w:rsid w:val="0019000D"/>
    <w:rsid w:val="00191FAE"/>
    <w:rsid w:val="001925B6"/>
    <w:rsid w:val="00193A0E"/>
    <w:rsid w:val="00193F60"/>
    <w:rsid w:val="00195485"/>
    <w:rsid w:val="001A2C4B"/>
    <w:rsid w:val="001A6EAB"/>
    <w:rsid w:val="001A7453"/>
    <w:rsid w:val="001B4820"/>
    <w:rsid w:val="001B4E7F"/>
    <w:rsid w:val="001C2BFC"/>
    <w:rsid w:val="001C2FE7"/>
    <w:rsid w:val="001D0D40"/>
    <w:rsid w:val="001D1640"/>
    <w:rsid w:val="001D6D8A"/>
    <w:rsid w:val="001D6E34"/>
    <w:rsid w:val="001D79B4"/>
    <w:rsid w:val="001E15DF"/>
    <w:rsid w:val="001E2109"/>
    <w:rsid w:val="001E44DB"/>
    <w:rsid w:val="001E685F"/>
    <w:rsid w:val="001E7859"/>
    <w:rsid w:val="001E7F9C"/>
    <w:rsid w:val="001F0FBF"/>
    <w:rsid w:val="001F31EC"/>
    <w:rsid w:val="001F33BF"/>
    <w:rsid w:val="001F40BC"/>
    <w:rsid w:val="001F4626"/>
    <w:rsid w:val="001F63F5"/>
    <w:rsid w:val="001F6C3C"/>
    <w:rsid w:val="00200D3C"/>
    <w:rsid w:val="00203B9B"/>
    <w:rsid w:val="00204391"/>
    <w:rsid w:val="00205E08"/>
    <w:rsid w:val="00215499"/>
    <w:rsid w:val="00221379"/>
    <w:rsid w:val="00234501"/>
    <w:rsid w:val="00241C80"/>
    <w:rsid w:val="00242840"/>
    <w:rsid w:val="002470CF"/>
    <w:rsid w:val="00247B5F"/>
    <w:rsid w:val="00255852"/>
    <w:rsid w:val="0026151A"/>
    <w:rsid w:val="00265994"/>
    <w:rsid w:val="0027007F"/>
    <w:rsid w:val="00272FE7"/>
    <w:rsid w:val="00273849"/>
    <w:rsid w:val="00280C08"/>
    <w:rsid w:val="00282D83"/>
    <w:rsid w:val="00284E33"/>
    <w:rsid w:val="00286640"/>
    <w:rsid w:val="002867D2"/>
    <w:rsid w:val="0029041F"/>
    <w:rsid w:val="002919DE"/>
    <w:rsid w:val="00293214"/>
    <w:rsid w:val="00296B3C"/>
    <w:rsid w:val="00297690"/>
    <w:rsid w:val="002A296B"/>
    <w:rsid w:val="002A3698"/>
    <w:rsid w:val="002A4008"/>
    <w:rsid w:val="002A4024"/>
    <w:rsid w:val="002A5888"/>
    <w:rsid w:val="002B01AB"/>
    <w:rsid w:val="002B1362"/>
    <w:rsid w:val="002B4BF0"/>
    <w:rsid w:val="002B5518"/>
    <w:rsid w:val="002B5D98"/>
    <w:rsid w:val="002B5E2F"/>
    <w:rsid w:val="002C044C"/>
    <w:rsid w:val="002C4343"/>
    <w:rsid w:val="002D1E35"/>
    <w:rsid w:val="002D6752"/>
    <w:rsid w:val="002D785A"/>
    <w:rsid w:val="002E0C68"/>
    <w:rsid w:val="002E1D62"/>
    <w:rsid w:val="002E2062"/>
    <w:rsid w:val="002F093C"/>
    <w:rsid w:val="002F2D9A"/>
    <w:rsid w:val="003030DD"/>
    <w:rsid w:val="00304440"/>
    <w:rsid w:val="00304A70"/>
    <w:rsid w:val="00304BFD"/>
    <w:rsid w:val="00304FB3"/>
    <w:rsid w:val="003063B0"/>
    <w:rsid w:val="00310586"/>
    <w:rsid w:val="0031423B"/>
    <w:rsid w:val="00315DA2"/>
    <w:rsid w:val="003208BD"/>
    <w:rsid w:val="00320C77"/>
    <w:rsid w:val="00321B60"/>
    <w:rsid w:val="00322769"/>
    <w:rsid w:val="00323617"/>
    <w:rsid w:val="003242EE"/>
    <w:rsid w:val="00325A97"/>
    <w:rsid w:val="003263ED"/>
    <w:rsid w:val="003304B7"/>
    <w:rsid w:val="00331938"/>
    <w:rsid w:val="00332A04"/>
    <w:rsid w:val="00332C2D"/>
    <w:rsid w:val="003405AA"/>
    <w:rsid w:val="00340B81"/>
    <w:rsid w:val="00342308"/>
    <w:rsid w:val="0034369E"/>
    <w:rsid w:val="003524BA"/>
    <w:rsid w:val="00352AE5"/>
    <w:rsid w:val="00355A9D"/>
    <w:rsid w:val="00356189"/>
    <w:rsid w:val="00356D0F"/>
    <w:rsid w:val="00357EDD"/>
    <w:rsid w:val="00361412"/>
    <w:rsid w:val="00361FE9"/>
    <w:rsid w:val="00364D85"/>
    <w:rsid w:val="003671DE"/>
    <w:rsid w:val="003706F5"/>
    <w:rsid w:val="00371ED0"/>
    <w:rsid w:val="003720C4"/>
    <w:rsid w:val="00374A65"/>
    <w:rsid w:val="00380026"/>
    <w:rsid w:val="00380F66"/>
    <w:rsid w:val="00383F93"/>
    <w:rsid w:val="003843DD"/>
    <w:rsid w:val="00387BC2"/>
    <w:rsid w:val="00391A89"/>
    <w:rsid w:val="0039263F"/>
    <w:rsid w:val="003A2C57"/>
    <w:rsid w:val="003A3CBD"/>
    <w:rsid w:val="003A3DEA"/>
    <w:rsid w:val="003A45EC"/>
    <w:rsid w:val="003A46BE"/>
    <w:rsid w:val="003A47EB"/>
    <w:rsid w:val="003A6716"/>
    <w:rsid w:val="003B0A4F"/>
    <w:rsid w:val="003B4B14"/>
    <w:rsid w:val="003C00DB"/>
    <w:rsid w:val="003C18A4"/>
    <w:rsid w:val="003C233D"/>
    <w:rsid w:val="003C3D25"/>
    <w:rsid w:val="003C52DF"/>
    <w:rsid w:val="003C541C"/>
    <w:rsid w:val="003C583D"/>
    <w:rsid w:val="003D1A86"/>
    <w:rsid w:val="003D1C73"/>
    <w:rsid w:val="003D29B3"/>
    <w:rsid w:val="003D4025"/>
    <w:rsid w:val="003D6E49"/>
    <w:rsid w:val="003D7830"/>
    <w:rsid w:val="003F01A1"/>
    <w:rsid w:val="003F0FD9"/>
    <w:rsid w:val="003F1877"/>
    <w:rsid w:val="003F2AF2"/>
    <w:rsid w:val="003F7131"/>
    <w:rsid w:val="0040194C"/>
    <w:rsid w:val="004052AD"/>
    <w:rsid w:val="00405726"/>
    <w:rsid w:val="004067BB"/>
    <w:rsid w:val="00406FF9"/>
    <w:rsid w:val="00407361"/>
    <w:rsid w:val="00407933"/>
    <w:rsid w:val="00410E22"/>
    <w:rsid w:val="00413C32"/>
    <w:rsid w:val="004162F1"/>
    <w:rsid w:val="00416792"/>
    <w:rsid w:val="00420223"/>
    <w:rsid w:val="00425334"/>
    <w:rsid w:val="00426254"/>
    <w:rsid w:val="00431B27"/>
    <w:rsid w:val="00431C62"/>
    <w:rsid w:val="0043442F"/>
    <w:rsid w:val="0044243A"/>
    <w:rsid w:val="004459C4"/>
    <w:rsid w:val="004461AD"/>
    <w:rsid w:val="00447D33"/>
    <w:rsid w:val="00450A1E"/>
    <w:rsid w:val="00454ADB"/>
    <w:rsid w:val="0045562B"/>
    <w:rsid w:val="00455BEB"/>
    <w:rsid w:val="004605B1"/>
    <w:rsid w:val="0046125B"/>
    <w:rsid w:val="00462D1E"/>
    <w:rsid w:val="00467F32"/>
    <w:rsid w:val="00471569"/>
    <w:rsid w:val="00472887"/>
    <w:rsid w:val="00473DCA"/>
    <w:rsid w:val="0047446D"/>
    <w:rsid w:val="00476903"/>
    <w:rsid w:val="00480D5F"/>
    <w:rsid w:val="00482544"/>
    <w:rsid w:val="00483BA0"/>
    <w:rsid w:val="00483FD6"/>
    <w:rsid w:val="00486C4D"/>
    <w:rsid w:val="00486EDC"/>
    <w:rsid w:val="00487373"/>
    <w:rsid w:val="00487EAF"/>
    <w:rsid w:val="00490042"/>
    <w:rsid w:val="0049058F"/>
    <w:rsid w:val="00490C99"/>
    <w:rsid w:val="00491B3E"/>
    <w:rsid w:val="00492C26"/>
    <w:rsid w:val="00494F74"/>
    <w:rsid w:val="004951E7"/>
    <w:rsid w:val="004952F5"/>
    <w:rsid w:val="00497AE8"/>
    <w:rsid w:val="004A3AA1"/>
    <w:rsid w:val="004A7B43"/>
    <w:rsid w:val="004A7FD7"/>
    <w:rsid w:val="004B0282"/>
    <w:rsid w:val="004B28CC"/>
    <w:rsid w:val="004B6360"/>
    <w:rsid w:val="004C1CB3"/>
    <w:rsid w:val="004C4119"/>
    <w:rsid w:val="004C4C71"/>
    <w:rsid w:val="004C5267"/>
    <w:rsid w:val="004C5440"/>
    <w:rsid w:val="004D3B11"/>
    <w:rsid w:val="004D6033"/>
    <w:rsid w:val="004E360B"/>
    <w:rsid w:val="004E365D"/>
    <w:rsid w:val="004E65CE"/>
    <w:rsid w:val="004F05A3"/>
    <w:rsid w:val="004F4F4B"/>
    <w:rsid w:val="004F5389"/>
    <w:rsid w:val="00500970"/>
    <w:rsid w:val="00505266"/>
    <w:rsid w:val="00505DC0"/>
    <w:rsid w:val="005075C1"/>
    <w:rsid w:val="005076A2"/>
    <w:rsid w:val="0051352F"/>
    <w:rsid w:val="0051556A"/>
    <w:rsid w:val="005169C5"/>
    <w:rsid w:val="00521EF0"/>
    <w:rsid w:val="005310B0"/>
    <w:rsid w:val="00531124"/>
    <w:rsid w:val="00532981"/>
    <w:rsid w:val="00535B42"/>
    <w:rsid w:val="00537F44"/>
    <w:rsid w:val="00543FA6"/>
    <w:rsid w:val="005533D0"/>
    <w:rsid w:val="00560A66"/>
    <w:rsid w:val="0056216E"/>
    <w:rsid w:val="00563352"/>
    <w:rsid w:val="0056375C"/>
    <w:rsid w:val="00564370"/>
    <w:rsid w:val="005648D2"/>
    <w:rsid w:val="00564FFF"/>
    <w:rsid w:val="00567B7B"/>
    <w:rsid w:val="0057130B"/>
    <w:rsid w:val="00571F63"/>
    <w:rsid w:val="005731A2"/>
    <w:rsid w:val="00574063"/>
    <w:rsid w:val="00574942"/>
    <w:rsid w:val="00577664"/>
    <w:rsid w:val="00577B49"/>
    <w:rsid w:val="00582A85"/>
    <w:rsid w:val="00585672"/>
    <w:rsid w:val="00591285"/>
    <w:rsid w:val="005A081D"/>
    <w:rsid w:val="005A4708"/>
    <w:rsid w:val="005A4CE6"/>
    <w:rsid w:val="005A5811"/>
    <w:rsid w:val="005A6FFD"/>
    <w:rsid w:val="005A709B"/>
    <w:rsid w:val="005B1D3D"/>
    <w:rsid w:val="005B2F95"/>
    <w:rsid w:val="005B3045"/>
    <w:rsid w:val="005B40FB"/>
    <w:rsid w:val="005B497C"/>
    <w:rsid w:val="005B7092"/>
    <w:rsid w:val="005C1AD0"/>
    <w:rsid w:val="005C25C9"/>
    <w:rsid w:val="005C3002"/>
    <w:rsid w:val="005C4D13"/>
    <w:rsid w:val="005C501D"/>
    <w:rsid w:val="005C52B7"/>
    <w:rsid w:val="005D47CB"/>
    <w:rsid w:val="005D49D1"/>
    <w:rsid w:val="005E3550"/>
    <w:rsid w:val="005E369E"/>
    <w:rsid w:val="005F1A28"/>
    <w:rsid w:val="005F431C"/>
    <w:rsid w:val="005F7A5E"/>
    <w:rsid w:val="0060310F"/>
    <w:rsid w:val="0060601D"/>
    <w:rsid w:val="0060760D"/>
    <w:rsid w:val="00610A75"/>
    <w:rsid w:val="0061115C"/>
    <w:rsid w:val="006119BB"/>
    <w:rsid w:val="0061331B"/>
    <w:rsid w:val="00615C80"/>
    <w:rsid w:val="00620F24"/>
    <w:rsid w:val="0062331F"/>
    <w:rsid w:val="00625086"/>
    <w:rsid w:val="0062547B"/>
    <w:rsid w:val="0062757E"/>
    <w:rsid w:val="00627EDC"/>
    <w:rsid w:val="00627F34"/>
    <w:rsid w:val="00631969"/>
    <w:rsid w:val="00632B7A"/>
    <w:rsid w:val="00634B92"/>
    <w:rsid w:val="006435A2"/>
    <w:rsid w:val="006465B4"/>
    <w:rsid w:val="00647D10"/>
    <w:rsid w:val="006534E5"/>
    <w:rsid w:val="00654B20"/>
    <w:rsid w:val="00657583"/>
    <w:rsid w:val="00663418"/>
    <w:rsid w:val="00663A14"/>
    <w:rsid w:val="00663C0C"/>
    <w:rsid w:val="0066501B"/>
    <w:rsid w:val="0066704F"/>
    <w:rsid w:val="00675057"/>
    <w:rsid w:val="0067567D"/>
    <w:rsid w:val="006765D5"/>
    <w:rsid w:val="00685451"/>
    <w:rsid w:val="00685521"/>
    <w:rsid w:val="006859C9"/>
    <w:rsid w:val="00691844"/>
    <w:rsid w:val="0069426A"/>
    <w:rsid w:val="00694E09"/>
    <w:rsid w:val="006950F9"/>
    <w:rsid w:val="00695A2A"/>
    <w:rsid w:val="00695E87"/>
    <w:rsid w:val="006A0243"/>
    <w:rsid w:val="006A1626"/>
    <w:rsid w:val="006A6E9C"/>
    <w:rsid w:val="006C064A"/>
    <w:rsid w:val="006C174F"/>
    <w:rsid w:val="006C3B26"/>
    <w:rsid w:val="006C44C9"/>
    <w:rsid w:val="006C7076"/>
    <w:rsid w:val="006D027F"/>
    <w:rsid w:val="006D271A"/>
    <w:rsid w:val="006D3492"/>
    <w:rsid w:val="006D6A56"/>
    <w:rsid w:val="006D7390"/>
    <w:rsid w:val="006D774D"/>
    <w:rsid w:val="006E1A03"/>
    <w:rsid w:val="006E2564"/>
    <w:rsid w:val="006E25CC"/>
    <w:rsid w:val="006E485D"/>
    <w:rsid w:val="006E4D2E"/>
    <w:rsid w:val="006E51A8"/>
    <w:rsid w:val="006E69AA"/>
    <w:rsid w:val="006F4E4B"/>
    <w:rsid w:val="006F5E14"/>
    <w:rsid w:val="007006E4"/>
    <w:rsid w:val="00701122"/>
    <w:rsid w:val="0070156E"/>
    <w:rsid w:val="00702CF6"/>
    <w:rsid w:val="00704E9D"/>
    <w:rsid w:val="007050EC"/>
    <w:rsid w:val="00705623"/>
    <w:rsid w:val="00707EC7"/>
    <w:rsid w:val="00713CA3"/>
    <w:rsid w:val="00713FCC"/>
    <w:rsid w:val="007142A9"/>
    <w:rsid w:val="00715776"/>
    <w:rsid w:val="0072039A"/>
    <w:rsid w:val="00720C60"/>
    <w:rsid w:val="00721DFC"/>
    <w:rsid w:val="00724AC8"/>
    <w:rsid w:val="00726591"/>
    <w:rsid w:val="00731EA9"/>
    <w:rsid w:val="0073314D"/>
    <w:rsid w:val="0073381B"/>
    <w:rsid w:val="007341A5"/>
    <w:rsid w:val="00735F76"/>
    <w:rsid w:val="00736AEF"/>
    <w:rsid w:val="00741951"/>
    <w:rsid w:val="00742C4B"/>
    <w:rsid w:val="00745CE4"/>
    <w:rsid w:val="0074616E"/>
    <w:rsid w:val="00756F22"/>
    <w:rsid w:val="007571AA"/>
    <w:rsid w:val="00757588"/>
    <w:rsid w:val="007642AE"/>
    <w:rsid w:val="00764F97"/>
    <w:rsid w:val="00770EB0"/>
    <w:rsid w:val="00771D8E"/>
    <w:rsid w:val="00773709"/>
    <w:rsid w:val="00774BD7"/>
    <w:rsid w:val="00774D17"/>
    <w:rsid w:val="007802E9"/>
    <w:rsid w:val="007838C2"/>
    <w:rsid w:val="00784136"/>
    <w:rsid w:val="007849A5"/>
    <w:rsid w:val="00784FDF"/>
    <w:rsid w:val="00785203"/>
    <w:rsid w:val="00785345"/>
    <w:rsid w:val="0078659C"/>
    <w:rsid w:val="00786957"/>
    <w:rsid w:val="00787608"/>
    <w:rsid w:val="00792D5F"/>
    <w:rsid w:val="007933B9"/>
    <w:rsid w:val="007947A3"/>
    <w:rsid w:val="007A0663"/>
    <w:rsid w:val="007A168A"/>
    <w:rsid w:val="007A193A"/>
    <w:rsid w:val="007A3AFE"/>
    <w:rsid w:val="007A48CF"/>
    <w:rsid w:val="007A61C7"/>
    <w:rsid w:val="007A7499"/>
    <w:rsid w:val="007A74B9"/>
    <w:rsid w:val="007A7BA6"/>
    <w:rsid w:val="007B0ACB"/>
    <w:rsid w:val="007B1969"/>
    <w:rsid w:val="007B1BEA"/>
    <w:rsid w:val="007B3289"/>
    <w:rsid w:val="007B3F0E"/>
    <w:rsid w:val="007B532A"/>
    <w:rsid w:val="007B59EE"/>
    <w:rsid w:val="007B5C79"/>
    <w:rsid w:val="007B7B11"/>
    <w:rsid w:val="007B7C3F"/>
    <w:rsid w:val="007C37DD"/>
    <w:rsid w:val="007C5BA4"/>
    <w:rsid w:val="007C6700"/>
    <w:rsid w:val="007C71E2"/>
    <w:rsid w:val="007D0222"/>
    <w:rsid w:val="007D357A"/>
    <w:rsid w:val="007D59C2"/>
    <w:rsid w:val="007D7A6C"/>
    <w:rsid w:val="007E26DC"/>
    <w:rsid w:val="007E2ECD"/>
    <w:rsid w:val="007E352E"/>
    <w:rsid w:val="007E4DD5"/>
    <w:rsid w:val="007E64C8"/>
    <w:rsid w:val="007F0A1A"/>
    <w:rsid w:val="007F3D97"/>
    <w:rsid w:val="007F6541"/>
    <w:rsid w:val="007F7217"/>
    <w:rsid w:val="00801A22"/>
    <w:rsid w:val="00803507"/>
    <w:rsid w:val="008041EF"/>
    <w:rsid w:val="008052FF"/>
    <w:rsid w:val="00806132"/>
    <w:rsid w:val="00806FE0"/>
    <w:rsid w:val="00810B7E"/>
    <w:rsid w:val="0081307E"/>
    <w:rsid w:val="00813241"/>
    <w:rsid w:val="00815027"/>
    <w:rsid w:val="00816199"/>
    <w:rsid w:val="008179A7"/>
    <w:rsid w:val="0083468F"/>
    <w:rsid w:val="00837A0B"/>
    <w:rsid w:val="008435CA"/>
    <w:rsid w:val="00850D5B"/>
    <w:rsid w:val="0085274A"/>
    <w:rsid w:val="008541D9"/>
    <w:rsid w:val="0085584C"/>
    <w:rsid w:val="0085702F"/>
    <w:rsid w:val="008606D1"/>
    <w:rsid w:val="00864634"/>
    <w:rsid w:val="00865D92"/>
    <w:rsid w:val="00867939"/>
    <w:rsid w:val="0087732E"/>
    <w:rsid w:val="008844D5"/>
    <w:rsid w:val="008847A4"/>
    <w:rsid w:val="00884BA1"/>
    <w:rsid w:val="00886E9D"/>
    <w:rsid w:val="008913F4"/>
    <w:rsid w:val="00893C8B"/>
    <w:rsid w:val="008963F1"/>
    <w:rsid w:val="008A1550"/>
    <w:rsid w:val="008A4FA9"/>
    <w:rsid w:val="008A5EB5"/>
    <w:rsid w:val="008B385F"/>
    <w:rsid w:val="008B61D6"/>
    <w:rsid w:val="008B719D"/>
    <w:rsid w:val="008D060A"/>
    <w:rsid w:val="008D2227"/>
    <w:rsid w:val="008D34AD"/>
    <w:rsid w:val="008D37CB"/>
    <w:rsid w:val="008D3AB8"/>
    <w:rsid w:val="008D41FF"/>
    <w:rsid w:val="008E101B"/>
    <w:rsid w:val="008E5003"/>
    <w:rsid w:val="008E57D9"/>
    <w:rsid w:val="008F0365"/>
    <w:rsid w:val="008F0590"/>
    <w:rsid w:val="008F21BF"/>
    <w:rsid w:val="008F5D0F"/>
    <w:rsid w:val="008F7C27"/>
    <w:rsid w:val="00900339"/>
    <w:rsid w:val="009034FC"/>
    <w:rsid w:val="00905346"/>
    <w:rsid w:val="009072E2"/>
    <w:rsid w:val="009073F7"/>
    <w:rsid w:val="00907E0B"/>
    <w:rsid w:val="0091213B"/>
    <w:rsid w:val="009135D7"/>
    <w:rsid w:val="00914516"/>
    <w:rsid w:val="00914704"/>
    <w:rsid w:val="00917119"/>
    <w:rsid w:val="0092233B"/>
    <w:rsid w:val="00927EDC"/>
    <w:rsid w:val="00930DDF"/>
    <w:rsid w:val="0093165B"/>
    <w:rsid w:val="00931F6C"/>
    <w:rsid w:val="00933667"/>
    <w:rsid w:val="009361C0"/>
    <w:rsid w:val="00937F9D"/>
    <w:rsid w:val="00940E13"/>
    <w:rsid w:val="00943DEC"/>
    <w:rsid w:val="00944032"/>
    <w:rsid w:val="00945DAC"/>
    <w:rsid w:val="00953B7B"/>
    <w:rsid w:val="00957795"/>
    <w:rsid w:val="009619BE"/>
    <w:rsid w:val="00963CFC"/>
    <w:rsid w:val="009659D2"/>
    <w:rsid w:val="00972750"/>
    <w:rsid w:val="009750DC"/>
    <w:rsid w:val="009815F5"/>
    <w:rsid w:val="00982E82"/>
    <w:rsid w:val="00982E9F"/>
    <w:rsid w:val="00983007"/>
    <w:rsid w:val="0098394C"/>
    <w:rsid w:val="00983E4A"/>
    <w:rsid w:val="009906A7"/>
    <w:rsid w:val="009915B5"/>
    <w:rsid w:val="00993118"/>
    <w:rsid w:val="0099530F"/>
    <w:rsid w:val="00997011"/>
    <w:rsid w:val="00997388"/>
    <w:rsid w:val="009975C6"/>
    <w:rsid w:val="00997739"/>
    <w:rsid w:val="009A2C75"/>
    <w:rsid w:val="009A3720"/>
    <w:rsid w:val="009A4897"/>
    <w:rsid w:val="009A67B8"/>
    <w:rsid w:val="009A7003"/>
    <w:rsid w:val="009B1969"/>
    <w:rsid w:val="009B3DA8"/>
    <w:rsid w:val="009B42E9"/>
    <w:rsid w:val="009C0378"/>
    <w:rsid w:val="009C501F"/>
    <w:rsid w:val="009C6636"/>
    <w:rsid w:val="009C73F9"/>
    <w:rsid w:val="009C7A0C"/>
    <w:rsid w:val="009C7E65"/>
    <w:rsid w:val="009D2F18"/>
    <w:rsid w:val="009D59A5"/>
    <w:rsid w:val="009D61B9"/>
    <w:rsid w:val="009D7210"/>
    <w:rsid w:val="009D7946"/>
    <w:rsid w:val="009E5782"/>
    <w:rsid w:val="009E5CA2"/>
    <w:rsid w:val="009E7352"/>
    <w:rsid w:val="009E7D09"/>
    <w:rsid w:val="009F0306"/>
    <w:rsid w:val="009F16FC"/>
    <w:rsid w:val="009F1B1E"/>
    <w:rsid w:val="009F31D0"/>
    <w:rsid w:val="009F387B"/>
    <w:rsid w:val="009F39D9"/>
    <w:rsid w:val="009F4294"/>
    <w:rsid w:val="009F526F"/>
    <w:rsid w:val="009F6EB4"/>
    <w:rsid w:val="00A039E3"/>
    <w:rsid w:val="00A06B8B"/>
    <w:rsid w:val="00A07481"/>
    <w:rsid w:val="00A10619"/>
    <w:rsid w:val="00A12931"/>
    <w:rsid w:val="00A1787E"/>
    <w:rsid w:val="00A206A3"/>
    <w:rsid w:val="00A2360C"/>
    <w:rsid w:val="00A23D48"/>
    <w:rsid w:val="00A25A7B"/>
    <w:rsid w:val="00A25A8A"/>
    <w:rsid w:val="00A3002C"/>
    <w:rsid w:val="00A3036C"/>
    <w:rsid w:val="00A35702"/>
    <w:rsid w:val="00A35D3A"/>
    <w:rsid w:val="00A36418"/>
    <w:rsid w:val="00A3725C"/>
    <w:rsid w:val="00A42281"/>
    <w:rsid w:val="00A444A5"/>
    <w:rsid w:val="00A44522"/>
    <w:rsid w:val="00A46B1A"/>
    <w:rsid w:val="00A47BD1"/>
    <w:rsid w:val="00A53F3F"/>
    <w:rsid w:val="00A555DA"/>
    <w:rsid w:val="00A55ADD"/>
    <w:rsid w:val="00A562CE"/>
    <w:rsid w:val="00A56577"/>
    <w:rsid w:val="00A6071C"/>
    <w:rsid w:val="00A634DA"/>
    <w:rsid w:val="00A71BF5"/>
    <w:rsid w:val="00A734D3"/>
    <w:rsid w:val="00A7677F"/>
    <w:rsid w:val="00A8000B"/>
    <w:rsid w:val="00A80111"/>
    <w:rsid w:val="00A867E5"/>
    <w:rsid w:val="00A93D79"/>
    <w:rsid w:val="00A93F07"/>
    <w:rsid w:val="00A9403B"/>
    <w:rsid w:val="00A94F55"/>
    <w:rsid w:val="00A95519"/>
    <w:rsid w:val="00A96391"/>
    <w:rsid w:val="00AA0A18"/>
    <w:rsid w:val="00AA24C7"/>
    <w:rsid w:val="00AA7280"/>
    <w:rsid w:val="00AA7E21"/>
    <w:rsid w:val="00AB15B9"/>
    <w:rsid w:val="00AB2440"/>
    <w:rsid w:val="00AC051C"/>
    <w:rsid w:val="00AC38B0"/>
    <w:rsid w:val="00AD1E5A"/>
    <w:rsid w:val="00AD3B1D"/>
    <w:rsid w:val="00AD4DF4"/>
    <w:rsid w:val="00AD4FCE"/>
    <w:rsid w:val="00AD5063"/>
    <w:rsid w:val="00AD72BB"/>
    <w:rsid w:val="00AD7CFB"/>
    <w:rsid w:val="00AE62EC"/>
    <w:rsid w:val="00AE662E"/>
    <w:rsid w:val="00AF0F74"/>
    <w:rsid w:val="00AF1818"/>
    <w:rsid w:val="00B0423B"/>
    <w:rsid w:val="00B0600C"/>
    <w:rsid w:val="00B06FFA"/>
    <w:rsid w:val="00B13D24"/>
    <w:rsid w:val="00B1420F"/>
    <w:rsid w:val="00B14BE3"/>
    <w:rsid w:val="00B14D9C"/>
    <w:rsid w:val="00B15CCD"/>
    <w:rsid w:val="00B17445"/>
    <w:rsid w:val="00B249C6"/>
    <w:rsid w:val="00B260D6"/>
    <w:rsid w:val="00B30943"/>
    <w:rsid w:val="00B34F3A"/>
    <w:rsid w:val="00B35687"/>
    <w:rsid w:val="00B36029"/>
    <w:rsid w:val="00B36971"/>
    <w:rsid w:val="00B4332D"/>
    <w:rsid w:val="00B46AC3"/>
    <w:rsid w:val="00B5122E"/>
    <w:rsid w:val="00B53C42"/>
    <w:rsid w:val="00B55201"/>
    <w:rsid w:val="00B5606B"/>
    <w:rsid w:val="00B62656"/>
    <w:rsid w:val="00B639E3"/>
    <w:rsid w:val="00B63CCA"/>
    <w:rsid w:val="00B65526"/>
    <w:rsid w:val="00B731D5"/>
    <w:rsid w:val="00B75DD4"/>
    <w:rsid w:val="00B779D7"/>
    <w:rsid w:val="00B80237"/>
    <w:rsid w:val="00B81140"/>
    <w:rsid w:val="00B8169D"/>
    <w:rsid w:val="00B83DB4"/>
    <w:rsid w:val="00B83E76"/>
    <w:rsid w:val="00B840EF"/>
    <w:rsid w:val="00B87DA8"/>
    <w:rsid w:val="00B908A6"/>
    <w:rsid w:val="00B91313"/>
    <w:rsid w:val="00B917EE"/>
    <w:rsid w:val="00B959B9"/>
    <w:rsid w:val="00BA058B"/>
    <w:rsid w:val="00BA0A83"/>
    <w:rsid w:val="00BA50BE"/>
    <w:rsid w:val="00BB6580"/>
    <w:rsid w:val="00BB7307"/>
    <w:rsid w:val="00BC05B7"/>
    <w:rsid w:val="00BC093C"/>
    <w:rsid w:val="00BC3844"/>
    <w:rsid w:val="00BC587A"/>
    <w:rsid w:val="00BD0064"/>
    <w:rsid w:val="00BD3357"/>
    <w:rsid w:val="00BD6B0F"/>
    <w:rsid w:val="00BD7C40"/>
    <w:rsid w:val="00BE1AC2"/>
    <w:rsid w:val="00BE3C13"/>
    <w:rsid w:val="00BE4A60"/>
    <w:rsid w:val="00BE57DF"/>
    <w:rsid w:val="00BE6F5F"/>
    <w:rsid w:val="00BF03C5"/>
    <w:rsid w:val="00BF3410"/>
    <w:rsid w:val="00BF5B8D"/>
    <w:rsid w:val="00C04129"/>
    <w:rsid w:val="00C049BE"/>
    <w:rsid w:val="00C103FA"/>
    <w:rsid w:val="00C107D2"/>
    <w:rsid w:val="00C10F52"/>
    <w:rsid w:val="00C13549"/>
    <w:rsid w:val="00C14965"/>
    <w:rsid w:val="00C16335"/>
    <w:rsid w:val="00C20A56"/>
    <w:rsid w:val="00C23C57"/>
    <w:rsid w:val="00C23E6F"/>
    <w:rsid w:val="00C256D2"/>
    <w:rsid w:val="00C274F4"/>
    <w:rsid w:val="00C3433A"/>
    <w:rsid w:val="00C34490"/>
    <w:rsid w:val="00C378F0"/>
    <w:rsid w:val="00C4351B"/>
    <w:rsid w:val="00C43D7E"/>
    <w:rsid w:val="00C45AFB"/>
    <w:rsid w:val="00C51DDD"/>
    <w:rsid w:val="00C529C4"/>
    <w:rsid w:val="00C52EB0"/>
    <w:rsid w:val="00C55E68"/>
    <w:rsid w:val="00C56180"/>
    <w:rsid w:val="00C61DC5"/>
    <w:rsid w:val="00C62304"/>
    <w:rsid w:val="00C62B32"/>
    <w:rsid w:val="00C63EA0"/>
    <w:rsid w:val="00C72F59"/>
    <w:rsid w:val="00C73326"/>
    <w:rsid w:val="00C77C3B"/>
    <w:rsid w:val="00C8004D"/>
    <w:rsid w:val="00C81073"/>
    <w:rsid w:val="00C81957"/>
    <w:rsid w:val="00C84611"/>
    <w:rsid w:val="00C857AC"/>
    <w:rsid w:val="00C85AB9"/>
    <w:rsid w:val="00C86436"/>
    <w:rsid w:val="00C90EA2"/>
    <w:rsid w:val="00C9166D"/>
    <w:rsid w:val="00C91D01"/>
    <w:rsid w:val="00C92E0E"/>
    <w:rsid w:val="00CA4DE8"/>
    <w:rsid w:val="00CB342E"/>
    <w:rsid w:val="00CC2050"/>
    <w:rsid w:val="00CC2C07"/>
    <w:rsid w:val="00CC500E"/>
    <w:rsid w:val="00CC59A1"/>
    <w:rsid w:val="00CC6421"/>
    <w:rsid w:val="00CC7F2E"/>
    <w:rsid w:val="00CD3199"/>
    <w:rsid w:val="00CD4599"/>
    <w:rsid w:val="00CE7101"/>
    <w:rsid w:val="00CE7A90"/>
    <w:rsid w:val="00CF392B"/>
    <w:rsid w:val="00CF4448"/>
    <w:rsid w:val="00CF4578"/>
    <w:rsid w:val="00CF68BF"/>
    <w:rsid w:val="00CF7F71"/>
    <w:rsid w:val="00D02AF9"/>
    <w:rsid w:val="00D038B4"/>
    <w:rsid w:val="00D03DA5"/>
    <w:rsid w:val="00D04CF4"/>
    <w:rsid w:val="00D125C7"/>
    <w:rsid w:val="00D13979"/>
    <w:rsid w:val="00D13B75"/>
    <w:rsid w:val="00D140D3"/>
    <w:rsid w:val="00D1634A"/>
    <w:rsid w:val="00D166A3"/>
    <w:rsid w:val="00D16C2B"/>
    <w:rsid w:val="00D24422"/>
    <w:rsid w:val="00D261CB"/>
    <w:rsid w:val="00D27E8E"/>
    <w:rsid w:val="00D3213A"/>
    <w:rsid w:val="00D32636"/>
    <w:rsid w:val="00D32D15"/>
    <w:rsid w:val="00D35FCE"/>
    <w:rsid w:val="00D36206"/>
    <w:rsid w:val="00D40B4F"/>
    <w:rsid w:val="00D430BE"/>
    <w:rsid w:val="00D43779"/>
    <w:rsid w:val="00D501F7"/>
    <w:rsid w:val="00D53988"/>
    <w:rsid w:val="00D54B92"/>
    <w:rsid w:val="00D576B0"/>
    <w:rsid w:val="00D60681"/>
    <w:rsid w:val="00D62520"/>
    <w:rsid w:val="00D62CFE"/>
    <w:rsid w:val="00D63757"/>
    <w:rsid w:val="00D65F60"/>
    <w:rsid w:val="00D66BEC"/>
    <w:rsid w:val="00D71BE8"/>
    <w:rsid w:val="00D72D07"/>
    <w:rsid w:val="00D73D52"/>
    <w:rsid w:val="00D76381"/>
    <w:rsid w:val="00D810CA"/>
    <w:rsid w:val="00D81BB8"/>
    <w:rsid w:val="00D841D1"/>
    <w:rsid w:val="00D86EA7"/>
    <w:rsid w:val="00D9012B"/>
    <w:rsid w:val="00D9434E"/>
    <w:rsid w:val="00DA1625"/>
    <w:rsid w:val="00DA2344"/>
    <w:rsid w:val="00DA4532"/>
    <w:rsid w:val="00DB1EBE"/>
    <w:rsid w:val="00DB3734"/>
    <w:rsid w:val="00DB459C"/>
    <w:rsid w:val="00DB7A9E"/>
    <w:rsid w:val="00DC0B53"/>
    <w:rsid w:val="00DC3E80"/>
    <w:rsid w:val="00DC4BF4"/>
    <w:rsid w:val="00DC6195"/>
    <w:rsid w:val="00DC69E2"/>
    <w:rsid w:val="00DD0E07"/>
    <w:rsid w:val="00DD0F95"/>
    <w:rsid w:val="00DD1723"/>
    <w:rsid w:val="00DD17E2"/>
    <w:rsid w:val="00DD3E2B"/>
    <w:rsid w:val="00DD428E"/>
    <w:rsid w:val="00DD4B63"/>
    <w:rsid w:val="00DD7293"/>
    <w:rsid w:val="00DE0AB8"/>
    <w:rsid w:val="00DE6F15"/>
    <w:rsid w:val="00DF0927"/>
    <w:rsid w:val="00E002CC"/>
    <w:rsid w:val="00E15015"/>
    <w:rsid w:val="00E17607"/>
    <w:rsid w:val="00E17A7D"/>
    <w:rsid w:val="00E20D86"/>
    <w:rsid w:val="00E2122F"/>
    <w:rsid w:val="00E2173C"/>
    <w:rsid w:val="00E21B70"/>
    <w:rsid w:val="00E24AE3"/>
    <w:rsid w:val="00E256AC"/>
    <w:rsid w:val="00E33257"/>
    <w:rsid w:val="00E33EE6"/>
    <w:rsid w:val="00E3744B"/>
    <w:rsid w:val="00E4309E"/>
    <w:rsid w:val="00E44CF2"/>
    <w:rsid w:val="00E4570E"/>
    <w:rsid w:val="00E479A5"/>
    <w:rsid w:val="00E5031C"/>
    <w:rsid w:val="00E5368A"/>
    <w:rsid w:val="00E70742"/>
    <w:rsid w:val="00E71A3C"/>
    <w:rsid w:val="00E7623F"/>
    <w:rsid w:val="00E81AA6"/>
    <w:rsid w:val="00E83DD1"/>
    <w:rsid w:val="00E90267"/>
    <w:rsid w:val="00EA131E"/>
    <w:rsid w:val="00EA2298"/>
    <w:rsid w:val="00EA38C8"/>
    <w:rsid w:val="00EA45E8"/>
    <w:rsid w:val="00EB3B00"/>
    <w:rsid w:val="00EC0973"/>
    <w:rsid w:val="00EC55FF"/>
    <w:rsid w:val="00EC67F6"/>
    <w:rsid w:val="00ED6069"/>
    <w:rsid w:val="00ED7ECB"/>
    <w:rsid w:val="00EE2BAE"/>
    <w:rsid w:val="00EE40B8"/>
    <w:rsid w:val="00EF2BF5"/>
    <w:rsid w:val="00EF3B4E"/>
    <w:rsid w:val="00EF4825"/>
    <w:rsid w:val="00EF5A63"/>
    <w:rsid w:val="00EF7EDC"/>
    <w:rsid w:val="00F00C8B"/>
    <w:rsid w:val="00F02DFC"/>
    <w:rsid w:val="00F0407F"/>
    <w:rsid w:val="00F0538D"/>
    <w:rsid w:val="00F060C4"/>
    <w:rsid w:val="00F0621A"/>
    <w:rsid w:val="00F12EFA"/>
    <w:rsid w:val="00F13DC4"/>
    <w:rsid w:val="00F146CE"/>
    <w:rsid w:val="00F15577"/>
    <w:rsid w:val="00F15AB3"/>
    <w:rsid w:val="00F17C8E"/>
    <w:rsid w:val="00F21012"/>
    <w:rsid w:val="00F213E5"/>
    <w:rsid w:val="00F24081"/>
    <w:rsid w:val="00F26269"/>
    <w:rsid w:val="00F3086C"/>
    <w:rsid w:val="00F33E8D"/>
    <w:rsid w:val="00F34F53"/>
    <w:rsid w:val="00F36C9F"/>
    <w:rsid w:val="00F37F49"/>
    <w:rsid w:val="00F40F8F"/>
    <w:rsid w:val="00F42E92"/>
    <w:rsid w:val="00F434A8"/>
    <w:rsid w:val="00F443F5"/>
    <w:rsid w:val="00F449D6"/>
    <w:rsid w:val="00F45CA3"/>
    <w:rsid w:val="00F476FC"/>
    <w:rsid w:val="00F50115"/>
    <w:rsid w:val="00F50957"/>
    <w:rsid w:val="00F528E4"/>
    <w:rsid w:val="00F52C91"/>
    <w:rsid w:val="00F55296"/>
    <w:rsid w:val="00F557CD"/>
    <w:rsid w:val="00F55B0F"/>
    <w:rsid w:val="00F60FFE"/>
    <w:rsid w:val="00F61519"/>
    <w:rsid w:val="00F637D2"/>
    <w:rsid w:val="00F64FAD"/>
    <w:rsid w:val="00F66F16"/>
    <w:rsid w:val="00F728FC"/>
    <w:rsid w:val="00F746F8"/>
    <w:rsid w:val="00F75BAE"/>
    <w:rsid w:val="00F75E06"/>
    <w:rsid w:val="00F769D8"/>
    <w:rsid w:val="00F819D2"/>
    <w:rsid w:val="00F82F3A"/>
    <w:rsid w:val="00F87D64"/>
    <w:rsid w:val="00F9337F"/>
    <w:rsid w:val="00F939A8"/>
    <w:rsid w:val="00F942D6"/>
    <w:rsid w:val="00F968CD"/>
    <w:rsid w:val="00FA08ED"/>
    <w:rsid w:val="00FA315C"/>
    <w:rsid w:val="00FA3B3B"/>
    <w:rsid w:val="00FB39DF"/>
    <w:rsid w:val="00FB474B"/>
    <w:rsid w:val="00FC2E8C"/>
    <w:rsid w:val="00FC4217"/>
    <w:rsid w:val="00FC4BBE"/>
    <w:rsid w:val="00FC5316"/>
    <w:rsid w:val="00FC6702"/>
    <w:rsid w:val="00FC77CF"/>
    <w:rsid w:val="00FD087D"/>
    <w:rsid w:val="00FD08AD"/>
    <w:rsid w:val="00FD08D5"/>
    <w:rsid w:val="00FD1C85"/>
    <w:rsid w:val="00FD2E83"/>
    <w:rsid w:val="00FD322D"/>
    <w:rsid w:val="00FD6A78"/>
    <w:rsid w:val="00FD6F1F"/>
    <w:rsid w:val="00FE1950"/>
    <w:rsid w:val="00FE22AE"/>
    <w:rsid w:val="00FE250E"/>
    <w:rsid w:val="00FE5FEF"/>
    <w:rsid w:val="00FF1595"/>
    <w:rsid w:val="00FF4084"/>
    <w:rsid w:val="00FF4288"/>
  </w:rsids>
  <m:mathPr>
    <m:mathFont m:val="Cambria Math"/>
    <m:brkBin m:val="before"/>
    <m:brkBinSub m:val="--"/>
    <m:smallFrac m:val="0"/>
    <m:dispDef/>
    <m:lMargin m:val="0"/>
    <m:rMargin m:val="0"/>
    <m:defJc m:val="centerGroup"/>
    <m:wrapRight/>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1389ADB"/>
  <w15:docId w15:val="{4FDA40B3-02B8-4029-9C9E-3D355C435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26254"/>
    <w:pPr>
      <w:widowControl w:val="0"/>
      <w:jc w:val="both"/>
    </w:pPr>
    <w:rPr>
      <w:kern w:val="2"/>
      <w:sz w:val="21"/>
    </w:rPr>
  </w:style>
  <w:style w:type="paragraph" w:styleId="1">
    <w:name w:val="heading 1"/>
    <w:basedOn w:val="a"/>
    <w:next w:val="a"/>
    <w:link w:val="10"/>
    <w:qFormat/>
    <w:rsid w:val="005075C1"/>
    <w:pPr>
      <w:keepNext/>
      <w:keepLines/>
      <w:spacing w:before="340" w:after="330" w:line="578" w:lineRule="auto"/>
      <w:outlineLvl w:val="0"/>
    </w:pPr>
    <w:rPr>
      <w:b/>
      <w:bCs/>
      <w:kern w:val="44"/>
      <w:sz w:val="44"/>
      <w:szCs w:val="44"/>
    </w:rPr>
  </w:style>
  <w:style w:type="paragraph" w:styleId="2">
    <w:name w:val="heading 2"/>
    <w:basedOn w:val="a"/>
    <w:next w:val="a"/>
    <w:qFormat/>
    <w:rsid w:val="00426254"/>
    <w:pPr>
      <w:keepNext/>
      <w:keepLines/>
      <w:spacing w:line="413" w:lineRule="auto"/>
      <w:outlineLvl w:val="1"/>
    </w:pPr>
    <w:rPr>
      <w:rFonts w:ascii="Arial" w:eastAsia="黑体" w:hAnsi="Arial"/>
      <w:b/>
      <w:bCs/>
      <w:sz w:val="32"/>
      <w:szCs w:val="32"/>
    </w:rPr>
  </w:style>
  <w:style w:type="paragraph" w:styleId="3">
    <w:name w:val="heading 3"/>
    <w:basedOn w:val="a"/>
    <w:next w:val="a"/>
    <w:qFormat/>
    <w:rsid w:val="00426254"/>
    <w:pPr>
      <w:keepNext/>
      <w:keepLines/>
      <w:spacing w:line="413"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26254"/>
    <w:rPr>
      <w:color w:val="0000FF"/>
      <w:u w:val="single"/>
    </w:rPr>
  </w:style>
  <w:style w:type="character" w:styleId="a4">
    <w:name w:val="page number"/>
    <w:basedOn w:val="a0"/>
    <w:rsid w:val="00426254"/>
  </w:style>
  <w:style w:type="character" w:styleId="a5">
    <w:name w:val="Strong"/>
    <w:qFormat/>
    <w:rsid w:val="00426254"/>
    <w:rPr>
      <w:b/>
    </w:rPr>
  </w:style>
  <w:style w:type="paragraph" w:styleId="a6">
    <w:name w:val="Normal (Web)"/>
    <w:basedOn w:val="a"/>
    <w:rsid w:val="00426254"/>
    <w:pPr>
      <w:widowControl/>
      <w:spacing w:beforeAutospacing="1" w:afterAutospacing="1"/>
      <w:jc w:val="left"/>
    </w:pPr>
    <w:rPr>
      <w:rFonts w:ascii="宋体" w:hAnsi="宋体"/>
      <w:kern w:val="0"/>
      <w:sz w:val="24"/>
    </w:rPr>
  </w:style>
  <w:style w:type="paragraph" w:styleId="a7">
    <w:name w:val="header"/>
    <w:basedOn w:val="a"/>
    <w:link w:val="a8"/>
    <w:uiPriority w:val="99"/>
    <w:rsid w:val="00426254"/>
    <w:pPr>
      <w:pBdr>
        <w:bottom w:val="single" w:sz="6" w:space="1" w:color="auto"/>
      </w:pBdr>
      <w:tabs>
        <w:tab w:val="center" w:pos="4153"/>
        <w:tab w:val="right" w:pos="8306"/>
      </w:tabs>
      <w:snapToGrid w:val="0"/>
      <w:jc w:val="center"/>
    </w:pPr>
    <w:rPr>
      <w:sz w:val="18"/>
      <w:szCs w:val="18"/>
    </w:rPr>
  </w:style>
  <w:style w:type="paragraph" w:customStyle="1" w:styleId="wh">
    <w:name w:val="wh"/>
    <w:basedOn w:val="a"/>
    <w:rsid w:val="00426254"/>
    <w:pPr>
      <w:widowControl/>
      <w:spacing w:beforeAutospacing="1" w:afterAutospacing="1" w:line="300" w:lineRule="atLeast"/>
      <w:jc w:val="left"/>
    </w:pPr>
    <w:rPr>
      <w:rFonts w:ascii="宋体" w:hAnsi="宋体"/>
      <w:kern w:val="0"/>
      <w:sz w:val="18"/>
    </w:rPr>
  </w:style>
  <w:style w:type="paragraph" w:styleId="a9">
    <w:name w:val="footer"/>
    <w:basedOn w:val="a"/>
    <w:rsid w:val="00426254"/>
    <w:pPr>
      <w:tabs>
        <w:tab w:val="center" w:pos="4153"/>
        <w:tab w:val="right" w:pos="8306"/>
      </w:tabs>
      <w:snapToGrid w:val="0"/>
      <w:jc w:val="left"/>
    </w:pPr>
    <w:rPr>
      <w:sz w:val="18"/>
      <w:szCs w:val="18"/>
    </w:rPr>
  </w:style>
  <w:style w:type="paragraph" w:styleId="aa">
    <w:name w:val="Balloon Text"/>
    <w:basedOn w:val="a"/>
    <w:semiHidden/>
    <w:rsid w:val="00A562CE"/>
    <w:rPr>
      <w:sz w:val="18"/>
      <w:szCs w:val="18"/>
    </w:rPr>
  </w:style>
  <w:style w:type="table" w:styleId="ab">
    <w:name w:val="Table Grid"/>
    <w:basedOn w:val="a1"/>
    <w:rsid w:val="008130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Title"/>
    <w:basedOn w:val="a"/>
    <w:next w:val="a"/>
    <w:link w:val="ad"/>
    <w:qFormat/>
    <w:rsid w:val="005075C1"/>
    <w:pPr>
      <w:spacing w:before="240" w:after="60"/>
      <w:jc w:val="center"/>
      <w:outlineLvl w:val="0"/>
    </w:pPr>
    <w:rPr>
      <w:rFonts w:ascii="Cambria" w:hAnsi="Cambria"/>
      <w:b/>
      <w:bCs/>
      <w:sz w:val="32"/>
      <w:szCs w:val="32"/>
    </w:rPr>
  </w:style>
  <w:style w:type="character" w:customStyle="1" w:styleId="ad">
    <w:name w:val="标题 字符"/>
    <w:link w:val="ac"/>
    <w:rsid w:val="005075C1"/>
    <w:rPr>
      <w:rFonts w:ascii="Cambria" w:hAnsi="Cambria" w:cs="Times New Roman"/>
      <w:b/>
      <w:bCs/>
      <w:kern w:val="2"/>
      <w:sz w:val="32"/>
      <w:szCs w:val="32"/>
    </w:rPr>
  </w:style>
  <w:style w:type="character" w:customStyle="1" w:styleId="10">
    <w:name w:val="标题 1 字符"/>
    <w:link w:val="1"/>
    <w:rsid w:val="005075C1"/>
    <w:rPr>
      <w:b/>
      <w:bCs/>
      <w:kern w:val="44"/>
      <w:sz w:val="44"/>
      <w:szCs w:val="44"/>
    </w:rPr>
  </w:style>
  <w:style w:type="character" w:customStyle="1" w:styleId="a8">
    <w:name w:val="页眉 字符"/>
    <w:link w:val="a7"/>
    <w:uiPriority w:val="99"/>
    <w:rsid w:val="007C6700"/>
    <w:rPr>
      <w:kern w:val="2"/>
      <w:sz w:val="18"/>
      <w:szCs w:val="18"/>
    </w:rPr>
  </w:style>
  <w:style w:type="paragraph" w:styleId="TOC">
    <w:name w:val="TOC Heading"/>
    <w:basedOn w:val="1"/>
    <w:next w:val="a"/>
    <w:uiPriority w:val="39"/>
    <w:semiHidden/>
    <w:unhideWhenUsed/>
    <w:qFormat/>
    <w:rsid w:val="008963F1"/>
    <w:pPr>
      <w:widowControl/>
      <w:spacing w:before="480" w:after="0" w:line="276" w:lineRule="auto"/>
      <w:jc w:val="left"/>
      <w:outlineLvl w:val="9"/>
    </w:pPr>
    <w:rPr>
      <w:rFonts w:ascii="Cambria" w:hAnsi="Cambria"/>
      <w:color w:val="365F91"/>
      <w:kern w:val="0"/>
      <w:sz w:val="28"/>
      <w:szCs w:val="28"/>
    </w:rPr>
  </w:style>
  <w:style w:type="paragraph" w:styleId="TOC1">
    <w:name w:val="toc 1"/>
    <w:basedOn w:val="a"/>
    <w:next w:val="a"/>
    <w:autoRedefine/>
    <w:uiPriority w:val="39"/>
    <w:rsid w:val="008963F1"/>
  </w:style>
  <w:style w:type="paragraph" w:styleId="TOC2">
    <w:name w:val="toc 2"/>
    <w:basedOn w:val="a"/>
    <w:next w:val="a"/>
    <w:autoRedefine/>
    <w:uiPriority w:val="39"/>
    <w:rsid w:val="008963F1"/>
    <w:pPr>
      <w:tabs>
        <w:tab w:val="right" w:leader="dot" w:pos="8296"/>
      </w:tabs>
      <w:spacing w:beforeLines="50" w:afterLines="50"/>
      <w:ind w:leftChars="200" w:left="420"/>
    </w:pPr>
  </w:style>
  <w:style w:type="paragraph" w:styleId="TOC3">
    <w:name w:val="toc 3"/>
    <w:basedOn w:val="a"/>
    <w:next w:val="a"/>
    <w:autoRedefine/>
    <w:uiPriority w:val="39"/>
    <w:rsid w:val="008963F1"/>
    <w:pPr>
      <w:ind w:leftChars="400" w:left="840"/>
    </w:pPr>
  </w:style>
  <w:style w:type="character" w:styleId="ae">
    <w:name w:val="annotation reference"/>
    <w:rsid w:val="008D34AD"/>
    <w:rPr>
      <w:sz w:val="21"/>
      <w:szCs w:val="21"/>
    </w:rPr>
  </w:style>
  <w:style w:type="paragraph" w:styleId="af">
    <w:name w:val="annotation text"/>
    <w:basedOn w:val="a"/>
    <w:link w:val="af0"/>
    <w:rsid w:val="008D34AD"/>
    <w:pPr>
      <w:jc w:val="left"/>
    </w:pPr>
  </w:style>
  <w:style w:type="character" w:customStyle="1" w:styleId="af0">
    <w:name w:val="批注文字 字符"/>
    <w:link w:val="af"/>
    <w:rsid w:val="008D34AD"/>
    <w:rPr>
      <w:kern w:val="2"/>
      <w:sz w:val="21"/>
    </w:rPr>
  </w:style>
  <w:style w:type="paragraph" w:styleId="af1">
    <w:name w:val="annotation subject"/>
    <w:basedOn w:val="af"/>
    <w:next w:val="af"/>
    <w:link w:val="af2"/>
    <w:rsid w:val="008D34AD"/>
    <w:rPr>
      <w:b/>
      <w:bCs/>
    </w:rPr>
  </w:style>
  <w:style w:type="character" w:customStyle="1" w:styleId="af2">
    <w:name w:val="批注主题 字符"/>
    <w:link w:val="af1"/>
    <w:rsid w:val="008D34AD"/>
    <w:rPr>
      <w:b/>
      <w:bCs/>
      <w:kern w:val="2"/>
      <w:sz w:val="21"/>
    </w:rPr>
  </w:style>
  <w:style w:type="paragraph" w:styleId="af3">
    <w:name w:val="Revision"/>
    <w:hidden/>
    <w:uiPriority w:val="99"/>
    <w:semiHidden/>
    <w:rsid w:val="006E25CC"/>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4BB95-4DEC-4178-A3B0-AE5D644A1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802</TotalTime>
  <Pages>8</Pages>
  <Words>689</Words>
  <Characters>3931</Characters>
  <Application>Microsoft Office Word</Application>
  <DocSecurity>0</DocSecurity>
  <Lines>32</Lines>
  <Paragraphs>9</Paragraphs>
  <ScaleCrop>false</ScaleCrop>
  <Company>link sun technology</Company>
  <LinksUpToDate>false</LinksUpToDate>
  <CharactersWithSpaces>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ZK-LASER玻璃测厚仪</dc:title>
  <dc:creator>Administrator</dc:creator>
  <cp:lastModifiedBy>黄璐</cp:lastModifiedBy>
  <cp:revision>106</cp:revision>
  <cp:lastPrinted>2023-12-12T12:48:00Z</cp:lastPrinted>
  <dcterms:created xsi:type="dcterms:W3CDTF">2015-11-09T09:22:00Z</dcterms:created>
  <dcterms:modified xsi:type="dcterms:W3CDTF">2023-12-12T12:48:00Z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2052-6.6.0.2461</vt:lpwstr>
  </property>
</Properties>
</file>